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6F5" w:rsidRDefault="006826F5">
      <w:pPr>
        <w:spacing w:before="7" w:line="120" w:lineRule="exact"/>
        <w:rPr>
          <w:sz w:val="13"/>
          <w:szCs w:val="13"/>
        </w:rPr>
      </w:pPr>
      <w:bookmarkStart w:id="0" w:name="_GoBack"/>
      <w:bookmarkEnd w:id="0"/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spacing w:before="15"/>
        <w:ind w:left="320"/>
        <w:rPr>
          <w:rFonts w:ascii="Arial" w:eastAsia="Arial" w:hAnsi="Arial" w:cs="Arial"/>
          <w:sz w:val="38"/>
          <w:szCs w:val="38"/>
        </w:rPr>
      </w:pPr>
      <w:r>
        <w:rPr>
          <w:rFonts w:ascii="Arial" w:eastAsia="Arial" w:hAnsi="Arial" w:cs="Arial"/>
          <w:w w:val="112"/>
          <w:sz w:val="38"/>
          <w:szCs w:val="38"/>
        </w:rPr>
        <w:t>Multiplying</w:t>
      </w:r>
      <w:r>
        <w:rPr>
          <w:rFonts w:ascii="Arial" w:eastAsia="Arial" w:hAnsi="Arial" w:cs="Arial"/>
          <w:spacing w:val="3"/>
          <w:w w:val="112"/>
          <w:sz w:val="38"/>
          <w:szCs w:val="38"/>
        </w:rPr>
        <w:t xml:space="preserve"> </w:t>
      </w:r>
      <w:r>
        <w:rPr>
          <w:rFonts w:ascii="Arial" w:eastAsia="Arial" w:hAnsi="Arial" w:cs="Arial"/>
          <w:sz w:val="38"/>
          <w:szCs w:val="38"/>
        </w:rPr>
        <w:t>and</w:t>
      </w:r>
      <w:r>
        <w:rPr>
          <w:rFonts w:ascii="Arial" w:eastAsia="Arial" w:hAnsi="Arial" w:cs="Arial"/>
          <w:spacing w:val="51"/>
          <w:sz w:val="38"/>
          <w:szCs w:val="38"/>
        </w:rPr>
        <w:t xml:space="preserve"> </w:t>
      </w:r>
      <w:r>
        <w:rPr>
          <w:rFonts w:ascii="Arial" w:eastAsia="Arial" w:hAnsi="Arial" w:cs="Arial"/>
          <w:w w:val="111"/>
          <w:sz w:val="38"/>
          <w:szCs w:val="38"/>
        </w:rPr>
        <w:t>Dividing</w:t>
      </w:r>
      <w:r>
        <w:rPr>
          <w:rFonts w:ascii="Arial" w:eastAsia="Arial" w:hAnsi="Arial" w:cs="Arial"/>
          <w:spacing w:val="3"/>
          <w:w w:val="111"/>
          <w:sz w:val="38"/>
          <w:szCs w:val="38"/>
        </w:rPr>
        <w:t xml:space="preserve"> </w:t>
      </w:r>
      <w:r>
        <w:rPr>
          <w:rFonts w:ascii="Arial" w:eastAsia="Arial" w:hAnsi="Arial" w:cs="Arial"/>
          <w:sz w:val="38"/>
          <w:szCs w:val="38"/>
        </w:rPr>
        <w:t>by</w:t>
      </w:r>
      <w:r>
        <w:rPr>
          <w:rFonts w:ascii="Arial" w:eastAsia="Arial" w:hAnsi="Arial" w:cs="Arial"/>
          <w:spacing w:val="48"/>
          <w:sz w:val="38"/>
          <w:szCs w:val="38"/>
        </w:rPr>
        <w:t xml:space="preserve"> </w:t>
      </w:r>
      <w:r>
        <w:rPr>
          <w:rFonts w:ascii="Arial" w:eastAsia="Arial" w:hAnsi="Arial" w:cs="Arial"/>
          <w:sz w:val="38"/>
          <w:szCs w:val="38"/>
        </w:rPr>
        <w:t>Powers</w:t>
      </w:r>
      <w:r>
        <w:rPr>
          <w:rFonts w:ascii="Arial" w:eastAsia="Arial" w:hAnsi="Arial" w:cs="Arial"/>
          <w:spacing w:val="97"/>
          <w:sz w:val="38"/>
          <w:szCs w:val="38"/>
        </w:rPr>
        <w:t xml:space="preserve"> </w:t>
      </w:r>
      <w:r>
        <w:rPr>
          <w:rFonts w:ascii="Arial" w:eastAsia="Arial" w:hAnsi="Arial" w:cs="Arial"/>
          <w:sz w:val="38"/>
          <w:szCs w:val="38"/>
        </w:rPr>
        <w:t>of</w:t>
      </w:r>
      <w:r>
        <w:rPr>
          <w:rFonts w:ascii="Arial" w:eastAsia="Arial" w:hAnsi="Arial" w:cs="Arial"/>
          <w:spacing w:val="47"/>
          <w:sz w:val="38"/>
          <w:szCs w:val="38"/>
        </w:rPr>
        <w:t xml:space="preserve"> </w:t>
      </w:r>
      <w:r>
        <w:rPr>
          <w:rFonts w:ascii="Arial" w:eastAsia="Arial" w:hAnsi="Arial" w:cs="Arial"/>
          <w:w w:val="101"/>
          <w:sz w:val="38"/>
          <w:szCs w:val="38"/>
        </w:rPr>
        <w:t>10</w:t>
      </w:r>
    </w:p>
    <w:p w:rsidR="006826F5" w:rsidRDefault="006826F5">
      <w:pPr>
        <w:spacing w:before="7" w:line="120" w:lineRule="exact"/>
        <w:rPr>
          <w:sz w:val="12"/>
          <w:szCs w:val="12"/>
        </w:rPr>
      </w:pPr>
    </w:p>
    <w:p w:rsidR="006826F5" w:rsidRDefault="006826F5">
      <w:pPr>
        <w:spacing w:line="200" w:lineRule="exact"/>
      </w:pPr>
    </w:p>
    <w:p w:rsidR="006826F5" w:rsidRDefault="00105AD8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page">
                  <wp:posOffset>1480185</wp:posOffset>
                </wp:positionH>
                <wp:positionV relativeFrom="paragraph">
                  <wp:posOffset>902970</wp:posOffset>
                </wp:positionV>
                <wp:extent cx="148590" cy="118110"/>
                <wp:effectExtent l="3810" t="7620" r="38100" b="7620"/>
                <wp:wrapNone/>
                <wp:docPr id="395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" cy="118110"/>
                          <a:chOff x="2331" y="1422"/>
                          <a:chExt cx="234" cy="186"/>
                        </a:xfrm>
                      </wpg:grpSpPr>
                      <wpg:grpSp>
                        <wpg:cNvPr id="396" name="Group 367"/>
                        <wpg:cNvGrpSpPr>
                          <a:grpSpLocks/>
                        </wpg:cNvGrpSpPr>
                        <wpg:grpSpPr bwMode="auto">
                          <a:xfrm>
                            <a:off x="2331" y="1422"/>
                            <a:ext cx="141" cy="183"/>
                            <a:chOff x="2331" y="1422"/>
                            <a:chExt cx="141" cy="183"/>
                          </a:xfrm>
                        </wpg:grpSpPr>
                        <wps:wsp>
                          <wps:cNvPr id="397" name="Freeform 372"/>
                          <wps:cNvSpPr>
                            <a:spLocks/>
                          </wps:cNvSpPr>
                          <wps:spPr bwMode="auto">
                            <a:xfrm>
                              <a:off x="2331" y="1422"/>
                              <a:ext cx="141" cy="183"/>
                            </a:xfrm>
                            <a:custGeom>
                              <a:avLst/>
                              <a:gdLst>
                                <a:gd name="T0" fmla="+- 0 2416 2331"/>
                                <a:gd name="T1" fmla="*/ T0 w 141"/>
                                <a:gd name="T2" fmla="+- 0 1423 1422"/>
                                <a:gd name="T3" fmla="*/ 1423 h 183"/>
                                <a:gd name="T4" fmla="+- 0 2432 2331"/>
                                <a:gd name="T5" fmla="*/ T4 w 141"/>
                                <a:gd name="T6" fmla="+- 0 1424 1422"/>
                                <a:gd name="T7" fmla="*/ 1424 h 183"/>
                                <a:gd name="T8" fmla="+- 0 2445 2331"/>
                                <a:gd name="T9" fmla="*/ T8 w 141"/>
                                <a:gd name="T10" fmla="+- 0 1428 1422"/>
                                <a:gd name="T11" fmla="*/ 1428 h 183"/>
                                <a:gd name="T12" fmla="+- 0 2454 2331"/>
                                <a:gd name="T13" fmla="*/ T12 w 141"/>
                                <a:gd name="T14" fmla="+- 0 1434 1422"/>
                                <a:gd name="T15" fmla="*/ 1434 h 183"/>
                                <a:gd name="T16" fmla="+- 0 2461 2331"/>
                                <a:gd name="T17" fmla="*/ T16 w 141"/>
                                <a:gd name="T18" fmla="+- 0 1443 1422"/>
                                <a:gd name="T19" fmla="*/ 1443 h 183"/>
                                <a:gd name="T20" fmla="+- 0 2468 2331"/>
                                <a:gd name="T21" fmla="*/ T20 w 141"/>
                                <a:gd name="T22" fmla="+- 0 1452 1422"/>
                                <a:gd name="T23" fmla="*/ 1452 h 183"/>
                                <a:gd name="T24" fmla="+- 0 2472 2331"/>
                                <a:gd name="T25" fmla="*/ T24 w 141"/>
                                <a:gd name="T26" fmla="+- 0 1464 1422"/>
                                <a:gd name="T27" fmla="*/ 1464 h 183"/>
                                <a:gd name="T28" fmla="+- 0 2472 2331"/>
                                <a:gd name="T29" fmla="*/ T28 w 141"/>
                                <a:gd name="T30" fmla="+- 0 1490 1422"/>
                                <a:gd name="T31" fmla="*/ 1490 h 183"/>
                                <a:gd name="T32" fmla="+- 0 2470 2331"/>
                                <a:gd name="T33" fmla="*/ T32 w 141"/>
                                <a:gd name="T34" fmla="+- 0 1499 1422"/>
                                <a:gd name="T35" fmla="*/ 1499 h 183"/>
                                <a:gd name="T36" fmla="+- 0 2466 2331"/>
                                <a:gd name="T37" fmla="*/ T36 w 141"/>
                                <a:gd name="T38" fmla="+- 0 1507 1422"/>
                                <a:gd name="T39" fmla="*/ 1507 h 183"/>
                                <a:gd name="T40" fmla="+- 0 2461 2331"/>
                                <a:gd name="T41" fmla="*/ T40 w 141"/>
                                <a:gd name="T42" fmla="+- 0 1515 1422"/>
                                <a:gd name="T43" fmla="*/ 1515 h 183"/>
                                <a:gd name="T44" fmla="+- 0 2456 2331"/>
                                <a:gd name="T45" fmla="*/ T44 w 141"/>
                                <a:gd name="T46" fmla="+- 0 1521 1422"/>
                                <a:gd name="T47" fmla="*/ 1521 h 183"/>
                                <a:gd name="T48" fmla="+- 0 2450 2331"/>
                                <a:gd name="T49" fmla="*/ T48 w 141"/>
                                <a:gd name="T50" fmla="+- 0 1525 1422"/>
                                <a:gd name="T51" fmla="*/ 1525 h 183"/>
                                <a:gd name="T52" fmla="+- 0 2444 2331"/>
                                <a:gd name="T53" fmla="*/ T52 w 141"/>
                                <a:gd name="T54" fmla="+- 0 1529 1422"/>
                                <a:gd name="T55" fmla="*/ 1529 h 183"/>
                                <a:gd name="T56" fmla="+- 0 2437 2331"/>
                                <a:gd name="T57" fmla="*/ T56 w 141"/>
                                <a:gd name="T58" fmla="+- 0 1532 1422"/>
                                <a:gd name="T59" fmla="*/ 1532 h 183"/>
                                <a:gd name="T60" fmla="+- 0 2431 2331"/>
                                <a:gd name="T61" fmla="*/ T60 w 141"/>
                                <a:gd name="T62" fmla="+- 0 1534 1422"/>
                                <a:gd name="T63" fmla="*/ 1534 h 183"/>
                                <a:gd name="T64" fmla="+- 0 2426 2331"/>
                                <a:gd name="T65" fmla="*/ T64 w 141"/>
                                <a:gd name="T66" fmla="+- 0 1497 1422"/>
                                <a:gd name="T67" fmla="*/ 1497 h 183"/>
                                <a:gd name="T68" fmla="+- 0 2429 2331"/>
                                <a:gd name="T69" fmla="*/ T68 w 141"/>
                                <a:gd name="T70" fmla="+- 0 1493 1422"/>
                                <a:gd name="T71" fmla="*/ 1493 h 183"/>
                                <a:gd name="T72" fmla="+- 0 2432 2331"/>
                                <a:gd name="T73" fmla="*/ T72 w 141"/>
                                <a:gd name="T74" fmla="+- 0 1489 1422"/>
                                <a:gd name="T75" fmla="*/ 1489 h 183"/>
                                <a:gd name="T76" fmla="+- 0 2433 2331"/>
                                <a:gd name="T77" fmla="*/ T76 w 141"/>
                                <a:gd name="T78" fmla="+- 0 1484 1422"/>
                                <a:gd name="T79" fmla="*/ 1484 h 183"/>
                                <a:gd name="T80" fmla="+- 0 2433 2331"/>
                                <a:gd name="T81" fmla="*/ T80 w 141"/>
                                <a:gd name="T82" fmla="+- 0 1472 1422"/>
                                <a:gd name="T83" fmla="*/ 1472 h 183"/>
                                <a:gd name="T84" fmla="+- 0 2432 2331"/>
                                <a:gd name="T85" fmla="*/ T84 w 141"/>
                                <a:gd name="T86" fmla="+- 0 1467 1422"/>
                                <a:gd name="T87" fmla="*/ 1467 h 183"/>
                                <a:gd name="T88" fmla="+- 0 2428 2331"/>
                                <a:gd name="T89" fmla="*/ T88 w 141"/>
                                <a:gd name="T90" fmla="+- 0 1463 1422"/>
                                <a:gd name="T91" fmla="*/ 1463 h 183"/>
                                <a:gd name="T92" fmla="+- 0 2424 2331"/>
                                <a:gd name="T93" fmla="*/ T92 w 141"/>
                                <a:gd name="T94" fmla="+- 0 1458 1422"/>
                                <a:gd name="T95" fmla="*/ 1458 h 183"/>
                                <a:gd name="T96" fmla="+- 0 2419 2331"/>
                                <a:gd name="T97" fmla="*/ T96 w 141"/>
                                <a:gd name="T98" fmla="+- 0 1455 1422"/>
                                <a:gd name="T99" fmla="*/ 1455 h 183"/>
                                <a:gd name="T100" fmla="+- 0 2413 2331"/>
                                <a:gd name="T101" fmla="*/ T100 w 141"/>
                                <a:gd name="T102" fmla="+- 0 1454 1422"/>
                                <a:gd name="T103" fmla="*/ 1454 h 183"/>
                                <a:gd name="T104" fmla="+- 0 2408 2331"/>
                                <a:gd name="T105" fmla="*/ T104 w 141"/>
                                <a:gd name="T106" fmla="+- 0 1454 1422"/>
                                <a:gd name="T107" fmla="*/ 1454 h 183"/>
                                <a:gd name="T108" fmla="+- 0 2399 2331"/>
                                <a:gd name="T109" fmla="*/ T108 w 141"/>
                                <a:gd name="T110" fmla="+- 0 1453 1422"/>
                                <a:gd name="T111" fmla="*/ 1453 h 183"/>
                                <a:gd name="T112" fmla="+- 0 2391 2331"/>
                                <a:gd name="T113" fmla="*/ T112 w 141"/>
                                <a:gd name="T114" fmla="+- 0 1422 1422"/>
                                <a:gd name="T115" fmla="*/ 1422 h 183"/>
                                <a:gd name="T116" fmla="+- 0 2416 2331"/>
                                <a:gd name="T117" fmla="*/ T116 w 141"/>
                                <a:gd name="T118" fmla="+- 0 1423 1422"/>
                                <a:gd name="T119" fmla="*/ 142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41" h="183">
                                  <a:moveTo>
                                    <a:pt x="85" y="1"/>
                                  </a:moveTo>
                                  <a:lnTo>
                                    <a:pt x="101" y="2"/>
                                  </a:lnTo>
                                  <a:lnTo>
                                    <a:pt x="114" y="6"/>
                                  </a:lnTo>
                                  <a:lnTo>
                                    <a:pt x="123" y="12"/>
                                  </a:lnTo>
                                  <a:lnTo>
                                    <a:pt x="130" y="21"/>
                                  </a:lnTo>
                                  <a:lnTo>
                                    <a:pt x="137" y="30"/>
                                  </a:lnTo>
                                  <a:lnTo>
                                    <a:pt x="141" y="42"/>
                                  </a:lnTo>
                                  <a:lnTo>
                                    <a:pt x="141" y="68"/>
                                  </a:lnTo>
                                  <a:lnTo>
                                    <a:pt x="139" y="77"/>
                                  </a:lnTo>
                                  <a:lnTo>
                                    <a:pt x="135" y="85"/>
                                  </a:lnTo>
                                  <a:lnTo>
                                    <a:pt x="130" y="93"/>
                                  </a:lnTo>
                                  <a:lnTo>
                                    <a:pt x="125" y="99"/>
                                  </a:lnTo>
                                  <a:lnTo>
                                    <a:pt x="119" y="103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06" y="110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8" y="71"/>
                                  </a:lnTo>
                                  <a:lnTo>
                                    <a:pt x="101" y="67"/>
                                  </a:lnTo>
                                  <a:lnTo>
                                    <a:pt x="102" y="62"/>
                                  </a:lnTo>
                                  <a:lnTo>
                                    <a:pt x="102" y="50"/>
                                  </a:lnTo>
                                  <a:lnTo>
                                    <a:pt x="101" y="45"/>
                                  </a:lnTo>
                                  <a:lnTo>
                                    <a:pt x="97" y="41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88" y="33"/>
                                  </a:lnTo>
                                  <a:lnTo>
                                    <a:pt x="82" y="32"/>
                                  </a:lnTo>
                                  <a:lnTo>
                                    <a:pt x="77" y="32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5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371"/>
                          <wps:cNvSpPr>
                            <a:spLocks/>
                          </wps:cNvSpPr>
                          <wps:spPr bwMode="auto">
                            <a:xfrm>
                              <a:off x="2331" y="1422"/>
                              <a:ext cx="141" cy="183"/>
                            </a:xfrm>
                            <a:custGeom>
                              <a:avLst/>
                              <a:gdLst>
                                <a:gd name="T0" fmla="+- 0 2331 2331"/>
                                <a:gd name="T1" fmla="*/ T0 w 141"/>
                                <a:gd name="T2" fmla="+- 0 1606 1422"/>
                                <a:gd name="T3" fmla="*/ 1606 h 183"/>
                                <a:gd name="T4" fmla="+- 0 2331 2331"/>
                                <a:gd name="T5" fmla="*/ T4 w 141"/>
                                <a:gd name="T6" fmla="+- 0 1422 1422"/>
                                <a:gd name="T7" fmla="*/ 1422 h 183"/>
                                <a:gd name="T8" fmla="+- 0 2391 2331"/>
                                <a:gd name="T9" fmla="*/ T8 w 141"/>
                                <a:gd name="T10" fmla="+- 0 1422 1422"/>
                                <a:gd name="T11" fmla="*/ 1422 h 183"/>
                                <a:gd name="T12" fmla="+- 0 2399 2331"/>
                                <a:gd name="T13" fmla="*/ T12 w 141"/>
                                <a:gd name="T14" fmla="+- 0 1453 1422"/>
                                <a:gd name="T15" fmla="*/ 1453 h 183"/>
                                <a:gd name="T16" fmla="+- 0 2368 2331"/>
                                <a:gd name="T17" fmla="*/ T16 w 141"/>
                                <a:gd name="T18" fmla="+- 0 1453 1422"/>
                                <a:gd name="T19" fmla="*/ 1453 h 183"/>
                                <a:gd name="T20" fmla="+- 0 2368 2331"/>
                                <a:gd name="T21" fmla="*/ T20 w 141"/>
                                <a:gd name="T22" fmla="+- 0 1505 1422"/>
                                <a:gd name="T23" fmla="*/ 1505 h 183"/>
                                <a:gd name="T24" fmla="+- 0 2403 2331"/>
                                <a:gd name="T25" fmla="*/ T24 w 141"/>
                                <a:gd name="T26" fmla="+- 0 1505 1422"/>
                                <a:gd name="T27" fmla="*/ 1505 h 183"/>
                                <a:gd name="T28" fmla="+- 0 2413 2331"/>
                                <a:gd name="T29" fmla="*/ T28 w 141"/>
                                <a:gd name="T30" fmla="+- 0 1504 1422"/>
                                <a:gd name="T31" fmla="*/ 1504 h 183"/>
                                <a:gd name="T32" fmla="+- 0 2418 2331"/>
                                <a:gd name="T33" fmla="*/ T32 w 141"/>
                                <a:gd name="T34" fmla="+- 0 1502 1422"/>
                                <a:gd name="T35" fmla="*/ 1502 h 183"/>
                                <a:gd name="T36" fmla="+- 0 2423 2331"/>
                                <a:gd name="T37" fmla="*/ T36 w 141"/>
                                <a:gd name="T38" fmla="+- 0 1500 1422"/>
                                <a:gd name="T39" fmla="*/ 1500 h 183"/>
                                <a:gd name="T40" fmla="+- 0 2426 2331"/>
                                <a:gd name="T41" fmla="*/ T40 w 141"/>
                                <a:gd name="T42" fmla="+- 0 1497 1422"/>
                                <a:gd name="T43" fmla="*/ 1497 h 183"/>
                                <a:gd name="T44" fmla="+- 0 2431 2331"/>
                                <a:gd name="T45" fmla="*/ T44 w 141"/>
                                <a:gd name="T46" fmla="+- 0 1534 1422"/>
                                <a:gd name="T47" fmla="*/ 1534 h 183"/>
                                <a:gd name="T48" fmla="+- 0 2422 2331"/>
                                <a:gd name="T49" fmla="*/ T48 w 141"/>
                                <a:gd name="T50" fmla="+- 0 1535 1422"/>
                                <a:gd name="T51" fmla="*/ 1535 h 183"/>
                                <a:gd name="T52" fmla="+- 0 2409 2331"/>
                                <a:gd name="T53" fmla="*/ T52 w 141"/>
                                <a:gd name="T54" fmla="+- 0 1536 1422"/>
                                <a:gd name="T55" fmla="*/ 1536 h 183"/>
                                <a:gd name="T56" fmla="+- 0 2368 2331"/>
                                <a:gd name="T57" fmla="*/ T56 w 141"/>
                                <a:gd name="T58" fmla="+- 0 1536 1422"/>
                                <a:gd name="T59" fmla="*/ 1536 h 183"/>
                                <a:gd name="T60" fmla="+- 0 2368 2331"/>
                                <a:gd name="T61" fmla="*/ T60 w 141"/>
                                <a:gd name="T62" fmla="+- 0 1606 1422"/>
                                <a:gd name="T63" fmla="*/ 1606 h 183"/>
                                <a:gd name="T64" fmla="+- 0 2331 2331"/>
                                <a:gd name="T65" fmla="*/ T64 w 141"/>
                                <a:gd name="T66" fmla="+- 0 1606 1422"/>
                                <a:gd name="T67" fmla="*/ 1606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41" h="183">
                                  <a:moveTo>
                                    <a:pt x="0" y="18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83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82" y="82"/>
                                  </a:lnTo>
                                  <a:lnTo>
                                    <a:pt x="87" y="80"/>
                                  </a:lnTo>
                                  <a:lnTo>
                                    <a:pt x="92" y="78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91" y="113"/>
                                  </a:lnTo>
                                  <a:lnTo>
                                    <a:pt x="78" y="114"/>
                                  </a:lnTo>
                                  <a:lnTo>
                                    <a:pt x="37" y="114"/>
                                  </a:lnTo>
                                  <a:lnTo>
                                    <a:pt x="37" y="184"/>
                                  </a:lnTo>
                                  <a:lnTo>
                                    <a:pt x="0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9" name="Group 368"/>
                          <wpg:cNvGrpSpPr>
                            <a:grpSpLocks/>
                          </wpg:cNvGrpSpPr>
                          <wpg:grpSpPr bwMode="auto">
                            <a:xfrm>
                              <a:off x="2493" y="1470"/>
                              <a:ext cx="73" cy="139"/>
                              <a:chOff x="2493" y="1470"/>
                              <a:chExt cx="73" cy="139"/>
                            </a:xfrm>
                          </wpg:grpSpPr>
                          <wps:wsp>
                            <wps:cNvPr id="400" name="Freeform 370"/>
                            <wps:cNvSpPr>
                              <a:spLocks/>
                            </wps:cNvSpPr>
                            <wps:spPr bwMode="auto">
                              <a:xfrm>
                                <a:off x="2493" y="1470"/>
                                <a:ext cx="73" cy="139"/>
                              </a:xfrm>
                              <a:custGeom>
                                <a:avLst/>
                                <a:gdLst>
                                  <a:gd name="T0" fmla="+- 0 2537 2493"/>
                                  <a:gd name="T1" fmla="*/ T0 w 73"/>
                                  <a:gd name="T2" fmla="+- 0 1582 1470"/>
                                  <a:gd name="T3" fmla="*/ 1582 h 139"/>
                                  <a:gd name="T4" fmla="+- 0 2542 2493"/>
                                  <a:gd name="T5" fmla="*/ T4 w 73"/>
                                  <a:gd name="T6" fmla="+- 0 1584 1470"/>
                                  <a:gd name="T7" fmla="*/ 1584 h 139"/>
                                  <a:gd name="T8" fmla="+- 0 2554 2493"/>
                                  <a:gd name="T9" fmla="*/ T8 w 73"/>
                                  <a:gd name="T10" fmla="+- 0 1584 1470"/>
                                  <a:gd name="T11" fmla="*/ 1584 h 139"/>
                                  <a:gd name="T12" fmla="+- 0 2560 2493"/>
                                  <a:gd name="T13" fmla="*/ T12 w 73"/>
                                  <a:gd name="T14" fmla="+- 0 1582 1470"/>
                                  <a:gd name="T15" fmla="*/ 1582 h 139"/>
                                  <a:gd name="T16" fmla="+- 0 2565 2493"/>
                                  <a:gd name="T17" fmla="*/ T16 w 73"/>
                                  <a:gd name="T18" fmla="+- 0 1601 1470"/>
                                  <a:gd name="T19" fmla="*/ 1601 h 139"/>
                                  <a:gd name="T20" fmla="+- 0 2559 2493"/>
                                  <a:gd name="T21" fmla="*/ T20 w 73"/>
                                  <a:gd name="T22" fmla="+- 0 1604 1470"/>
                                  <a:gd name="T23" fmla="*/ 1604 h 139"/>
                                  <a:gd name="T24" fmla="+- 0 2552 2493"/>
                                  <a:gd name="T25" fmla="*/ T24 w 73"/>
                                  <a:gd name="T26" fmla="+- 0 1607 1470"/>
                                  <a:gd name="T27" fmla="*/ 1607 h 139"/>
                                  <a:gd name="T28" fmla="+- 0 2544 2493"/>
                                  <a:gd name="T29" fmla="*/ T28 w 73"/>
                                  <a:gd name="T30" fmla="+- 0 1609 1470"/>
                                  <a:gd name="T31" fmla="*/ 1609 h 139"/>
                                  <a:gd name="T32" fmla="+- 0 2537 2493"/>
                                  <a:gd name="T33" fmla="*/ T32 w 73"/>
                                  <a:gd name="T34" fmla="+- 0 1582 1470"/>
                                  <a:gd name="T35" fmla="*/ 1582 h 13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73" h="139">
                                    <a:moveTo>
                                      <a:pt x="44" y="112"/>
                                    </a:moveTo>
                                    <a:lnTo>
                                      <a:pt x="49" y="114"/>
                                    </a:lnTo>
                                    <a:lnTo>
                                      <a:pt x="61" y="114"/>
                                    </a:lnTo>
                                    <a:lnTo>
                                      <a:pt x="67" y="112"/>
                                    </a:lnTo>
                                    <a:lnTo>
                                      <a:pt x="72" y="131"/>
                                    </a:lnTo>
                                    <a:lnTo>
                                      <a:pt x="66" y="134"/>
                                    </a:lnTo>
                                    <a:lnTo>
                                      <a:pt x="59" y="137"/>
                                    </a:lnTo>
                                    <a:lnTo>
                                      <a:pt x="51" y="139"/>
                                    </a:lnTo>
                                    <a:lnTo>
                                      <a:pt x="44" y="1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1" name="Freeform 369"/>
                            <wps:cNvSpPr>
                              <a:spLocks/>
                            </wps:cNvSpPr>
                            <wps:spPr bwMode="auto">
                              <a:xfrm>
                                <a:off x="2493" y="1470"/>
                                <a:ext cx="73" cy="139"/>
                              </a:xfrm>
                              <a:custGeom>
                                <a:avLst/>
                                <a:gdLst>
                                  <a:gd name="T0" fmla="+- 0 2605 2493"/>
                                  <a:gd name="T1" fmla="*/ T0 w 73"/>
                                  <a:gd name="T2" fmla="+- 0 1489 1470"/>
                                  <a:gd name="T3" fmla="*/ 1489 h 139"/>
                                  <a:gd name="T4" fmla="+- 0 2610 2493"/>
                                  <a:gd name="T5" fmla="*/ T4 w 73"/>
                                  <a:gd name="T6" fmla="+- 0 1506 1470"/>
                                  <a:gd name="T7" fmla="*/ 1506 h 139"/>
                                  <a:gd name="T8" fmla="+- 0 2609 2493"/>
                                  <a:gd name="T9" fmla="*/ T8 w 73"/>
                                  <a:gd name="T10" fmla="+- 0 1562 1470"/>
                                  <a:gd name="T11" fmla="*/ 1562 h 139"/>
                                  <a:gd name="T12" fmla="+- 0 2610 2493"/>
                                  <a:gd name="T13" fmla="*/ T12 w 73"/>
                                  <a:gd name="T14" fmla="+- 0 1582 1470"/>
                                  <a:gd name="T15" fmla="*/ 1582 h 139"/>
                                  <a:gd name="T16" fmla="+- 0 2612 2493"/>
                                  <a:gd name="T17" fmla="*/ T16 w 73"/>
                                  <a:gd name="T18" fmla="+- 0 1593 1470"/>
                                  <a:gd name="T19" fmla="*/ 1593 h 139"/>
                                  <a:gd name="T20" fmla="+- 0 2617 2493"/>
                                  <a:gd name="T21" fmla="*/ T20 w 73"/>
                                  <a:gd name="T22" fmla="+- 0 1606 1470"/>
                                  <a:gd name="T23" fmla="*/ 1606 h 139"/>
                                  <a:gd name="T24" fmla="+- 0 2582 2493"/>
                                  <a:gd name="T25" fmla="*/ T24 w 73"/>
                                  <a:gd name="T26" fmla="+- 0 1603 1470"/>
                                  <a:gd name="T27" fmla="*/ 1603 h 139"/>
                                  <a:gd name="T28" fmla="+- 0 2579 2493"/>
                                  <a:gd name="T29" fmla="*/ T28 w 73"/>
                                  <a:gd name="T30" fmla="+- 0 1595 1470"/>
                                  <a:gd name="T31" fmla="*/ 1595 h 139"/>
                                  <a:gd name="T32" fmla="+- 0 2578 2493"/>
                                  <a:gd name="T33" fmla="*/ T32 w 73"/>
                                  <a:gd name="T34" fmla="+- 0 1591 1470"/>
                                  <a:gd name="T35" fmla="*/ 1591 h 139"/>
                                  <a:gd name="T36" fmla="+- 0 2565 2493"/>
                                  <a:gd name="T37" fmla="*/ T36 w 73"/>
                                  <a:gd name="T38" fmla="+- 0 1601 1470"/>
                                  <a:gd name="T39" fmla="*/ 1601 h 139"/>
                                  <a:gd name="T40" fmla="+- 0 2565 2493"/>
                                  <a:gd name="T41" fmla="*/ T40 w 73"/>
                                  <a:gd name="T42" fmla="+- 0 1578 1470"/>
                                  <a:gd name="T43" fmla="*/ 1578 h 139"/>
                                  <a:gd name="T44" fmla="+- 0 2572 2493"/>
                                  <a:gd name="T45" fmla="*/ T44 w 73"/>
                                  <a:gd name="T46" fmla="+- 0 1570 1470"/>
                                  <a:gd name="T47" fmla="*/ 1570 h 139"/>
                                  <a:gd name="T48" fmla="+- 0 2575 2493"/>
                                  <a:gd name="T49" fmla="*/ T48 w 73"/>
                                  <a:gd name="T50" fmla="+- 0 1563 1470"/>
                                  <a:gd name="T51" fmla="*/ 1563 h 139"/>
                                  <a:gd name="T52" fmla="+- 0 2575 2493"/>
                                  <a:gd name="T53" fmla="*/ T52 w 73"/>
                                  <a:gd name="T54" fmla="+- 0 1542 1470"/>
                                  <a:gd name="T55" fmla="*/ 1542 h 139"/>
                                  <a:gd name="T56" fmla="+- 0 2563 2493"/>
                                  <a:gd name="T57" fmla="*/ T56 w 73"/>
                                  <a:gd name="T58" fmla="+- 0 1545 1470"/>
                                  <a:gd name="T59" fmla="*/ 1545 h 139"/>
                                  <a:gd name="T60" fmla="+- 0 2544 2493"/>
                                  <a:gd name="T61" fmla="*/ T60 w 73"/>
                                  <a:gd name="T62" fmla="+- 0 1549 1470"/>
                                  <a:gd name="T63" fmla="*/ 1549 h 139"/>
                                  <a:gd name="T64" fmla="+- 0 2535 2493"/>
                                  <a:gd name="T65" fmla="*/ T64 w 73"/>
                                  <a:gd name="T66" fmla="+- 0 1553 1470"/>
                                  <a:gd name="T67" fmla="*/ 1553 h 139"/>
                                  <a:gd name="T68" fmla="+- 0 2528 2493"/>
                                  <a:gd name="T69" fmla="*/ T68 w 73"/>
                                  <a:gd name="T70" fmla="+- 0 1561 1470"/>
                                  <a:gd name="T71" fmla="*/ 1561 h 139"/>
                                  <a:gd name="T72" fmla="+- 0 2530 2493"/>
                                  <a:gd name="T73" fmla="*/ T72 w 73"/>
                                  <a:gd name="T74" fmla="+- 0 1575 1470"/>
                                  <a:gd name="T75" fmla="*/ 1575 h 139"/>
                                  <a:gd name="T76" fmla="+- 0 2537 2493"/>
                                  <a:gd name="T77" fmla="*/ T76 w 73"/>
                                  <a:gd name="T78" fmla="+- 0 1582 1470"/>
                                  <a:gd name="T79" fmla="*/ 1582 h 139"/>
                                  <a:gd name="T80" fmla="+- 0 2523 2493"/>
                                  <a:gd name="T81" fmla="*/ T80 w 73"/>
                                  <a:gd name="T82" fmla="+- 0 1609 1470"/>
                                  <a:gd name="T83" fmla="*/ 1609 h 139"/>
                                  <a:gd name="T84" fmla="+- 0 2504 2493"/>
                                  <a:gd name="T85" fmla="*/ T84 w 73"/>
                                  <a:gd name="T86" fmla="+- 0 1597 1470"/>
                                  <a:gd name="T87" fmla="*/ 1597 h 139"/>
                                  <a:gd name="T88" fmla="+- 0 2493 2493"/>
                                  <a:gd name="T89" fmla="*/ T88 w 73"/>
                                  <a:gd name="T90" fmla="+- 0 1581 1470"/>
                                  <a:gd name="T91" fmla="*/ 1581 h 139"/>
                                  <a:gd name="T92" fmla="+- 0 2494 2493"/>
                                  <a:gd name="T93" fmla="*/ T92 w 73"/>
                                  <a:gd name="T94" fmla="+- 0 1555 1470"/>
                                  <a:gd name="T95" fmla="*/ 1555 h 139"/>
                                  <a:gd name="T96" fmla="+- 0 2501 2493"/>
                                  <a:gd name="T97" fmla="*/ T96 w 73"/>
                                  <a:gd name="T98" fmla="+- 0 1543 1470"/>
                                  <a:gd name="T99" fmla="*/ 1543 h 139"/>
                                  <a:gd name="T100" fmla="+- 0 2513 2493"/>
                                  <a:gd name="T101" fmla="*/ T100 w 73"/>
                                  <a:gd name="T102" fmla="+- 0 1536 1470"/>
                                  <a:gd name="T103" fmla="*/ 1536 h 139"/>
                                  <a:gd name="T104" fmla="+- 0 2529 2493"/>
                                  <a:gd name="T105" fmla="*/ T104 w 73"/>
                                  <a:gd name="T106" fmla="+- 0 1530 1470"/>
                                  <a:gd name="T107" fmla="*/ 1530 h 139"/>
                                  <a:gd name="T108" fmla="+- 0 2557 2493"/>
                                  <a:gd name="T109" fmla="*/ T108 w 73"/>
                                  <a:gd name="T110" fmla="+- 0 1524 1470"/>
                                  <a:gd name="T111" fmla="*/ 1524 h 139"/>
                                  <a:gd name="T112" fmla="+- 0 2575 2493"/>
                                  <a:gd name="T113" fmla="*/ T112 w 73"/>
                                  <a:gd name="T114" fmla="+- 0 1519 1470"/>
                                  <a:gd name="T115" fmla="*/ 1519 h 139"/>
                                  <a:gd name="T116" fmla="+- 0 2573 2493"/>
                                  <a:gd name="T117" fmla="*/ T116 w 73"/>
                                  <a:gd name="T118" fmla="+- 0 1504 1470"/>
                                  <a:gd name="T119" fmla="*/ 1504 h 139"/>
                                  <a:gd name="T120" fmla="+- 0 2567 2493"/>
                                  <a:gd name="T121" fmla="*/ T120 w 73"/>
                                  <a:gd name="T122" fmla="+- 0 1498 1470"/>
                                  <a:gd name="T123" fmla="*/ 1498 h 139"/>
                                  <a:gd name="T124" fmla="+- 0 2545 2493"/>
                                  <a:gd name="T125" fmla="*/ T124 w 73"/>
                                  <a:gd name="T126" fmla="+- 0 1497 1470"/>
                                  <a:gd name="T127" fmla="*/ 1497 h 139"/>
                                  <a:gd name="T128" fmla="+- 0 2537 2493"/>
                                  <a:gd name="T129" fmla="*/ T128 w 73"/>
                                  <a:gd name="T130" fmla="+- 0 1500 1470"/>
                                  <a:gd name="T131" fmla="*/ 1500 h 139"/>
                                  <a:gd name="T132" fmla="+- 0 2530 2493"/>
                                  <a:gd name="T133" fmla="*/ T132 w 73"/>
                                  <a:gd name="T134" fmla="+- 0 1507 1470"/>
                                  <a:gd name="T135" fmla="*/ 1507 h 139"/>
                                  <a:gd name="T136" fmla="+- 0 2496 2493"/>
                                  <a:gd name="T137" fmla="*/ T136 w 73"/>
                                  <a:gd name="T138" fmla="+- 0 1507 1470"/>
                                  <a:gd name="T139" fmla="*/ 1507 h 139"/>
                                  <a:gd name="T140" fmla="+- 0 2506 2493"/>
                                  <a:gd name="T141" fmla="*/ T140 w 73"/>
                                  <a:gd name="T142" fmla="+- 0 1485 1470"/>
                                  <a:gd name="T143" fmla="*/ 1485 h 139"/>
                                  <a:gd name="T144" fmla="+- 0 2531 2493"/>
                                  <a:gd name="T145" fmla="*/ T144 w 73"/>
                                  <a:gd name="T146" fmla="+- 0 1472 1470"/>
                                  <a:gd name="T147" fmla="*/ 1472 h 139"/>
                                  <a:gd name="T148" fmla="+- 0 2569 2493"/>
                                  <a:gd name="T149" fmla="*/ T148 w 73"/>
                                  <a:gd name="T150" fmla="+- 0 1470 1470"/>
                                  <a:gd name="T151" fmla="*/ 1470 h 139"/>
                                  <a:gd name="T152" fmla="+- 0 2589 2493"/>
                                  <a:gd name="T153" fmla="*/ T152 w 73"/>
                                  <a:gd name="T154" fmla="+- 0 1475 1470"/>
                                  <a:gd name="T155" fmla="*/ 1475 h 139"/>
                                  <a:gd name="T156" fmla="+- 0 2602 2493"/>
                                  <a:gd name="T157" fmla="*/ T156 w 73"/>
                                  <a:gd name="T158" fmla="+- 0 1484 1470"/>
                                  <a:gd name="T159" fmla="*/ 1484 h 13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</a:cxnLst>
                                <a:rect l="0" t="0" r="r" b="b"/>
                                <a:pathLst>
                                  <a:path w="73" h="139">
                                    <a:moveTo>
                                      <a:pt x="109" y="14"/>
                                    </a:moveTo>
                                    <a:lnTo>
                                      <a:pt x="112" y="19"/>
                                    </a:lnTo>
                                    <a:lnTo>
                                      <a:pt x="115" y="25"/>
                                    </a:lnTo>
                                    <a:lnTo>
                                      <a:pt x="117" y="36"/>
                                    </a:lnTo>
                                    <a:lnTo>
                                      <a:pt x="117" y="51"/>
                                    </a:lnTo>
                                    <a:lnTo>
                                      <a:pt x="116" y="92"/>
                                    </a:lnTo>
                                    <a:lnTo>
                                      <a:pt x="116" y="104"/>
                                    </a:lnTo>
                                    <a:lnTo>
                                      <a:pt x="117" y="112"/>
                                    </a:lnTo>
                                    <a:lnTo>
                                      <a:pt x="118" y="118"/>
                                    </a:lnTo>
                                    <a:lnTo>
                                      <a:pt x="119" y="123"/>
                                    </a:lnTo>
                                    <a:lnTo>
                                      <a:pt x="121" y="129"/>
                                    </a:lnTo>
                                    <a:lnTo>
                                      <a:pt x="124" y="136"/>
                                    </a:lnTo>
                                    <a:lnTo>
                                      <a:pt x="90" y="136"/>
                                    </a:lnTo>
                                    <a:lnTo>
                                      <a:pt x="89" y="133"/>
                                    </a:lnTo>
                                    <a:lnTo>
                                      <a:pt x="87" y="130"/>
                                    </a:lnTo>
                                    <a:lnTo>
                                      <a:pt x="86" y="125"/>
                                    </a:lnTo>
                                    <a:lnTo>
                                      <a:pt x="85" y="122"/>
                                    </a:lnTo>
                                    <a:lnTo>
                                      <a:pt x="85" y="121"/>
                                    </a:lnTo>
                                    <a:lnTo>
                                      <a:pt x="79" y="127"/>
                                    </a:lnTo>
                                    <a:lnTo>
                                      <a:pt x="72" y="131"/>
                                    </a:lnTo>
                                    <a:lnTo>
                                      <a:pt x="67" y="112"/>
                                    </a:lnTo>
                                    <a:lnTo>
                                      <a:pt x="72" y="108"/>
                                    </a:lnTo>
                                    <a:lnTo>
                                      <a:pt x="77" y="104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81" y="96"/>
                                    </a:lnTo>
                                    <a:lnTo>
                                      <a:pt x="82" y="93"/>
                                    </a:lnTo>
                                    <a:lnTo>
                                      <a:pt x="82" y="87"/>
                                    </a:lnTo>
                                    <a:lnTo>
                                      <a:pt x="82" y="72"/>
                                    </a:lnTo>
                                    <a:lnTo>
                                      <a:pt x="78" y="73"/>
                                    </a:lnTo>
                                    <a:lnTo>
                                      <a:pt x="70" y="75"/>
                                    </a:lnTo>
                                    <a:lnTo>
                                      <a:pt x="61" y="77"/>
                                    </a:lnTo>
                                    <a:lnTo>
                                      <a:pt x="51" y="79"/>
                                    </a:lnTo>
                                    <a:lnTo>
                                      <a:pt x="45" y="81"/>
                                    </a:lnTo>
                                    <a:lnTo>
                                      <a:pt x="42" y="83"/>
                                    </a:lnTo>
                                    <a:lnTo>
                                      <a:pt x="37" y="86"/>
                                    </a:lnTo>
                                    <a:lnTo>
                                      <a:pt x="35" y="91"/>
                                    </a:lnTo>
                                    <a:lnTo>
                                      <a:pt x="35" y="101"/>
                                    </a:lnTo>
                                    <a:lnTo>
                                      <a:pt x="37" y="105"/>
                                    </a:lnTo>
                                    <a:lnTo>
                                      <a:pt x="40" y="108"/>
                                    </a:lnTo>
                                    <a:lnTo>
                                      <a:pt x="44" y="112"/>
                                    </a:lnTo>
                                    <a:lnTo>
                                      <a:pt x="51" y="139"/>
                                    </a:lnTo>
                                    <a:lnTo>
                                      <a:pt x="30" y="139"/>
                                    </a:lnTo>
                                    <a:lnTo>
                                      <a:pt x="19" y="135"/>
                                    </a:lnTo>
                                    <a:lnTo>
                                      <a:pt x="11" y="127"/>
                                    </a:lnTo>
                                    <a:lnTo>
                                      <a:pt x="3" y="120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0" y="92"/>
                                    </a:lnTo>
                                    <a:lnTo>
                                      <a:pt x="1" y="85"/>
                                    </a:lnTo>
                                    <a:lnTo>
                                      <a:pt x="5" y="79"/>
                                    </a:lnTo>
                                    <a:lnTo>
                                      <a:pt x="8" y="73"/>
                                    </a:lnTo>
                                    <a:lnTo>
                                      <a:pt x="14" y="69"/>
                                    </a:lnTo>
                                    <a:lnTo>
                                      <a:pt x="20" y="66"/>
                                    </a:lnTo>
                                    <a:lnTo>
                                      <a:pt x="26" y="63"/>
                                    </a:lnTo>
                                    <a:lnTo>
                                      <a:pt x="36" y="60"/>
                                    </a:lnTo>
                                    <a:lnTo>
                                      <a:pt x="48" y="57"/>
                                    </a:lnTo>
                                    <a:lnTo>
                                      <a:pt x="64" y="54"/>
                                    </a:lnTo>
                                    <a:lnTo>
                                      <a:pt x="76" y="52"/>
                                    </a:lnTo>
                                    <a:lnTo>
                                      <a:pt x="82" y="49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80" y="34"/>
                                    </a:lnTo>
                                    <a:lnTo>
                                      <a:pt x="77" y="31"/>
                                    </a:lnTo>
                                    <a:lnTo>
                                      <a:pt x="74" y="28"/>
                                    </a:lnTo>
                                    <a:lnTo>
                                      <a:pt x="67" y="27"/>
                                    </a:lnTo>
                                    <a:lnTo>
                                      <a:pt x="52" y="27"/>
                                    </a:lnTo>
                                    <a:lnTo>
                                      <a:pt x="47" y="28"/>
                                    </a:lnTo>
                                    <a:lnTo>
                                      <a:pt x="44" y="30"/>
                                    </a:lnTo>
                                    <a:lnTo>
                                      <a:pt x="40" y="33"/>
                                    </a:lnTo>
                                    <a:lnTo>
                                      <a:pt x="37" y="37"/>
                                    </a:lnTo>
                                    <a:lnTo>
                                      <a:pt x="35" y="43"/>
                                    </a:lnTo>
                                    <a:lnTo>
                                      <a:pt x="3" y="37"/>
                                    </a:lnTo>
                                    <a:lnTo>
                                      <a:pt x="7" y="25"/>
                                    </a:lnTo>
                                    <a:lnTo>
                                      <a:pt x="13" y="15"/>
                                    </a:lnTo>
                                    <a:lnTo>
                                      <a:pt x="22" y="9"/>
                                    </a:lnTo>
                                    <a:lnTo>
                                      <a:pt x="38" y="2"/>
                                    </a:lnTo>
                                    <a:lnTo>
                                      <a:pt x="61" y="0"/>
                                    </a:lnTo>
                                    <a:lnTo>
                                      <a:pt x="76" y="0"/>
                                    </a:lnTo>
                                    <a:lnTo>
                                      <a:pt x="88" y="2"/>
                                    </a:lnTo>
                                    <a:lnTo>
                                      <a:pt x="96" y="5"/>
                                    </a:lnTo>
                                    <a:lnTo>
                                      <a:pt x="103" y="9"/>
                                    </a:lnTo>
                                    <a:lnTo>
                                      <a:pt x="109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6" style="position:absolute;margin-left:116.55pt;margin-top:71.1pt;width:11.7pt;height:9.3pt;z-index:-251684864;mso-position-horizontal-relative:page" coordorigin="2331,1422" coordsize="23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">
                <v:group id="Group 367" o:spid="_x0000_s1027" style="position:absolute;left:2331;top:1422;width:141;height:183" coordorigin="2331,1422" coordsize="141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<v:shape id="Freeform 372" o:spid="_x0000_s1028" style="position:absolute;left:2331;top:1422;width:141;height:183;visibility:visible;mso-wrap-style:square;v-text-anchor:top" coordsize="14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Uqo8YA&#10;AADcAAAADwAAAGRycy9kb3ducmV2LnhtbESP3WrCQBSE7wu+w3KE3tWNP2hNXcW2CGILtWnp9SF7&#10;mkSzZ0N2Y+Lbu4Lg5TAz3zCLVWdKcaLaFZYVDAcRCOLU6oIzBb8/m6dnEM4jaywtk4IzOVgtew8L&#10;jLVt+ZtOic9EgLCLUUHufRVL6dKcDLqBrYiD929rgz7IOpO6xjbATSlHUTSVBgsOCzlW9JZTekwa&#10;Eyj73fzj6zieNMnn67Rt+P1v3x2Ueux36xcQnjp/D9/aW61gPJ/B9Uw4AnJ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Uqo8YAAADcAAAADwAAAAAAAAAAAAAAAACYAgAAZHJz&#10;L2Rvd25yZXYueG1sUEsFBgAAAAAEAAQA9QAAAIsDAAAAAA==&#10;" path="m85,1r16,1l114,6r9,6l130,21r7,9l141,42r,26l139,77r-4,8l130,93r-5,6l119,103r-6,4l106,110r-6,2l95,75r3,-4l101,67r1,-5l102,50r-1,-5l97,41,93,36,88,33,82,32r-5,l68,31,60,,85,1xe" fillcolor="black" stroked="f">
                    <v:path arrowok="t" o:connecttype="custom" o:connectlocs="85,1423;101,1424;114,1428;123,1434;130,1443;137,1452;141,1464;141,1490;139,1499;135,1507;130,1515;125,1521;119,1525;113,1529;106,1532;100,1534;95,1497;98,1493;101,1489;102,1484;102,1472;101,1467;97,1463;93,1458;88,1455;82,1454;77,1454;68,1453;60,1422;85,1423" o:connectangles="0,0,0,0,0,0,0,0,0,0,0,0,0,0,0,0,0,0,0,0,0,0,0,0,0,0,0,0,0,0"/>
                  </v:shape>
                  <v:shape id="Freeform 371" o:spid="_x0000_s1029" style="position:absolute;left:2331;top:1422;width:141;height:183;visibility:visible;mso-wrap-style:square;v-text-anchor:top" coordsize="14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q+0cYA&#10;AADcAAAADwAAAGRycy9kb3ducmV2LnhtbESPTWvCQBCG74X+h2UK3uqmtYhGV+kHQqmFahTPQ3aa&#10;pGZnQ3Zj0n/vHAo9Du+8z8yzXA+uVhdqQ+XZwMM4AUWce1txYeB42NzPQIWIbLH2TAZ+KcB6dXuz&#10;xNT6nvd0yWKhBMIhRQNljE2qdchLchjGviGW7Nu3DqOMbaFti73AXa0fk2SqHVYsF0ps6LWk/Jx1&#10;Tii7j/n26zx56rLPl2nf8dtpN/wYM7obnhegIg3xf/mv/W4NTObyrciICO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q+0cYAAADcAAAADwAAAAAAAAAAAAAAAACYAgAAZHJz&#10;L2Rvd25yZXYueG1sUEsFBgAAAAAEAAQA9QAAAIsDAAAAAA==&#10;" path="m,184l,,60,r8,31l37,31r,52l72,83,82,82r5,-2l92,78r3,-3l100,112r-9,1l78,114r-41,l37,184,,184xe" fillcolor="black" stroked="f">
                    <v:path arrowok="t" o:connecttype="custom" o:connectlocs="0,1606;0,1422;60,1422;68,1453;37,1453;37,1505;72,1505;82,1504;87,1502;92,1500;95,1497;100,1534;91,1535;78,1536;37,1536;37,1606;0,1606" o:connectangles="0,0,0,0,0,0,0,0,0,0,0,0,0,0,0,0,0"/>
                  </v:shape>
                  <v:group id="Group 368" o:spid="_x0000_s1030" style="position:absolute;left:2493;top:1470;width:73;height:139" coordorigin="2493,1470" coordsize="73,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  <v:shape id="Freeform 370" o:spid="_x0000_s1031" style="position:absolute;left:2493;top:1470;width:73;height:139;visibility:visible;mso-wrap-style:square;v-text-anchor:top" coordsize="73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JUMIA&#10;AADcAAAADwAAAGRycy9kb3ducmV2LnhtbERPy2rCQBTdF/oPwxW6qxMlSolOQilo7aJCtVCXl8xt&#10;Jpi5EzKTR//eWRRcHs57W0y2EQN1vnasYDFPQBCXTtdcKfg+755fQPiArLFxTAr+yEORPz5sMdNu&#10;5C8aTqESMYR9hgpMCG0mpS8NWfRz1xJH7td1FkOEXSV1h2MMt41cJslaWqw5Nhhs6c1QeT31VgH3&#10;67T6kKv3/edBXs58bH6uZqfU02x63YAINIW7+N990ArSJM6PZ+IR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4IlQwgAAANwAAAAPAAAAAAAAAAAAAAAAAJgCAABkcnMvZG93&#10;bnJldi54bWxQSwUGAAAAAAQABAD1AAAAhwMAAAAA&#10;" path="m44,112r5,2l61,114r6,-2l72,131r-6,3l59,137r-8,2l44,112xe" fillcolor="black" stroked="f">
                      <v:path arrowok="t" o:connecttype="custom" o:connectlocs="44,1582;49,1584;61,1584;67,1582;72,1601;66,1604;59,1607;51,1609;44,1582" o:connectangles="0,0,0,0,0,0,0,0,0"/>
                    </v:shape>
                    <v:shape id="Freeform 369" o:spid="_x0000_s1032" style="position:absolute;left:2493;top:1470;width:73;height:139;visibility:visible;mso-wrap-style:square;v-text-anchor:top" coordsize="73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sy8QA&#10;AADcAAAADwAAAGRycy9kb3ducmV2LnhtbESPT4vCMBTE74LfITxhb5oqrkg1igj+2cMK1oX1+Gie&#10;TbF5KU3U7rffCILHYWZ+w8yXra3EnRpfOlYwHCQgiHOnSy4U/Jw2/SkIH5A1Vo5JwR95WC66nTmm&#10;2j34SPcsFCJC2KeowIRQp1L63JBFP3A1cfQurrEYomwKqRt8RLit5ChJJtJiyXHBYE1rQ/k1u1kF&#10;fJuMiy/5udt+7+X5xIfq92o2Sn302tUMRKA2vMOv9l4rGCdDeJ6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sLMvEAAAA3AAAAA8AAAAAAAAAAAAAAAAAmAIAAGRycy9k&#10;b3ducmV2LnhtbFBLBQYAAAAABAAEAPUAAACJAwAAAAA=&#10;" path="m109,14r3,5l115,25r2,11l117,51r-1,41l116,104r1,8l118,118r1,5l121,129r3,7l90,136r-1,-3l87,130r-1,-5l85,122r,-1l79,127r-7,4l67,112r5,-4l77,104r2,-4l81,96r1,-3l82,87r,-15l78,73r-8,2l61,77,51,79r-6,2l42,83r-5,3l35,91r,10l37,105r3,3l44,112r7,27l30,139,19,135r-8,-8l3,120,,111,,92,1,85,5,79,8,73r6,-4l20,66r6,-3l36,60,48,57,64,54,76,52r6,-3l82,39,80,34,77,31,74,28,67,27r-15,l47,28r-3,2l40,33r-3,4l35,43,3,37,7,25,13,15,22,9,38,2,61,,76,,88,2r8,3l103,9r6,5xe" fillcolor="black" stroked="f">
                      <v:path arrowok="t" o:connecttype="custom" o:connectlocs="112,1489;117,1506;116,1562;117,1582;119,1593;124,1606;89,1603;86,1595;85,1591;72,1601;72,1578;79,1570;82,1563;82,1542;70,1545;51,1549;42,1553;35,1561;37,1575;44,1582;30,1609;11,1597;0,1581;1,1555;8,1543;20,1536;36,1530;64,1524;82,1519;80,1504;74,1498;52,1497;44,1500;37,1507;3,1507;13,1485;38,1472;76,1470;96,1475;109,1484" o:connectangles="0,0,0,0,0,0,0,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page">
                  <wp:posOffset>2068195</wp:posOffset>
                </wp:positionH>
                <wp:positionV relativeFrom="paragraph">
                  <wp:posOffset>902970</wp:posOffset>
                </wp:positionV>
                <wp:extent cx="73660" cy="116205"/>
                <wp:effectExtent l="1270" t="7620" r="48895" b="9525"/>
                <wp:wrapNone/>
                <wp:docPr id="392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" cy="116205"/>
                          <a:chOff x="3257" y="1422"/>
                          <a:chExt cx="116" cy="183"/>
                        </a:xfrm>
                      </wpg:grpSpPr>
                      <wps:wsp>
                        <wps:cNvPr id="393" name="Freeform 365"/>
                        <wps:cNvSpPr>
                          <a:spLocks/>
                        </wps:cNvSpPr>
                        <wps:spPr bwMode="auto">
                          <a:xfrm>
                            <a:off x="3257" y="1422"/>
                            <a:ext cx="116" cy="183"/>
                          </a:xfrm>
                          <a:custGeom>
                            <a:avLst/>
                            <a:gdLst>
                              <a:gd name="T0" fmla="+- 0 3348 3257"/>
                              <a:gd name="T1" fmla="*/ T0 w 116"/>
                              <a:gd name="T2" fmla="+- 0 1465 1422"/>
                              <a:gd name="T3" fmla="*/ 1465 h 183"/>
                              <a:gd name="T4" fmla="+- 0 3323 3257"/>
                              <a:gd name="T5" fmla="*/ T4 w 116"/>
                              <a:gd name="T6" fmla="+- 0 1533 1422"/>
                              <a:gd name="T7" fmla="*/ 1533 h 183"/>
                              <a:gd name="T8" fmla="+- 0 3329 3257"/>
                              <a:gd name="T9" fmla="*/ T8 w 116"/>
                              <a:gd name="T10" fmla="+- 0 1422 1422"/>
                              <a:gd name="T11" fmla="*/ 1422 h 183"/>
                              <a:gd name="T12" fmla="+- 0 3368 3257"/>
                              <a:gd name="T13" fmla="*/ T12 w 116"/>
                              <a:gd name="T14" fmla="+- 0 1422 1422"/>
                              <a:gd name="T15" fmla="*/ 1422 h 183"/>
                              <a:gd name="T16" fmla="+- 0 3373 3257"/>
                              <a:gd name="T17" fmla="*/ T16 w 116"/>
                              <a:gd name="T18" fmla="+- 0 1533 1422"/>
                              <a:gd name="T19" fmla="*/ 1533 h 183"/>
                              <a:gd name="T20" fmla="+- 0 3348 3257"/>
                              <a:gd name="T21" fmla="*/ T20 w 116"/>
                              <a:gd name="T22" fmla="+- 0 1465 1422"/>
                              <a:gd name="T23" fmla="*/ 1465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6" h="183">
                                <a:moveTo>
                                  <a:pt x="91" y="43"/>
                                </a:moveTo>
                                <a:lnTo>
                                  <a:pt x="66" y="111"/>
                                </a:lnTo>
                                <a:lnTo>
                                  <a:pt x="72" y="0"/>
                                </a:lnTo>
                                <a:lnTo>
                                  <a:pt x="111" y="0"/>
                                </a:lnTo>
                                <a:lnTo>
                                  <a:pt x="116" y="111"/>
                                </a:lnTo>
                                <a:lnTo>
                                  <a:pt x="91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364"/>
                        <wps:cNvSpPr>
                          <a:spLocks/>
                        </wps:cNvSpPr>
                        <wps:spPr bwMode="auto">
                          <a:xfrm>
                            <a:off x="3257" y="1422"/>
                            <a:ext cx="116" cy="183"/>
                          </a:xfrm>
                          <a:custGeom>
                            <a:avLst/>
                            <a:gdLst>
                              <a:gd name="T0" fmla="+- 0 3368 3257"/>
                              <a:gd name="T1" fmla="*/ T0 w 116"/>
                              <a:gd name="T2" fmla="+- 0 1422 1422"/>
                              <a:gd name="T3" fmla="*/ 1422 h 183"/>
                              <a:gd name="T4" fmla="+- 0 3441 3257"/>
                              <a:gd name="T5" fmla="*/ T4 w 116"/>
                              <a:gd name="T6" fmla="+- 0 1606 1422"/>
                              <a:gd name="T7" fmla="*/ 1606 h 183"/>
                              <a:gd name="T8" fmla="+- 0 3401 3257"/>
                              <a:gd name="T9" fmla="*/ T8 w 116"/>
                              <a:gd name="T10" fmla="+- 0 1606 1422"/>
                              <a:gd name="T11" fmla="*/ 1606 h 183"/>
                              <a:gd name="T12" fmla="+- 0 3385 3257"/>
                              <a:gd name="T13" fmla="*/ T12 w 116"/>
                              <a:gd name="T14" fmla="+- 0 1564 1422"/>
                              <a:gd name="T15" fmla="*/ 1564 h 183"/>
                              <a:gd name="T16" fmla="+- 0 3312 3257"/>
                              <a:gd name="T17" fmla="*/ T16 w 116"/>
                              <a:gd name="T18" fmla="+- 0 1564 1422"/>
                              <a:gd name="T19" fmla="*/ 1564 h 183"/>
                              <a:gd name="T20" fmla="+- 0 3296 3257"/>
                              <a:gd name="T21" fmla="*/ T20 w 116"/>
                              <a:gd name="T22" fmla="+- 0 1606 1422"/>
                              <a:gd name="T23" fmla="*/ 1606 h 183"/>
                              <a:gd name="T24" fmla="+- 0 3257 3257"/>
                              <a:gd name="T25" fmla="*/ T24 w 116"/>
                              <a:gd name="T26" fmla="+- 0 1606 1422"/>
                              <a:gd name="T27" fmla="*/ 1606 h 183"/>
                              <a:gd name="T28" fmla="+- 0 3329 3257"/>
                              <a:gd name="T29" fmla="*/ T28 w 116"/>
                              <a:gd name="T30" fmla="+- 0 1422 1422"/>
                              <a:gd name="T31" fmla="*/ 1422 h 183"/>
                              <a:gd name="T32" fmla="+- 0 3323 3257"/>
                              <a:gd name="T33" fmla="*/ T32 w 116"/>
                              <a:gd name="T34" fmla="+- 0 1533 1422"/>
                              <a:gd name="T35" fmla="*/ 1533 h 183"/>
                              <a:gd name="T36" fmla="+- 0 3373 3257"/>
                              <a:gd name="T37" fmla="*/ T36 w 116"/>
                              <a:gd name="T38" fmla="+- 0 1533 1422"/>
                              <a:gd name="T39" fmla="*/ 1533 h 183"/>
                              <a:gd name="T40" fmla="+- 0 3368 3257"/>
                              <a:gd name="T41" fmla="*/ T40 w 116"/>
                              <a:gd name="T42" fmla="+- 0 1422 1422"/>
                              <a:gd name="T43" fmla="*/ 1422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6" h="183">
                                <a:moveTo>
                                  <a:pt x="111" y="0"/>
                                </a:moveTo>
                                <a:lnTo>
                                  <a:pt x="184" y="184"/>
                                </a:lnTo>
                                <a:lnTo>
                                  <a:pt x="144" y="184"/>
                                </a:lnTo>
                                <a:lnTo>
                                  <a:pt x="128" y="142"/>
                                </a:lnTo>
                                <a:lnTo>
                                  <a:pt x="55" y="142"/>
                                </a:lnTo>
                                <a:lnTo>
                                  <a:pt x="39" y="184"/>
                                </a:lnTo>
                                <a:lnTo>
                                  <a:pt x="0" y="184"/>
                                </a:lnTo>
                                <a:lnTo>
                                  <a:pt x="72" y="0"/>
                                </a:lnTo>
                                <a:lnTo>
                                  <a:pt x="66" y="111"/>
                                </a:lnTo>
                                <a:lnTo>
                                  <a:pt x="116" y="111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3" o:spid="_x0000_s1026" style="position:absolute;margin-left:162.85pt;margin-top:71.1pt;width:5.8pt;height:9.15pt;z-index:-251682816;mso-position-horizontal-relative:page" coordorigin="3257,1422" coordsize="116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">
                <v:shape id="Freeform 365" o:spid="_x0000_s1027" style="position:absolute;left:3257;top:1422;width:116;height:183;visibility:visible;mso-wrap-style:square;v-text-anchor:top" coordsize="116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AzsYA&#10;AADcAAAADwAAAGRycy9kb3ducmV2LnhtbESP3WrCQBSE74W+w3IK3ulGpSWm2UgrCIWKUBV7e5I9&#10;+cHs2ZBdNe3Td4VCL4eZ+YZJV4NpxZV611hWMJtGIIgLqxuuFBwPm0kMwnlkja1lUvBNDlbZwyjF&#10;RNsbf9J17ysRIOwSVFB73yVSuqImg25qO+LglbY36IPsK6l7vAW4aeU8ip6lwYbDQo0drWsqzvuL&#10;URAPbx+nn3a947w0201+cebpa6vU+HF4fQHhafD/4b/2u1awWC7gfiY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AAzsYAAADcAAAADwAAAAAAAAAAAAAAAACYAgAAZHJz&#10;L2Rvd25yZXYueG1sUEsFBgAAAAAEAAQA9QAAAIsDAAAAAA==&#10;" path="m91,43l66,111,72,r39,l116,111,91,43xe" fillcolor="black" stroked="f">
                  <v:path arrowok="t" o:connecttype="custom" o:connectlocs="91,1465;66,1533;72,1422;111,1422;116,1533;91,1465" o:connectangles="0,0,0,0,0,0"/>
                </v:shape>
                <v:shape id="Freeform 364" o:spid="_x0000_s1028" style="position:absolute;left:3257;top:1422;width:116;height:183;visibility:visible;mso-wrap-style:square;v-text-anchor:top" coordsize="116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mYusYA&#10;AADcAAAADwAAAGRycy9kb3ducmV2LnhtbESP3WrCQBSE7wu+w3IE7+rG2opGN2IFodBQqIreHrMn&#10;P5g9G7KrSfv03UKhl8PMfMOs1r2pxZ1aV1lWMBlHIIgzqysuFBwPu8c5COeRNdaWScEXOVgng4cV&#10;xtp2/En3vS9EgLCLUUHpfRNL6bKSDLqxbYiDl9vWoA+yLaRusQtwU8unKJpJgxWHhRIb2paUXfc3&#10;o2Dev76fvuvtB19yk+4uN2dezqlSo2G/WYLw1Pv/8F/7TSuYLp7h90w4AjL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mYusYAAADcAAAADwAAAAAAAAAAAAAAAACYAgAAZHJz&#10;L2Rvd25yZXYueG1sUEsFBgAAAAAEAAQA9QAAAIsDAAAAAA==&#10;" path="m111,r73,184l144,184,128,142r-73,l39,184,,184,72,,66,111r50,l111,xe" fillcolor="black" stroked="f">
                  <v:path arrowok="t" o:connecttype="custom" o:connectlocs="111,1422;184,1606;144,1606;128,1564;55,1564;39,1606;0,1606;72,1422;66,1533;116,1533;111,1422" o:connectangles="0,0,0,0,0,0,0,0,0,0,0"/>
                </v:shape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30"/>
          <w:szCs w:val="30"/>
        </w:rPr>
        <w:t>Item</w:t>
      </w:r>
      <w:r w:rsidR="00B855C0"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 w:rsidR="00B855C0">
        <w:rPr>
          <w:rFonts w:ascii="Arial" w:eastAsia="Arial" w:hAnsi="Arial" w:cs="Arial"/>
          <w:w w:val="99"/>
          <w:sz w:val="30"/>
          <w:szCs w:val="30"/>
        </w:rPr>
        <w:t>1</w:t>
      </w:r>
      <w:r w:rsidR="00B855C0"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" w:line="100" w:lineRule="exact"/>
        <w:rPr>
          <w:sz w:val="11"/>
          <w:szCs w:val="11"/>
        </w:rPr>
      </w:pPr>
    </w:p>
    <w:p w:rsidR="006826F5" w:rsidRDefault="006826F5">
      <w:pPr>
        <w:spacing w:line="200" w:lineRule="exact"/>
      </w:pPr>
    </w:p>
    <w:p w:rsidR="006826F5" w:rsidRDefault="00105AD8">
      <w:pPr>
        <w:spacing w:line="28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>
                <wp:simplePos x="0" y="0"/>
                <wp:positionH relativeFrom="page">
                  <wp:posOffset>885190</wp:posOffset>
                </wp:positionH>
                <wp:positionV relativeFrom="paragraph">
                  <wp:posOffset>1748155</wp:posOffset>
                </wp:positionV>
                <wp:extent cx="14605" cy="109855"/>
                <wp:effectExtent l="8890" t="62230" r="62230" b="0"/>
                <wp:wrapNone/>
                <wp:docPr id="38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09855"/>
                          <a:chOff x="1394" y="2753"/>
                          <a:chExt cx="23" cy="173"/>
                        </a:xfrm>
                      </wpg:grpSpPr>
                      <wps:wsp>
                        <wps:cNvPr id="390" name="Freeform 362"/>
                        <wps:cNvSpPr>
                          <a:spLocks/>
                        </wps:cNvSpPr>
                        <wps:spPr bwMode="auto">
                          <a:xfrm>
                            <a:off x="1394" y="2753"/>
                            <a:ext cx="23" cy="173"/>
                          </a:xfrm>
                          <a:custGeom>
                            <a:avLst/>
                            <a:gdLst>
                              <a:gd name="T0" fmla="+- 0 1416 1394"/>
                              <a:gd name="T1" fmla="*/ T0 w 23"/>
                              <a:gd name="T2" fmla="+- 0 2837 2753"/>
                              <a:gd name="T3" fmla="*/ 2837 h 173"/>
                              <a:gd name="T4" fmla="+- 0 1412 1394"/>
                              <a:gd name="T5" fmla="*/ T4 w 23"/>
                              <a:gd name="T6" fmla="+- 0 2832 2753"/>
                              <a:gd name="T7" fmla="*/ 2832 h 173"/>
                              <a:gd name="T8" fmla="+- 0 1417 1394"/>
                              <a:gd name="T9" fmla="*/ T8 w 23"/>
                              <a:gd name="T10" fmla="+- 0 2753 2753"/>
                              <a:gd name="T11" fmla="*/ 2753 h 173"/>
                              <a:gd name="T12" fmla="+- 0 1417 1394"/>
                              <a:gd name="T13" fmla="*/ T12 w 23"/>
                              <a:gd name="T14" fmla="+- 0 2758 2753"/>
                              <a:gd name="T15" fmla="*/ 2758 h 173"/>
                              <a:gd name="T16" fmla="+- 0 1416 1394"/>
                              <a:gd name="T17" fmla="*/ T16 w 23"/>
                              <a:gd name="T18" fmla="+- 0 2837 2753"/>
                              <a:gd name="T19" fmla="*/ 2837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22" y="84"/>
                                </a:moveTo>
                                <a:lnTo>
                                  <a:pt x="18" y="79"/>
                                </a:lnTo>
                                <a:lnTo>
                                  <a:pt x="23" y="0"/>
                                </a:lnTo>
                                <a:lnTo>
                                  <a:pt x="23" y="5"/>
                                </a:lnTo>
                                <a:lnTo>
                                  <a:pt x="22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361"/>
                        <wps:cNvSpPr>
                          <a:spLocks/>
                        </wps:cNvSpPr>
                        <wps:spPr bwMode="auto">
                          <a:xfrm>
                            <a:off x="1394" y="2753"/>
                            <a:ext cx="23" cy="173"/>
                          </a:xfrm>
                          <a:custGeom>
                            <a:avLst/>
                            <a:gdLst>
                              <a:gd name="T0" fmla="+- 0 1395 1394"/>
                              <a:gd name="T1" fmla="*/ T0 w 23"/>
                              <a:gd name="T2" fmla="+- 0 2735 2753"/>
                              <a:gd name="T3" fmla="*/ 2735 h 173"/>
                              <a:gd name="T4" fmla="+- 0 1397 1394"/>
                              <a:gd name="T5" fmla="*/ T4 w 23"/>
                              <a:gd name="T6" fmla="+- 0 2716 2753"/>
                              <a:gd name="T7" fmla="*/ 2716 h 173"/>
                              <a:gd name="T8" fmla="+- 0 1400 1394"/>
                              <a:gd name="T9" fmla="*/ T8 w 23"/>
                              <a:gd name="T10" fmla="+- 0 2705 2753"/>
                              <a:gd name="T11" fmla="*/ 2705 h 173"/>
                              <a:gd name="T12" fmla="+- 0 1405 1394"/>
                              <a:gd name="T13" fmla="*/ T12 w 23"/>
                              <a:gd name="T14" fmla="+- 0 2692 2753"/>
                              <a:gd name="T15" fmla="*/ 2692 h 173"/>
                              <a:gd name="T16" fmla="+- 0 1411 1394"/>
                              <a:gd name="T17" fmla="*/ T16 w 23"/>
                              <a:gd name="T18" fmla="+- 0 2682 2753"/>
                              <a:gd name="T19" fmla="*/ 2682 h 173"/>
                              <a:gd name="T20" fmla="+- 0 1420 1394"/>
                              <a:gd name="T21" fmla="*/ T20 w 23"/>
                              <a:gd name="T22" fmla="+- 0 2675 2753"/>
                              <a:gd name="T23" fmla="*/ 2675 h 173"/>
                              <a:gd name="T24" fmla="+- 0 1429 1394"/>
                              <a:gd name="T25" fmla="*/ T24 w 23"/>
                              <a:gd name="T26" fmla="+- 0 2667 2753"/>
                              <a:gd name="T27" fmla="*/ 2667 h 173"/>
                              <a:gd name="T28" fmla="+- 0 1440 1394"/>
                              <a:gd name="T29" fmla="*/ T28 w 23"/>
                              <a:gd name="T30" fmla="+- 0 2664 2753"/>
                              <a:gd name="T31" fmla="*/ 2664 h 173"/>
                              <a:gd name="T32" fmla="+- 0 1463 1394"/>
                              <a:gd name="T33" fmla="*/ T32 w 23"/>
                              <a:gd name="T34" fmla="+- 0 2664 2753"/>
                              <a:gd name="T35" fmla="*/ 2664 h 173"/>
                              <a:gd name="T36" fmla="+- 0 1472 1394"/>
                              <a:gd name="T37" fmla="*/ T36 w 23"/>
                              <a:gd name="T38" fmla="+- 0 2666 2753"/>
                              <a:gd name="T39" fmla="*/ 2666 h 173"/>
                              <a:gd name="T40" fmla="+- 0 1479 1394"/>
                              <a:gd name="T41" fmla="*/ T40 w 23"/>
                              <a:gd name="T42" fmla="+- 0 2670 2753"/>
                              <a:gd name="T43" fmla="*/ 2670 h 173"/>
                              <a:gd name="T44" fmla="+- 0 1487 1394"/>
                              <a:gd name="T45" fmla="*/ T44 w 23"/>
                              <a:gd name="T46" fmla="+- 0 2674 2753"/>
                              <a:gd name="T47" fmla="*/ 2674 h 173"/>
                              <a:gd name="T48" fmla="+- 0 1493 1394"/>
                              <a:gd name="T49" fmla="*/ T48 w 23"/>
                              <a:gd name="T50" fmla="+- 0 2680 2753"/>
                              <a:gd name="T51" fmla="*/ 2680 h 173"/>
                              <a:gd name="T52" fmla="+- 0 1498 1394"/>
                              <a:gd name="T53" fmla="*/ T52 w 23"/>
                              <a:gd name="T54" fmla="+- 0 2687 2753"/>
                              <a:gd name="T55" fmla="*/ 2687 h 173"/>
                              <a:gd name="T56" fmla="+- 0 1503 1394"/>
                              <a:gd name="T57" fmla="*/ T56 w 23"/>
                              <a:gd name="T58" fmla="+- 0 2694 2753"/>
                              <a:gd name="T59" fmla="*/ 2694 h 173"/>
                              <a:gd name="T60" fmla="+- 0 1506 1394"/>
                              <a:gd name="T61" fmla="*/ T60 w 23"/>
                              <a:gd name="T62" fmla="+- 0 2704 2753"/>
                              <a:gd name="T63" fmla="*/ 2704 h 173"/>
                              <a:gd name="T64" fmla="+- 0 1509 1394"/>
                              <a:gd name="T65" fmla="*/ T64 w 23"/>
                              <a:gd name="T66" fmla="+- 0 2714 2753"/>
                              <a:gd name="T67" fmla="*/ 2714 h 173"/>
                              <a:gd name="T68" fmla="+- 0 1512 1394"/>
                              <a:gd name="T69" fmla="*/ T68 w 23"/>
                              <a:gd name="T70" fmla="+- 0 2731 2753"/>
                              <a:gd name="T71" fmla="*/ 2731 h 173"/>
                              <a:gd name="T72" fmla="+- 0 1513 1394"/>
                              <a:gd name="T73" fmla="*/ T72 w 23"/>
                              <a:gd name="T74" fmla="+- 0 2753 2753"/>
                              <a:gd name="T75" fmla="*/ 2753 h 173"/>
                              <a:gd name="T76" fmla="+- 0 1513 1394"/>
                              <a:gd name="T77" fmla="*/ T76 w 23"/>
                              <a:gd name="T78" fmla="+- 0 2758 2753"/>
                              <a:gd name="T79" fmla="*/ 2758 h 173"/>
                              <a:gd name="T80" fmla="+- 0 1512 1394"/>
                              <a:gd name="T81" fmla="*/ T80 w 23"/>
                              <a:gd name="T82" fmla="+- 0 2780 2753"/>
                              <a:gd name="T83" fmla="*/ 2780 h 173"/>
                              <a:gd name="T84" fmla="+- 0 1509 1394"/>
                              <a:gd name="T85" fmla="*/ T84 w 23"/>
                              <a:gd name="T86" fmla="+- 0 2800 2753"/>
                              <a:gd name="T87" fmla="*/ 2800 h 173"/>
                              <a:gd name="T88" fmla="+- 0 1507 1394"/>
                              <a:gd name="T89" fmla="*/ T88 w 23"/>
                              <a:gd name="T90" fmla="+- 0 2810 2753"/>
                              <a:gd name="T91" fmla="*/ 2810 h 173"/>
                              <a:gd name="T92" fmla="+- 0 1502 1394"/>
                              <a:gd name="T93" fmla="*/ T92 w 23"/>
                              <a:gd name="T94" fmla="+- 0 2823 2753"/>
                              <a:gd name="T95" fmla="*/ 2823 h 173"/>
                              <a:gd name="T96" fmla="+- 0 1496 1394"/>
                              <a:gd name="T97" fmla="*/ T96 w 23"/>
                              <a:gd name="T98" fmla="+- 0 2833 2753"/>
                              <a:gd name="T99" fmla="*/ 2833 h 173"/>
                              <a:gd name="T100" fmla="+- 0 1487 1394"/>
                              <a:gd name="T101" fmla="*/ T100 w 23"/>
                              <a:gd name="T102" fmla="+- 0 2840 2753"/>
                              <a:gd name="T103" fmla="*/ 2840 h 173"/>
                              <a:gd name="T104" fmla="+- 0 1478 1394"/>
                              <a:gd name="T105" fmla="*/ T104 w 23"/>
                              <a:gd name="T106" fmla="+- 0 2848 2753"/>
                              <a:gd name="T107" fmla="*/ 2848 h 173"/>
                              <a:gd name="T108" fmla="+- 0 1467 1394"/>
                              <a:gd name="T109" fmla="*/ T108 w 23"/>
                              <a:gd name="T110" fmla="+- 0 2851 2753"/>
                              <a:gd name="T111" fmla="*/ 2851 h 173"/>
                              <a:gd name="T112" fmla="+- 0 1453 1394"/>
                              <a:gd name="T113" fmla="*/ T112 w 23"/>
                              <a:gd name="T114" fmla="+- 0 2851 2753"/>
                              <a:gd name="T115" fmla="*/ 2851 h 173"/>
                              <a:gd name="T116" fmla="+- 0 1432 1394"/>
                              <a:gd name="T117" fmla="*/ T116 w 23"/>
                              <a:gd name="T118" fmla="+- 0 2848 2753"/>
                              <a:gd name="T119" fmla="*/ 2848 h 173"/>
                              <a:gd name="T120" fmla="+- 0 1416 1394"/>
                              <a:gd name="T121" fmla="*/ T120 w 23"/>
                              <a:gd name="T122" fmla="+- 0 2837 2753"/>
                              <a:gd name="T123" fmla="*/ 2837 h 173"/>
                              <a:gd name="T124" fmla="+- 0 1417 1394"/>
                              <a:gd name="T125" fmla="*/ T124 w 23"/>
                              <a:gd name="T126" fmla="+- 0 2758 2753"/>
                              <a:gd name="T127" fmla="*/ 2758 h 173"/>
                              <a:gd name="T128" fmla="+- 0 1418 1394"/>
                              <a:gd name="T129" fmla="*/ T128 w 23"/>
                              <a:gd name="T130" fmla="+- 0 2784 2753"/>
                              <a:gd name="T131" fmla="*/ 2784 h 173"/>
                              <a:gd name="T132" fmla="+- 0 1421 1394"/>
                              <a:gd name="T133" fmla="*/ T132 w 23"/>
                              <a:gd name="T134" fmla="+- 0 2804 2753"/>
                              <a:gd name="T135" fmla="*/ 2804 h 173"/>
                              <a:gd name="T136" fmla="+- 0 1427 1394"/>
                              <a:gd name="T137" fmla="*/ T136 w 23"/>
                              <a:gd name="T138" fmla="+- 0 2817 2753"/>
                              <a:gd name="T139" fmla="*/ 2817 h 173"/>
                              <a:gd name="T140" fmla="+- 0 1427 1394"/>
                              <a:gd name="T141" fmla="*/ T140 w 23"/>
                              <a:gd name="T142" fmla="+- 0 2818 2753"/>
                              <a:gd name="T143" fmla="*/ 2818 h 173"/>
                              <a:gd name="T144" fmla="+- 0 1434 1394"/>
                              <a:gd name="T145" fmla="*/ T144 w 23"/>
                              <a:gd name="T146" fmla="+- 0 2828 2753"/>
                              <a:gd name="T147" fmla="*/ 2828 h 173"/>
                              <a:gd name="T148" fmla="+- 0 1443 1394"/>
                              <a:gd name="T149" fmla="*/ T148 w 23"/>
                              <a:gd name="T150" fmla="+- 0 2833 2753"/>
                              <a:gd name="T151" fmla="*/ 2833 h 173"/>
                              <a:gd name="T152" fmla="+- 0 1464 1394"/>
                              <a:gd name="T153" fmla="*/ T152 w 23"/>
                              <a:gd name="T154" fmla="+- 0 2833 2753"/>
                              <a:gd name="T155" fmla="*/ 2833 h 173"/>
                              <a:gd name="T156" fmla="+- 0 1473 1394"/>
                              <a:gd name="T157" fmla="*/ T156 w 23"/>
                              <a:gd name="T158" fmla="+- 0 2828 2753"/>
                              <a:gd name="T159" fmla="*/ 2828 h 173"/>
                              <a:gd name="T160" fmla="+- 0 1480 1394"/>
                              <a:gd name="T161" fmla="*/ T160 w 23"/>
                              <a:gd name="T162" fmla="+- 0 2818 2753"/>
                              <a:gd name="T163" fmla="*/ 2818 h 173"/>
                              <a:gd name="T164" fmla="+- 0 1485 1394"/>
                              <a:gd name="T165" fmla="*/ T164 w 23"/>
                              <a:gd name="T166" fmla="+- 0 2805 2753"/>
                              <a:gd name="T167" fmla="*/ 2805 h 173"/>
                              <a:gd name="T168" fmla="+- 0 1489 1394"/>
                              <a:gd name="T169" fmla="*/ T168 w 23"/>
                              <a:gd name="T170" fmla="+- 0 2785 2753"/>
                              <a:gd name="T171" fmla="*/ 2785 h 173"/>
                              <a:gd name="T172" fmla="+- 0 1490 1394"/>
                              <a:gd name="T173" fmla="*/ T172 w 23"/>
                              <a:gd name="T174" fmla="+- 0 2759 2753"/>
                              <a:gd name="T175" fmla="*/ 2759 h 173"/>
                              <a:gd name="T176" fmla="+- 0 1490 1394"/>
                              <a:gd name="T177" fmla="*/ T176 w 23"/>
                              <a:gd name="T178" fmla="+- 0 2758 2753"/>
                              <a:gd name="T179" fmla="*/ 2758 h 173"/>
                              <a:gd name="T180" fmla="+- 0 1489 1394"/>
                              <a:gd name="T181" fmla="*/ T180 w 23"/>
                              <a:gd name="T182" fmla="+- 0 2731 2753"/>
                              <a:gd name="T183" fmla="*/ 2731 h 173"/>
                              <a:gd name="T184" fmla="+- 0 1486 1394"/>
                              <a:gd name="T185" fmla="*/ T184 w 23"/>
                              <a:gd name="T186" fmla="+- 0 2711 2753"/>
                              <a:gd name="T187" fmla="*/ 2711 h 173"/>
                              <a:gd name="T188" fmla="+- 0 1480 1394"/>
                              <a:gd name="T189" fmla="*/ T188 w 23"/>
                              <a:gd name="T190" fmla="+- 0 2698 2753"/>
                              <a:gd name="T191" fmla="*/ 2698 h 173"/>
                              <a:gd name="T192" fmla="+- 0 1473 1394"/>
                              <a:gd name="T193" fmla="*/ T192 w 23"/>
                              <a:gd name="T194" fmla="+- 0 2688 2753"/>
                              <a:gd name="T195" fmla="*/ 2688 h 173"/>
                              <a:gd name="T196" fmla="+- 0 1464 1394"/>
                              <a:gd name="T197" fmla="*/ T196 w 23"/>
                              <a:gd name="T198" fmla="+- 0 2683 2753"/>
                              <a:gd name="T199" fmla="*/ 2683 h 173"/>
                              <a:gd name="T200" fmla="+- 0 1443 1394"/>
                              <a:gd name="T201" fmla="*/ T200 w 23"/>
                              <a:gd name="T202" fmla="+- 0 2683 2753"/>
                              <a:gd name="T203" fmla="*/ 2683 h 173"/>
                              <a:gd name="T204" fmla="+- 0 1435 1394"/>
                              <a:gd name="T205" fmla="*/ T204 w 23"/>
                              <a:gd name="T206" fmla="+- 0 2687 2753"/>
                              <a:gd name="T207" fmla="*/ 2687 h 173"/>
                              <a:gd name="T208" fmla="+- 0 1428 1394"/>
                              <a:gd name="T209" fmla="*/ T208 w 23"/>
                              <a:gd name="T210" fmla="+- 0 2696 2753"/>
                              <a:gd name="T211" fmla="*/ 2696 h 173"/>
                              <a:gd name="T212" fmla="+- 0 1422 1394"/>
                              <a:gd name="T213" fmla="*/ T212 w 23"/>
                              <a:gd name="T214" fmla="+- 0 2709 2753"/>
                              <a:gd name="T215" fmla="*/ 2709 h 173"/>
                              <a:gd name="T216" fmla="+- 0 1418 1394"/>
                              <a:gd name="T217" fmla="*/ T216 w 23"/>
                              <a:gd name="T218" fmla="+- 0 2728 2753"/>
                              <a:gd name="T219" fmla="*/ 2728 h 173"/>
                              <a:gd name="T220" fmla="+- 0 1417 1394"/>
                              <a:gd name="T221" fmla="*/ T220 w 23"/>
                              <a:gd name="T222" fmla="+- 0 2753 2753"/>
                              <a:gd name="T223" fmla="*/ 2753 h 173"/>
                              <a:gd name="T224" fmla="+- 0 1412 1394"/>
                              <a:gd name="T225" fmla="*/ T224 w 23"/>
                              <a:gd name="T226" fmla="+- 0 2832 2753"/>
                              <a:gd name="T227" fmla="*/ 2832 h 173"/>
                              <a:gd name="T228" fmla="+- 0 1404 1394"/>
                              <a:gd name="T229" fmla="*/ T228 w 23"/>
                              <a:gd name="T230" fmla="+- 0 2818 2753"/>
                              <a:gd name="T231" fmla="*/ 2818 h 173"/>
                              <a:gd name="T232" fmla="+- 0 1398 1394"/>
                              <a:gd name="T233" fmla="*/ T232 w 23"/>
                              <a:gd name="T234" fmla="+- 0 2801 2753"/>
                              <a:gd name="T235" fmla="*/ 2801 h 173"/>
                              <a:gd name="T236" fmla="+- 0 1395 1394"/>
                              <a:gd name="T237" fmla="*/ T236 w 23"/>
                              <a:gd name="T238" fmla="+- 0 2779 2753"/>
                              <a:gd name="T239" fmla="*/ 2779 h 173"/>
                              <a:gd name="T240" fmla="+- 0 1394 1394"/>
                              <a:gd name="T241" fmla="*/ T240 w 23"/>
                              <a:gd name="T242" fmla="+- 0 2758 2753"/>
                              <a:gd name="T243" fmla="*/ 2758 h 173"/>
                              <a:gd name="T244" fmla="+- 0 1395 1394"/>
                              <a:gd name="T245" fmla="*/ T244 w 23"/>
                              <a:gd name="T246" fmla="+- 0 2735 2753"/>
                              <a:gd name="T247" fmla="*/ 2735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1" y="-18"/>
                                </a:moveTo>
                                <a:lnTo>
                                  <a:pt x="3" y="-37"/>
                                </a:lnTo>
                                <a:lnTo>
                                  <a:pt x="6" y="-48"/>
                                </a:lnTo>
                                <a:lnTo>
                                  <a:pt x="11" y="-61"/>
                                </a:lnTo>
                                <a:lnTo>
                                  <a:pt x="17" y="-71"/>
                                </a:lnTo>
                                <a:lnTo>
                                  <a:pt x="26" y="-78"/>
                                </a:lnTo>
                                <a:lnTo>
                                  <a:pt x="35" y="-86"/>
                                </a:lnTo>
                                <a:lnTo>
                                  <a:pt x="46" y="-89"/>
                                </a:lnTo>
                                <a:lnTo>
                                  <a:pt x="69" y="-89"/>
                                </a:lnTo>
                                <a:lnTo>
                                  <a:pt x="78" y="-87"/>
                                </a:lnTo>
                                <a:lnTo>
                                  <a:pt x="85" y="-83"/>
                                </a:lnTo>
                                <a:lnTo>
                                  <a:pt x="93" y="-79"/>
                                </a:lnTo>
                                <a:lnTo>
                                  <a:pt x="99" y="-73"/>
                                </a:lnTo>
                                <a:lnTo>
                                  <a:pt x="104" y="-66"/>
                                </a:lnTo>
                                <a:lnTo>
                                  <a:pt x="109" y="-59"/>
                                </a:lnTo>
                                <a:lnTo>
                                  <a:pt x="112" y="-49"/>
                                </a:lnTo>
                                <a:lnTo>
                                  <a:pt x="115" y="-39"/>
                                </a:lnTo>
                                <a:lnTo>
                                  <a:pt x="118" y="-22"/>
                                </a:lnTo>
                                <a:lnTo>
                                  <a:pt x="119" y="0"/>
                                </a:lnTo>
                                <a:lnTo>
                                  <a:pt x="119" y="5"/>
                                </a:lnTo>
                                <a:lnTo>
                                  <a:pt x="118" y="27"/>
                                </a:lnTo>
                                <a:lnTo>
                                  <a:pt x="115" y="47"/>
                                </a:lnTo>
                                <a:lnTo>
                                  <a:pt x="113" y="57"/>
                                </a:lnTo>
                                <a:lnTo>
                                  <a:pt x="108" y="70"/>
                                </a:lnTo>
                                <a:lnTo>
                                  <a:pt x="102" y="80"/>
                                </a:lnTo>
                                <a:lnTo>
                                  <a:pt x="93" y="87"/>
                                </a:lnTo>
                                <a:lnTo>
                                  <a:pt x="84" y="95"/>
                                </a:lnTo>
                                <a:lnTo>
                                  <a:pt x="73" y="98"/>
                                </a:lnTo>
                                <a:lnTo>
                                  <a:pt x="59" y="98"/>
                                </a:lnTo>
                                <a:lnTo>
                                  <a:pt x="38" y="95"/>
                                </a:lnTo>
                                <a:lnTo>
                                  <a:pt x="22" y="84"/>
                                </a:lnTo>
                                <a:lnTo>
                                  <a:pt x="23" y="5"/>
                                </a:lnTo>
                                <a:lnTo>
                                  <a:pt x="24" y="31"/>
                                </a:lnTo>
                                <a:lnTo>
                                  <a:pt x="27" y="51"/>
                                </a:lnTo>
                                <a:lnTo>
                                  <a:pt x="33" y="64"/>
                                </a:lnTo>
                                <a:lnTo>
                                  <a:pt x="33" y="65"/>
                                </a:lnTo>
                                <a:lnTo>
                                  <a:pt x="40" y="75"/>
                                </a:lnTo>
                                <a:lnTo>
                                  <a:pt x="49" y="80"/>
                                </a:lnTo>
                                <a:lnTo>
                                  <a:pt x="70" y="80"/>
                                </a:lnTo>
                                <a:lnTo>
                                  <a:pt x="79" y="75"/>
                                </a:lnTo>
                                <a:lnTo>
                                  <a:pt x="86" y="65"/>
                                </a:lnTo>
                                <a:lnTo>
                                  <a:pt x="91" y="52"/>
                                </a:lnTo>
                                <a:lnTo>
                                  <a:pt x="95" y="32"/>
                                </a:lnTo>
                                <a:lnTo>
                                  <a:pt x="96" y="6"/>
                                </a:lnTo>
                                <a:lnTo>
                                  <a:pt x="96" y="5"/>
                                </a:lnTo>
                                <a:lnTo>
                                  <a:pt x="95" y="-22"/>
                                </a:lnTo>
                                <a:lnTo>
                                  <a:pt x="92" y="-42"/>
                                </a:lnTo>
                                <a:lnTo>
                                  <a:pt x="86" y="-55"/>
                                </a:lnTo>
                                <a:lnTo>
                                  <a:pt x="79" y="-65"/>
                                </a:lnTo>
                                <a:lnTo>
                                  <a:pt x="70" y="-70"/>
                                </a:lnTo>
                                <a:lnTo>
                                  <a:pt x="49" y="-70"/>
                                </a:lnTo>
                                <a:lnTo>
                                  <a:pt x="41" y="-66"/>
                                </a:lnTo>
                                <a:lnTo>
                                  <a:pt x="34" y="-57"/>
                                </a:lnTo>
                                <a:lnTo>
                                  <a:pt x="28" y="-44"/>
                                </a:lnTo>
                                <a:lnTo>
                                  <a:pt x="24" y="-25"/>
                                </a:lnTo>
                                <a:lnTo>
                                  <a:pt x="23" y="0"/>
                                </a:lnTo>
                                <a:lnTo>
                                  <a:pt x="18" y="79"/>
                                </a:lnTo>
                                <a:lnTo>
                                  <a:pt x="10" y="65"/>
                                </a:lnTo>
                                <a:lnTo>
                                  <a:pt x="4" y="48"/>
                                </a:lnTo>
                                <a:lnTo>
                                  <a:pt x="1" y="26"/>
                                </a:lnTo>
                                <a:lnTo>
                                  <a:pt x="0" y="5"/>
                                </a:lnTo>
                                <a:lnTo>
                                  <a:pt x="1" y="-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69.7pt;margin-top:137.65pt;width:1.15pt;height:8.65pt;z-index:-251695104;mso-position-horizontal-relative:page" coordorigin="1394,2753" coordsize="2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">
                <v:shape id="Freeform 362" o:spid="_x0000_s1027" style="position:absolute;left:1394;top:2753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Z4cEA&#10;AADcAAAADwAAAGRycy9kb3ducmV2LnhtbERPTYvCMBC9C/sfwix401QFW7tGWRYED15WBT0OzWxb&#10;bSY1idr115uD4PHxvufLzjTiRs7XlhWMhgkI4sLqmksF+91qkIHwAVljY5kU/JOH5eKjN8dc2zv/&#10;0m0bShFD2OeooAqhzaX0RUUG/dC2xJH7s85giNCVUju8x3DTyHGSTKXBmmNDhS39VFSct1ejYLVr&#10;H5eL37hTdky5SR/6kJ5mSvU/u+8vEIG68Ba/3GutYDKL8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1GeHBAAAA3AAAAA8AAAAAAAAAAAAAAAAAmAIAAGRycy9kb3du&#10;cmV2LnhtbFBLBQYAAAAABAAEAPUAAACGAwAAAAA=&#10;" path="m22,84l18,79,23,r,5l22,84xe" fillcolor="black" stroked="f">
                  <v:path arrowok="t" o:connecttype="custom" o:connectlocs="22,2837;18,2832;23,2753;23,2758;22,2837" o:connectangles="0,0,0,0,0"/>
                </v:shape>
                <v:shape id="Freeform 361" o:spid="_x0000_s1028" style="position:absolute;left:1394;top:2753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m8esYA&#10;AADcAAAADwAAAGRycy9kb3ducmV2LnhtbESPT2vCQBTE70K/w/KE3szGFhpNs5FSEHrwUhXa4yP7&#10;mj9m38bdrUY/fbcgeBxm5jdMsRpNL07kfGtZwTxJQRBXVrdcK9jv1rMFCB+QNfaWScGFPKzKh0mB&#10;ubZn/qTTNtQiQtjnqKAJYcil9FVDBn1iB+Lo/VhnMETpaqkdniPc9PIpTV+kwZbjQoMDvTdUHba/&#10;RsF6N1yPR79x3eI74z676q+sWyr1OB3fXkEEGsM9fGt/aAXPyzn8n4lHQ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m8esYAAADcAAAADwAAAAAAAAAAAAAAAACYAgAAZHJz&#10;L2Rvd25yZXYueG1sUEsFBgAAAAAEAAQA9QAAAIsDAAAAAA==&#10;" path="m1,-18l3,-37,6,-48r5,-13l17,-71r9,-7l35,-86r11,-3l69,-89r9,2l85,-83r8,4l99,-73r5,7l109,-59r3,10l115,-39r3,17l119,r,5l118,27r-3,20l113,57r-5,13l102,80r-9,7l84,95,73,98r-14,l38,95,22,84,23,5r1,26l27,51r6,13l33,65r7,10l49,80r21,l79,75,86,65,91,52,95,32,96,6r,-1l95,-22,92,-42,86,-55,79,-65r-9,-5l49,-70r-8,4l34,-57r-6,13l24,-25,23,,18,79,10,65,4,48,1,26,,5,1,-18xe" fillcolor="black" stroked="f">
                  <v:path arrowok="t" o:connecttype="custom" o:connectlocs="1,2735;3,2716;6,2705;11,2692;17,2682;26,2675;35,2667;46,2664;69,2664;78,2666;85,2670;93,2674;99,2680;104,2687;109,2694;112,2704;115,2714;118,2731;119,2753;119,2758;118,2780;115,2800;113,2810;108,2823;102,2833;93,2840;84,2848;73,2851;59,2851;38,2848;22,2837;23,2758;24,2784;27,2804;33,2817;33,2818;40,2828;49,2833;70,2833;79,2828;86,2818;91,2805;95,2785;96,2759;96,2758;95,2731;92,2711;86,2698;79,2688;70,2683;49,2683;41,2687;34,2696;28,2709;24,2728;23,2753;18,2832;10,2818;4,2801;1,2779;0,2758;1,2735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page">
                  <wp:posOffset>885190</wp:posOffset>
                </wp:positionH>
                <wp:positionV relativeFrom="paragraph">
                  <wp:posOffset>2012950</wp:posOffset>
                </wp:positionV>
                <wp:extent cx="14605" cy="109855"/>
                <wp:effectExtent l="8890" t="60325" r="62230" b="0"/>
                <wp:wrapNone/>
                <wp:docPr id="386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09855"/>
                          <a:chOff x="1394" y="3170"/>
                          <a:chExt cx="23" cy="173"/>
                        </a:xfrm>
                      </wpg:grpSpPr>
                      <wps:wsp>
                        <wps:cNvPr id="387" name="Freeform 359"/>
                        <wps:cNvSpPr>
                          <a:spLocks/>
                        </wps:cNvSpPr>
                        <wps:spPr bwMode="auto">
                          <a:xfrm>
                            <a:off x="1394" y="3170"/>
                            <a:ext cx="23" cy="173"/>
                          </a:xfrm>
                          <a:custGeom>
                            <a:avLst/>
                            <a:gdLst>
                              <a:gd name="T0" fmla="+- 0 1416 1394"/>
                              <a:gd name="T1" fmla="*/ T0 w 23"/>
                              <a:gd name="T2" fmla="+- 0 3253 3170"/>
                              <a:gd name="T3" fmla="*/ 3253 h 173"/>
                              <a:gd name="T4" fmla="+- 0 1412 1394"/>
                              <a:gd name="T5" fmla="*/ T4 w 23"/>
                              <a:gd name="T6" fmla="+- 0 3249 3170"/>
                              <a:gd name="T7" fmla="*/ 3249 h 173"/>
                              <a:gd name="T8" fmla="+- 0 1417 1394"/>
                              <a:gd name="T9" fmla="*/ T8 w 23"/>
                              <a:gd name="T10" fmla="+- 0 3170 3170"/>
                              <a:gd name="T11" fmla="*/ 3170 h 173"/>
                              <a:gd name="T12" fmla="+- 0 1417 1394"/>
                              <a:gd name="T13" fmla="*/ T12 w 23"/>
                              <a:gd name="T14" fmla="+- 0 3174 3170"/>
                              <a:gd name="T15" fmla="*/ 3174 h 173"/>
                              <a:gd name="T16" fmla="+- 0 1416 1394"/>
                              <a:gd name="T17" fmla="*/ T16 w 23"/>
                              <a:gd name="T18" fmla="+- 0 3253 3170"/>
                              <a:gd name="T19" fmla="*/ 3253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22" y="83"/>
                                </a:moveTo>
                                <a:lnTo>
                                  <a:pt x="18" y="79"/>
                                </a:lnTo>
                                <a:lnTo>
                                  <a:pt x="23" y="0"/>
                                </a:lnTo>
                                <a:lnTo>
                                  <a:pt x="23" y="4"/>
                                </a:lnTo>
                                <a:lnTo>
                                  <a:pt x="22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358"/>
                        <wps:cNvSpPr>
                          <a:spLocks/>
                        </wps:cNvSpPr>
                        <wps:spPr bwMode="auto">
                          <a:xfrm>
                            <a:off x="1394" y="3170"/>
                            <a:ext cx="23" cy="173"/>
                          </a:xfrm>
                          <a:custGeom>
                            <a:avLst/>
                            <a:gdLst>
                              <a:gd name="T0" fmla="+- 0 1395 1394"/>
                              <a:gd name="T1" fmla="*/ T0 w 23"/>
                              <a:gd name="T2" fmla="+- 0 3151 3170"/>
                              <a:gd name="T3" fmla="*/ 3151 h 173"/>
                              <a:gd name="T4" fmla="+- 0 1397 1394"/>
                              <a:gd name="T5" fmla="*/ T4 w 23"/>
                              <a:gd name="T6" fmla="+- 0 3132 3170"/>
                              <a:gd name="T7" fmla="*/ 3132 h 173"/>
                              <a:gd name="T8" fmla="+- 0 1400 1394"/>
                              <a:gd name="T9" fmla="*/ T8 w 23"/>
                              <a:gd name="T10" fmla="+- 0 3122 3170"/>
                              <a:gd name="T11" fmla="*/ 3122 h 173"/>
                              <a:gd name="T12" fmla="+- 0 1405 1394"/>
                              <a:gd name="T13" fmla="*/ T12 w 23"/>
                              <a:gd name="T14" fmla="+- 0 3109 3170"/>
                              <a:gd name="T15" fmla="*/ 3109 h 173"/>
                              <a:gd name="T16" fmla="+- 0 1411 1394"/>
                              <a:gd name="T17" fmla="*/ T16 w 23"/>
                              <a:gd name="T18" fmla="+- 0 3098 3170"/>
                              <a:gd name="T19" fmla="*/ 3098 h 173"/>
                              <a:gd name="T20" fmla="+- 0 1420 1394"/>
                              <a:gd name="T21" fmla="*/ T20 w 23"/>
                              <a:gd name="T22" fmla="+- 0 3091 3170"/>
                              <a:gd name="T23" fmla="*/ 3091 h 173"/>
                              <a:gd name="T24" fmla="+- 0 1429 1394"/>
                              <a:gd name="T25" fmla="*/ T24 w 23"/>
                              <a:gd name="T26" fmla="+- 0 3084 3170"/>
                              <a:gd name="T27" fmla="*/ 3084 h 173"/>
                              <a:gd name="T28" fmla="+- 0 1440 1394"/>
                              <a:gd name="T29" fmla="*/ T28 w 23"/>
                              <a:gd name="T30" fmla="+- 0 3080 3170"/>
                              <a:gd name="T31" fmla="*/ 3080 h 173"/>
                              <a:gd name="T32" fmla="+- 0 1463 1394"/>
                              <a:gd name="T33" fmla="*/ T32 w 23"/>
                              <a:gd name="T34" fmla="+- 0 3080 3170"/>
                              <a:gd name="T35" fmla="*/ 3080 h 173"/>
                              <a:gd name="T36" fmla="+- 0 1472 1394"/>
                              <a:gd name="T37" fmla="*/ T36 w 23"/>
                              <a:gd name="T38" fmla="+- 0 3082 3170"/>
                              <a:gd name="T39" fmla="*/ 3082 h 173"/>
                              <a:gd name="T40" fmla="+- 0 1479 1394"/>
                              <a:gd name="T41" fmla="*/ T40 w 23"/>
                              <a:gd name="T42" fmla="+- 0 3086 3170"/>
                              <a:gd name="T43" fmla="*/ 3086 h 173"/>
                              <a:gd name="T44" fmla="+- 0 1487 1394"/>
                              <a:gd name="T45" fmla="*/ T44 w 23"/>
                              <a:gd name="T46" fmla="+- 0 3090 3170"/>
                              <a:gd name="T47" fmla="*/ 3090 h 173"/>
                              <a:gd name="T48" fmla="+- 0 1493 1394"/>
                              <a:gd name="T49" fmla="*/ T48 w 23"/>
                              <a:gd name="T50" fmla="+- 0 3096 3170"/>
                              <a:gd name="T51" fmla="*/ 3096 h 173"/>
                              <a:gd name="T52" fmla="+- 0 1498 1394"/>
                              <a:gd name="T53" fmla="*/ T52 w 23"/>
                              <a:gd name="T54" fmla="+- 0 3103 3170"/>
                              <a:gd name="T55" fmla="*/ 3103 h 173"/>
                              <a:gd name="T56" fmla="+- 0 1503 1394"/>
                              <a:gd name="T57" fmla="*/ T56 w 23"/>
                              <a:gd name="T58" fmla="+- 0 3111 3170"/>
                              <a:gd name="T59" fmla="*/ 3111 h 173"/>
                              <a:gd name="T60" fmla="+- 0 1506 1394"/>
                              <a:gd name="T61" fmla="*/ T60 w 23"/>
                              <a:gd name="T62" fmla="+- 0 3120 3170"/>
                              <a:gd name="T63" fmla="*/ 3120 h 173"/>
                              <a:gd name="T64" fmla="+- 0 1509 1394"/>
                              <a:gd name="T65" fmla="*/ T64 w 23"/>
                              <a:gd name="T66" fmla="+- 0 3131 3170"/>
                              <a:gd name="T67" fmla="*/ 3131 h 173"/>
                              <a:gd name="T68" fmla="+- 0 1512 1394"/>
                              <a:gd name="T69" fmla="*/ T68 w 23"/>
                              <a:gd name="T70" fmla="+- 0 3148 3170"/>
                              <a:gd name="T71" fmla="*/ 3148 h 173"/>
                              <a:gd name="T72" fmla="+- 0 1513 1394"/>
                              <a:gd name="T73" fmla="*/ T72 w 23"/>
                              <a:gd name="T74" fmla="+- 0 3170 3170"/>
                              <a:gd name="T75" fmla="*/ 3170 h 173"/>
                              <a:gd name="T76" fmla="+- 0 1513 1394"/>
                              <a:gd name="T77" fmla="*/ T76 w 23"/>
                              <a:gd name="T78" fmla="+- 0 3174 3170"/>
                              <a:gd name="T79" fmla="*/ 3174 h 173"/>
                              <a:gd name="T80" fmla="+- 0 1512 1394"/>
                              <a:gd name="T81" fmla="*/ T80 w 23"/>
                              <a:gd name="T82" fmla="+- 0 3197 3170"/>
                              <a:gd name="T83" fmla="*/ 3197 h 173"/>
                              <a:gd name="T84" fmla="+- 0 1509 1394"/>
                              <a:gd name="T85" fmla="*/ T84 w 23"/>
                              <a:gd name="T86" fmla="+- 0 3216 3170"/>
                              <a:gd name="T87" fmla="*/ 3216 h 173"/>
                              <a:gd name="T88" fmla="+- 0 1507 1394"/>
                              <a:gd name="T89" fmla="*/ T88 w 23"/>
                              <a:gd name="T90" fmla="+- 0 3226 3170"/>
                              <a:gd name="T91" fmla="*/ 3226 h 173"/>
                              <a:gd name="T92" fmla="+- 0 1502 1394"/>
                              <a:gd name="T93" fmla="*/ T92 w 23"/>
                              <a:gd name="T94" fmla="+- 0 3239 3170"/>
                              <a:gd name="T95" fmla="*/ 3239 h 173"/>
                              <a:gd name="T96" fmla="+- 0 1496 1394"/>
                              <a:gd name="T97" fmla="*/ T96 w 23"/>
                              <a:gd name="T98" fmla="+- 0 3250 3170"/>
                              <a:gd name="T99" fmla="*/ 3250 h 173"/>
                              <a:gd name="T100" fmla="+- 0 1487 1394"/>
                              <a:gd name="T101" fmla="*/ T100 w 23"/>
                              <a:gd name="T102" fmla="+- 0 3257 3170"/>
                              <a:gd name="T103" fmla="*/ 3257 h 173"/>
                              <a:gd name="T104" fmla="+- 0 1478 1394"/>
                              <a:gd name="T105" fmla="*/ T104 w 23"/>
                              <a:gd name="T106" fmla="+- 0 3264 3170"/>
                              <a:gd name="T107" fmla="*/ 3264 h 173"/>
                              <a:gd name="T108" fmla="+- 0 1467 1394"/>
                              <a:gd name="T109" fmla="*/ T108 w 23"/>
                              <a:gd name="T110" fmla="+- 0 3268 3170"/>
                              <a:gd name="T111" fmla="*/ 3268 h 173"/>
                              <a:gd name="T112" fmla="+- 0 1453 1394"/>
                              <a:gd name="T113" fmla="*/ T112 w 23"/>
                              <a:gd name="T114" fmla="+- 0 3268 3170"/>
                              <a:gd name="T115" fmla="*/ 3268 h 173"/>
                              <a:gd name="T116" fmla="+- 0 1432 1394"/>
                              <a:gd name="T117" fmla="*/ T116 w 23"/>
                              <a:gd name="T118" fmla="+- 0 3264 3170"/>
                              <a:gd name="T119" fmla="*/ 3264 h 173"/>
                              <a:gd name="T120" fmla="+- 0 1416 1394"/>
                              <a:gd name="T121" fmla="*/ T120 w 23"/>
                              <a:gd name="T122" fmla="+- 0 3253 3170"/>
                              <a:gd name="T123" fmla="*/ 3253 h 173"/>
                              <a:gd name="T124" fmla="+- 0 1417 1394"/>
                              <a:gd name="T125" fmla="*/ T124 w 23"/>
                              <a:gd name="T126" fmla="+- 0 3174 3170"/>
                              <a:gd name="T127" fmla="*/ 3174 h 173"/>
                              <a:gd name="T128" fmla="+- 0 1418 1394"/>
                              <a:gd name="T129" fmla="*/ T128 w 23"/>
                              <a:gd name="T130" fmla="+- 0 3200 3170"/>
                              <a:gd name="T131" fmla="*/ 3200 h 173"/>
                              <a:gd name="T132" fmla="+- 0 1421 1394"/>
                              <a:gd name="T133" fmla="*/ T132 w 23"/>
                              <a:gd name="T134" fmla="+- 0 3220 3170"/>
                              <a:gd name="T135" fmla="*/ 3220 h 173"/>
                              <a:gd name="T136" fmla="+- 0 1427 1394"/>
                              <a:gd name="T137" fmla="*/ T136 w 23"/>
                              <a:gd name="T138" fmla="+- 0 3234 3170"/>
                              <a:gd name="T139" fmla="*/ 3234 h 173"/>
                              <a:gd name="T140" fmla="+- 0 1427 1394"/>
                              <a:gd name="T141" fmla="*/ T140 w 23"/>
                              <a:gd name="T142" fmla="+- 0 3234 3170"/>
                              <a:gd name="T143" fmla="*/ 3234 h 173"/>
                              <a:gd name="T144" fmla="+- 0 1434 1394"/>
                              <a:gd name="T145" fmla="*/ T144 w 23"/>
                              <a:gd name="T146" fmla="+- 0 3244 3170"/>
                              <a:gd name="T147" fmla="*/ 3244 h 173"/>
                              <a:gd name="T148" fmla="+- 0 1443 1394"/>
                              <a:gd name="T149" fmla="*/ T148 w 23"/>
                              <a:gd name="T150" fmla="+- 0 3249 3170"/>
                              <a:gd name="T151" fmla="*/ 3249 h 173"/>
                              <a:gd name="T152" fmla="+- 0 1464 1394"/>
                              <a:gd name="T153" fmla="*/ T152 w 23"/>
                              <a:gd name="T154" fmla="+- 0 3249 3170"/>
                              <a:gd name="T155" fmla="*/ 3249 h 173"/>
                              <a:gd name="T156" fmla="+- 0 1473 1394"/>
                              <a:gd name="T157" fmla="*/ T156 w 23"/>
                              <a:gd name="T158" fmla="+- 0 3244 3170"/>
                              <a:gd name="T159" fmla="*/ 3244 h 173"/>
                              <a:gd name="T160" fmla="+- 0 1480 1394"/>
                              <a:gd name="T161" fmla="*/ T160 w 23"/>
                              <a:gd name="T162" fmla="+- 0 3234 3170"/>
                              <a:gd name="T163" fmla="*/ 3234 h 173"/>
                              <a:gd name="T164" fmla="+- 0 1485 1394"/>
                              <a:gd name="T165" fmla="*/ T164 w 23"/>
                              <a:gd name="T166" fmla="+- 0 3221 3170"/>
                              <a:gd name="T167" fmla="*/ 3221 h 173"/>
                              <a:gd name="T168" fmla="+- 0 1489 1394"/>
                              <a:gd name="T169" fmla="*/ T168 w 23"/>
                              <a:gd name="T170" fmla="+- 0 3202 3170"/>
                              <a:gd name="T171" fmla="*/ 3202 h 173"/>
                              <a:gd name="T172" fmla="+- 0 1490 1394"/>
                              <a:gd name="T173" fmla="*/ T172 w 23"/>
                              <a:gd name="T174" fmla="+- 0 3176 3170"/>
                              <a:gd name="T175" fmla="*/ 3176 h 173"/>
                              <a:gd name="T176" fmla="+- 0 1490 1394"/>
                              <a:gd name="T177" fmla="*/ T176 w 23"/>
                              <a:gd name="T178" fmla="+- 0 3174 3170"/>
                              <a:gd name="T179" fmla="*/ 3174 h 173"/>
                              <a:gd name="T180" fmla="+- 0 1489 1394"/>
                              <a:gd name="T181" fmla="*/ T180 w 23"/>
                              <a:gd name="T182" fmla="+- 0 3148 3170"/>
                              <a:gd name="T183" fmla="*/ 3148 h 173"/>
                              <a:gd name="T184" fmla="+- 0 1486 1394"/>
                              <a:gd name="T185" fmla="*/ T184 w 23"/>
                              <a:gd name="T186" fmla="+- 0 3128 3170"/>
                              <a:gd name="T187" fmla="*/ 3128 h 173"/>
                              <a:gd name="T188" fmla="+- 0 1480 1394"/>
                              <a:gd name="T189" fmla="*/ T188 w 23"/>
                              <a:gd name="T190" fmla="+- 0 3114 3170"/>
                              <a:gd name="T191" fmla="*/ 3114 h 173"/>
                              <a:gd name="T192" fmla="+- 0 1473 1394"/>
                              <a:gd name="T193" fmla="*/ T192 w 23"/>
                              <a:gd name="T194" fmla="+- 0 3104 3170"/>
                              <a:gd name="T195" fmla="*/ 3104 h 173"/>
                              <a:gd name="T196" fmla="+- 0 1464 1394"/>
                              <a:gd name="T197" fmla="*/ T196 w 23"/>
                              <a:gd name="T198" fmla="+- 0 3099 3170"/>
                              <a:gd name="T199" fmla="*/ 3099 h 173"/>
                              <a:gd name="T200" fmla="+- 0 1443 1394"/>
                              <a:gd name="T201" fmla="*/ T200 w 23"/>
                              <a:gd name="T202" fmla="+- 0 3099 3170"/>
                              <a:gd name="T203" fmla="*/ 3099 h 173"/>
                              <a:gd name="T204" fmla="+- 0 1435 1394"/>
                              <a:gd name="T205" fmla="*/ T204 w 23"/>
                              <a:gd name="T206" fmla="+- 0 3103 3170"/>
                              <a:gd name="T207" fmla="*/ 3103 h 173"/>
                              <a:gd name="T208" fmla="+- 0 1428 1394"/>
                              <a:gd name="T209" fmla="*/ T208 w 23"/>
                              <a:gd name="T210" fmla="+- 0 3112 3170"/>
                              <a:gd name="T211" fmla="*/ 3112 h 173"/>
                              <a:gd name="T212" fmla="+- 0 1422 1394"/>
                              <a:gd name="T213" fmla="*/ T212 w 23"/>
                              <a:gd name="T214" fmla="+- 0 3126 3170"/>
                              <a:gd name="T215" fmla="*/ 3126 h 173"/>
                              <a:gd name="T216" fmla="+- 0 1418 1394"/>
                              <a:gd name="T217" fmla="*/ T216 w 23"/>
                              <a:gd name="T218" fmla="+- 0 3145 3170"/>
                              <a:gd name="T219" fmla="*/ 3145 h 173"/>
                              <a:gd name="T220" fmla="+- 0 1417 1394"/>
                              <a:gd name="T221" fmla="*/ T220 w 23"/>
                              <a:gd name="T222" fmla="+- 0 3170 3170"/>
                              <a:gd name="T223" fmla="*/ 3170 h 173"/>
                              <a:gd name="T224" fmla="+- 0 1412 1394"/>
                              <a:gd name="T225" fmla="*/ T224 w 23"/>
                              <a:gd name="T226" fmla="+- 0 3249 3170"/>
                              <a:gd name="T227" fmla="*/ 3249 h 173"/>
                              <a:gd name="T228" fmla="+- 0 1404 1394"/>
                              <a:gd name="T229" fmla="*/ T228 w 23"/>
                              <a:gd name="T230" fmla="+- 0 3235 3170"/>
                              <a:gd name="T231" fmla="*/ 3235 h 173"/>
                              <a:gd name="T232" fmla="+- 0 1398 1394"/>
                              <a:gd name="T233" fmla="*/ T232 w 23"/>
                              <a:gd name="T234" fmla="+- 0 3217 3170"/>
                              <a:gd name="T235" fmla="*/ 3217 h 173"/>
                              <a:gd name="T236" fmla="+- 0 1395 1394"/>
                              <a:gd name="T237" fmla="*/ T236 w 23"/>
                              <a:gd name="T238" fmla="+- 0 3195 3170"/>
                              <a:gd name="T239" fmla="*/ 3195 h 173"/>
                              <a:gd name="T240" fmla="+- 0 1394 1394"/>
                              <a:gd name="T241" fmla="*/ T240 w 23"/>
                              <a:gd name="T242" fmla="+- 0 3174 3170"/>
                              <a:gd name="T243" fmla="*/ 3174 h 173"/>
                              <a:gd name="T244" fmla="+- 0 1395 1394"/>
                              <a:gd name="T245" fmla="*/ T244 w 23"/>
                              <a:gd name="T246" fmla="+- 0 3151 3170"/>
                              <a:gd name="T247" fmla="*/ 3151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1" y="-19"/>
                                </a:moveTo>
                                <a:lnTo>
                                  <a:pt x="3" y="-38"/>
                                </a:lnTo>
                                <a:lnTo>
                                  <a:pt x="6" y="-48"/>
                                </a:lnTo>
                                <a:lnTo>
                                  <a:pt x="11" y="-61"/>
                                </a:lnTo>
                                <a:lnTo>
                                  <a:pt x="17" y="-72"/>
                                </a:lnTo>
                                <a:lnTo>
                                  <a:pt x="26" y="-79"/>
                                </a:lnTo>
                                <a:lnTo>
                                  <a:pt x="35" y="-86"/>
                                </a:lnTo>
                                <a:lnTo>
                                  <a:pt x="46" y="-90"/>
                                </a:lnTo>
                                <a:lnTo>
                                  <a:pt x="69" y="-90"/>
                                </a:lnTo>
                                <a:lnTo>
                                  <a:pt x="78" y="-88"/>
                                </a:lnTo>
                                <a:lnTo>
                                  <a:pt x="85" y="-84"/>
                                </a:lnTo>
                                <a:lnTo>
                                  <a:pt x="93" y="-80"/>
                                </a:lnTo>
                                <a:lnTo>
                                  <a:pt x="99" y="-74"/>
                                </a:lnTo>
                                <a:lnTo>
                                  <a:pt x="104" y="-67"/>
                                </a:lnTo>
                                <a:lnTo>
                                  <a:pt x="109" y="-59"/>
                                </a:lnTo>
                                <a:lnTo>
                                  <a:pt x="112" y="-50"/>
                                </a:lnTo>
                                <a:lnTo>
                                  <a:pt x="115" y="-39"/>
                                </a:lnTo>
                                <a:lnTo>
                                  <a:pt x="118" y="-22"/>
                                </a:lnTo>
                                <a:lnTo>
                                  <a:pt x="119" y="0"/>
                                </a:lnTo>
                                <a:lnTo>
                                  <a:pt x="119" y="4"/>
                                </a:lnTo>
                                <a:lnTo>
                                  <a:pt x="118" y="27"/>
                                </a:lnTo>
                                <a:lnTo>
                                  <a:pt x="115" y="46"/>
                                </a:lnTo>
                                <a:lnTo>
                                  <a:pt x="113" y="56"/>
                                </a:lnTo>
                                <a:lnTo>
                                  <a:pt x="108" y="69"/>
                                </a:lnTo>
                                <a:lnTo>
                                  <a:pt x="102" y="80"/>
                                </a:lnTo>
                                <a:lnTo>
                                  <a:pt x="93" y="87"/>
                                </a:lnTo>
                                <a:lnTo>
                                  <a:pt x="84" y="94"/>
                                </a:lnTo>
                                <a:lnTo>
                                  <a:pt x="73" y="98"/>
                                </a:lnTo>
                                <a:lnTo>
                                  <a:pt x="59" y="98"/>
                                </a:lnTo>
                                <a:lnTo>
                                  <a:pt x="38" y="94"/>
                                </a:lnTo>
                                <a:lnTo>
                                  <a:pt x="22" y="83"/>
                                </a:lnTo>
                                <a:lnTo>
                                  <a:pt x="23" y="4"/>
                                </a:lnTo>
                                <a:lnTo>
                                  <a:pt x="24" y="30"/>
                                </a:lnTo>
                                <a:lnTo>
                                  <a:pt x="27" y="50"/>
                                </a:lnTo>
                                <a:lnTo>
                                  <a:pt x="33" y="64"/>
                                </a:lnTo>
                                <a:lnTo>
                                  <a:pt x="40" y="74"/>
                                </a:lnTo>
                                <a:lnTo>
                                  <a:pt x="49" y="79"/>
                                </a:lnTo>
                                <a:lnTo>
                                  <a:pt x="70" y="79"/>
                                </a:lnTo>
                                <a:lnTo>
                                  <a:pt x="79" y="74"/>
                                </a:lnTo>
                                <a:lnTo>
                                  <a:pt x="86" y="64"/>
                                </a:lnTo>
                                <a:lnTo>
                                  <a:pt x="91" y="51"/>
                                </a:lnTo>
                                <a:lnTo>
                                  <a:pt x="95" y="32"/>
                                </a:lnTo>
                                <a:lnTo>
                                  <a:pt x="96" y="6"/>
                                </a:lnTo>
                                <a:lnTo>
                                  <a:pt x="96" y="4"/>
                                </a:lnTo>
                                <a:lnTo>
                                  <a:pt x="95" y="-22"/>
                                </a:lnTo>
                                <a:lnTo>
                                  <a:pt x="92" y="-42"/>
                                </a:lnTo>
                                <a:lnTo>
                                  <a:pt x="86" y="-56"/>
                                </a:lnTo>
                                <a:lnTo>
                                  <a:pt x="79" y="-66"/>
                                </a:lnTo>
                                <a:lnTo>
                                  <a:pt x="70" y="-71"/>
                                </a:lnTo>
                                <a:lnTo>
                                  <a:pt x="49" y="-71"/>
                                </a:lnTo>
                                <a:lnTo>
                                  <a:pt x="41" y="-67"/>
                                </a:lnTo>
                                <a:lnTo>
                                  <a:pt x="34" y="-58"/>
                                </a:lnTo>
                                <a:lnTo>
                                  <a:pt x="28" y="-44"/>
                                </a:lnTo>
                                <a:lnTo>
                                  <a:pt x="24" y="-25"/>
                                </a:lnTo>
                                <a:lnTo>
                                  <a:pt x="23" y="0"/>
                                </a:lnTo>
                                <a:lnTo>
                                  <a:pt x="18" y="79"/>
                                </a:lnTo>
                                <a:lnTo>
                                  <a:pt x="10" y="65"/>
                                </a:lnTo>
                                <a:lnTo>
                                  <a:pt x="4" y="47"/>
                                </a:lnTo>
                                <a:lnTo>
                                  <a:pt x="1" y="25"/>
                                </a:lnTo>
                                <a:lnTo>
                                  <a:pt x="0" y="4"/>
                                </a:lnTo>
                                <a:lnTo>
                                  <a:pt x="1" y="-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7" o:spid="_x0000_s1026" style="position:absolute;margin-left:69.7pt;margin-top:158.5pt;width:1.15pt;height:8.65pt;z-index:-251693056;mso-position-horizontal-relative:page" coordorigin="1394,3170" coordsize="2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">
                <v:shape id="Freeform 359" o:spid="_x0000_s1027" style="position:absolute;left:1394;top:3170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XSMUA&#10;AADcAAAADwAAAGRycy9kb3ducmV2LnhtbESPT4vCMBTE7wt+h/CEva2pLtjaNYoIgoe9+Af0+Gie&#10;bd3mpSZRu356IyzscZiZ3zDTeWcacSPna8sKhoMEBHFhdc2lgv1u9ZGB8AFZY2OZFPySh/ms9zbF&#10;XNs7b+i2DaWIEPY5KqhCaHMpfVGRQT+wLXH0TtYZDFG6UmqH9wg3jRwlyVgarDkuVNjSsqLiZ3s1&#10;Cla79nG5+G93zo4pN+lDH9LzRKn3frf4AhGoC//hv/ZaK/jMUnidiUd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RdIxQAAANwAAAAPAAAAAAAAAAAAAAAAAJgCAABkcnMv&#10;ZG93bnJldi54bWxQSwUGAAAAAAQABAD1AAAAigMAAAAA&#10;" path="m22,83l18,79,23,r,4l22,83xe" fillcolor="black" stroked="f">
                  <v:path arrowok="t" o:connecttype="custom" o:connectlocs="22,3253;18,3249;23,3170;23,3174;22,3253" o:connectangles="0,0,0,0,0"/>
                </v:shape>
                <v:shape id="Freeform 358" o:spid="_x0000_s1028" style="position:absolute;left:1394;top:3170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DOsMA&#10;AADcAAAADwAAAGRycy9kb3ducmV2LnhtbERPz2vCMBS+D/wfwhN2W9NtsHa1UUQo7LCLOtiOj+bZ&#10;1jUvNclq9a9fDoLHj+93uZpML0ZyvrOs4DlJQRDXVnfcKPjaV085CB+QNfaWScGFPKyWs4cSC23P&#10;vKVxFxoRQ9gXqKANYSik9HVLBn1iB+LIHawzGCJ0jdQOzzHc9PIlTd+kwY5jQ4sDbVqqf3d/RkG1&#10;H66nk/90x/wn4z676u/s+K7U43xaL0AEmsJdfHN/aAWveVwbz8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qDOsMAAADcAAAADwAAAAAAAAAAAAAAAACYAgAAZHJzL2Rv&#10;d25yZXYueG1sUEsFBgAAAAAEAAQA9QAAAIgDAAAAAA==&#10;" path="m1,-19l3,-38,6,-48r5,-13l17,-72r9,-7l35,-86r11,-4l69,-90r9,2l85,-84r8,4l99,-74r5,7l109,-59r3,9l115,-39r3,17l119,r,4l118,27r-3,19l113,56r-5,13l102,80r-9,7l84,94,73,98r-14,l38,94,22,83,23,4r1,26l27,50r6,14l40,74r9,5l70,79r9,-5l86,64,91,51,95,32,96,6r,-2l95,-22,92,-42,86,-56,79,-66r-9,-5l49,-71r-8,4l34,-58r-6,14l24,-25,23,,18,79,10,65,4,47,1,25,,4,1,-19xe" fillcolor="black" stroked="f">
                  <v:path arrowok="t" o:connecttype="custom" o:connectlocs="1,3151;3,3132;6,3122;11,3109;17,3098;26,3091;35,3084;46,3080;69,3080;78,3082;85,3086;93,3090;99,3096;104,3103;109,3111;112,3120;115,3131;118,3148;119,3170;119,3174;118,3197;115,3216;113,3226;108,3239;102,3250;93,3257;84,3264;73,3268;59,3268;38,3264;22,3253;23,3174;24,3200;27,3220;33,3234;33,3234;40,3244;49,3249;70,3249;79,3244;86,3234;91,3221;95,3202;96,3176;96,3174;95,3148;92,3128;86,3114;79,3104;70,3099;49,3099;41,3103;34,3112;28,3126;24,3145;23,3170;18,3249;10,3235;4,3217;1,3195;0,3174;1,3151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page">
                  <wp:posOffset>1722755</wp:posOffset>
                </wp:positionH>
                <wp:positionV relativeFrom="paragraph">
                  <wp:posOffset>1956435</wp:posOffset>
                </wp:positionV>
                <wp:extent cx="80645" cy="116205"/>
                <wp:effectExtent l="8255" t="3810" r="6350" b="3810"/>
                <wp:wrapNone/>
                <wp:docPr id="38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645" cy="116205"/>
                          <a:chOff x="2713" y="3081"/>
                          <a:chExt cx="127" cy="183"/>
                        </a:xfrm>
                      </wpg:grpSpPr>
                      <wps:wsp>
                        <wps:cNvPr id="385" name="Freeform 356"/>
                        <wps:cNvSpPr>
                          <a:spLocks/>
                        </wps:cNvSpPr>
                        <wps:spPr bwMode="auto">
                          <a:xfrm>
                            <a:off x="2713" y="3081"/>
                            <a:ext cx="127" cy="183"/>
                          </a:xfrm>
                          <a:custGeom>
                            <a:avLst/>
                            <a:gdLst>
                              <a:gd name="T0" fmla="+- 0 2797 2713"/>
                              <a:gd name="T1" fmla="*/ T0 w 127"/>
                              <a:gd name="T2" fmla="+- 0 3081 3081"/>
                              <a:gd name="T3" fmla="*/ 3081 h 183"/>
                              <a:gd name="T4" fmla="+- 0 2815 2713"/>
                              <a:gd name="T5" fmla="*/ T4 w 127"/>
                              <a:gd name="T6" fmla="+- 0 3081 3081"/>
                              <a:gd name="T7" fmla="*/ 3081 h 183"/>
                              <a:gd name="T8" fmla="+- 0 2815 2713"/>
                              <a:gd name="T9" fmla="*/ T8 w 127"/>
                              <a:gd name="T10" fmla="+- 0 3200 3081"/>
                              <a:gd name="T11" fmla="*/ 3200 h 183"/>
                              <a:gd name="T12" fmla="+- 0 2840 2713"/>
                              <a:gd name="T13" fmla="*/ T12 w 127"/>
                              <a:gd name="T14" fmla="+- 0 3200 3081"/>
                              <a:gd name="T15" fmla="*/ 3200 h 183"/>
                              <a:gd name="T16" fmla="+- 0 2840 2713"/>
                              <a:gd name="T17" fmla="*/ T16 w 127"/>
                              <a:gd name="T18" fmla="+- 0 3221 3081"/>
                              <a:gd name="T19" fmla="*/ 3221 h 183"/>
                              <a:gd name="T20" fmla="+- 0 2815 2713"/>
                              <a:gd name="T21" fmla="*/ T20 w 127"/>
                              <a:gd name="T22" fmla="+- 0 3221 3081"/>
                              <a:gd name="T23" fmla="*/ 3221 h 183"/>
                              <a:gd name="T24" fmla="+- 0 2815 2713"/>
                              <a:gd name="T25" fmla="*/ T24 w 127"/>
                              <a:gd name="T26" fmla="+- 0 3265 3081"/>
                              <a:gd name="T27" fmla="*/ 3265 h 183"/>
                              <a:gd name="T28" fmla="+- 0 2792 2713"/>
                              <a:gd name="T29" fmla="*/ T28 w 127"/>
                              <a:gd name="T30" fmla="+- 0 3265 3081"/>
                              <a:gd name="T31" fmla="*/ 3265 h 183"/>
                              <a:gd name="T32" fmla="+- 0 2792 2713"/>
                              <a:gd name="T33" fmla="*/ T32 w 127"/>
                              <a:gd name="T34" fmla="+- 0 3221 3081"/>
                              <a:gd name="T35" fmla="*/ 3221 h 183"/>
                              <a:gd name="T36" fmla="+- 0 2713 2713"/>
                              <a:gd name="T37" fmla="*/ T36 w 127"/>
                              <a:gd name="T38" fmla="+- 0 3221 3081"/>
                              <a:gd name="T39" fmla="*/ 3221 h 183"/>
                              <a:gd name="T40" fmla="+- 0 2713 2713"/>
                              <a:gd name="T41" fmla="*/ T40 w 127"/>
                              <a:gd name="T42" fmla="+- 0 3200 3081"/>
                              <a:gd name="T43" fmla="*/ 3200 h 183"/>
                              <a:gd name="T44" fmla="+- 0 2797 2713"/>
                              <a:gd name="T45" fmla="*/ T44 w 127"/>
                              <a:gd name="T46" fmla="+- 0 3081 3081"/>
                              <a:gd name="T47" fmla="*/ 3081 h 183"/>
                              <a:gd name="T48" fmla="+- 0 2735 2713"/>
                              <a:gd name="T49" fmla="*/ T48 w 127"/>
                              <a:gd name="T50" fmla="+- 0 3200 3081"/>
                              <a:gd name="T51" fmla="*/ 3200 h 183"/>
                              <a:gd name="T52" fmla="+- 0 2792 2713"/>
                              <a:gd name="T53" fmla="*/ T52 w 127"/>
                              <a:gd name="T54" fmla="+- 0 3200 3081"/>
                              <a:gd name="T55" fmla="*/ 3200 h 183"/>
                              <a:gd name="T56" fmla="+- 0 2792 2713"/>
                              <a:gd name="T57" fmla="*/ T56 w 127"/>
                              <a:gd name="T58" fmla="+- 0 3117 3081"/>
                              <a:gd name="T59" fmla="*/ 3117 h 183"/>
                              <a:gd name="T60" fmla="+- 0 2735 2713"/>
                              <a:gd name="T61" fmla="*/ T60 w 127"/>
                              <a:gd name="T62" fmla="+- 0 3200 3081"/>
                              <a:gd name="T63" fmla="*/ 3200 h 183"/>
                              <a:gd name="T64" fmla="+- 0 2797 2713"/>
                              <a:gd name="T65" fmla="*/ T64 w 127"/>
                              <a:gd name="T66" fmla="+- 0 3081 3081"/>
                              <a:gd name="T67" fmla="*/ 3081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27" h="183">
                                <a:moveTo>
                                  <a:pt x="84" y="0"/>
                                </a:moveTo>
                                <a:lnTo>
                                  <a:pt x="102" y="0"/>
                                </a:lnTo>
                                <a:lnTo>
                                  <a:pt x="102" y="119"/>
                                </a:lnTo>
                                <a:lnTo>
                                  <a:pt x="127" y="119"/>
                                </a:lnTo>
                                <a:lnTo>
                                  <a:pt x="127" y="140"/>
                                </a:lnTo>
                                <a:lnTo>
                                  <a:pt x="102" y="140"/>
                                </a:lnTo>
                                <a:lnTo>
                                  <a:pt x="102" y="184"/>
                                </a:lnTo>
                                <a:lnTo>
                                  <a:pt x="79" y="184"/>
                                </a:lnTo>
                                <a:lnTo>
                                  <a:pt x="79" y="140"/>
                                </a:lnTo>
                                <a:lnTo>
                                  <a:pt x="0" y="140"/>
                                </a:lnTo>
                                <a:lnTo>
                                  <a:pt x="0" y="119"/>
                                </a:lnTo>
                                <a:lnTo>
                                  <a:pt x="84" y="0"/>
                                </a:lnTo>
                                <a:lnTo>
                                  <a:pt x="22" y="119"/>
                                </a:lnTo>
                                <a:lnTo>
                                  <a:pt x="79" y="119"/>
                                </a:lnTo>
                                <a:lnTo>
                                  <a:pt x="79" y="36"/>
                                </a:lnTo>
                                <a:lnTo>
                                  <a:pt x="22" y="119"/>
                                </a:lnTo>
                                <a:lnTo>
                                  <a:pt x="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5" o:spid="_x0000_s1026" style="position:absolute;margin-left:135.65pt;margin-top:154.05pt;width:6.35pt;height:9.15pt;z-index:-251691008;mso-position-horizontal-relative:page" coordorigin="2713,3081" coordsize="127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">
                <v:shape id="Freeform 356" o:spid="_x0000_s1027" style="position:absolute;left:2713;top:3081;width:127;height:183;visibility:visible;mso-wrap-style:square;v-text-anchor:top" coordsize="1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OaMcA&#10;AADcAAAADwAAAGRycy9kb3ducmV2LnhtbESPT2sCMRTE70K/Q3iF3jTbPxZdjSKFQg9SddWDt+fm&#10;ubt187JNoq7f3hQKHoeZ+Q0znramFmdyvrKs4LmXgCDOra64ULBZf3YHIHxA1lhbJgVX8jCdPHTG&#10;mGp74RWds1CICGGfooIyhCaV0uclGfQ92xBH72CdwRClK6R2eIlwU8uXJHmXBiuOCyU29FFSfsxO&#10;RsHbYr783vXnxZbd8ud3RcNsfxoq9fTYzkYgArXhHv5vf2kFr4M+/J2JR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OjmjHAAAA3AAAAA8AAAAAAAAAAAAAAAAAmAIAAGRy&#10;cy9kb3ducmV2LnhtbFBLBQYAAAAABAAEAPUAAACMAwAAAAA=&#10;" path="m84,r18,l102,119r25,l127,140r-25,l102,184r-23,l79,140,,140,,119,84,,22,119r57,l79,36,22,119,84,xe" fillcolor="black" stroked="f">
                  <v:path arrowok="t" o:connecttype="custom" o:connectlocs="84,3081;102,3081;102,3200;127,3200;127,3221;102,3221;102,3265;79,3265;79,3221;0,3221;0,3200;84,3081;22,3200;79,3200;79,3117;22,3200;84,3081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page">
                  <wp:posOffset>885190</wp:posOffset>
                </wp:positionH>
                <wp:positionV relativeFrom="paragraph">
                  <wp:posOffset>1483995</wp:posOffset>
                </wp:positionV>
                <wp:extent cx="14605" cy="109855"/>
                <wp:effectExtent l="8890" t="64770" r="62230" b="0"/>
                <wp:wrapNone/>
                <wp:docPr id="381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09855"/>
                          <a:chOff x="1394" y="2337"/>
                          <a:chExt cx="23" cy="173"/>
                        </a:xfrm>
                      </wpg:grpSpPr>
                      <wps:wsp>
                        <wps:cNvPr id="382" name="Freeform 354"/>
                        <wps:cNvSpPr>
                          <a:spLocks/>
                        </wps:cNvSpPr>
                        <wps:spPr bwMode="auto">
                          <a:xfrm>
                            <a:off x="1394" y="2337"/>
                            <a:ext cx="23" cy="173"/>
                          </a:xfrm>
                          <a:custGeom>
                            <a:avLst/>
                            <a:gdLst>
                              <a:gd name="T0" fmla="+- 0 1416 1394"/>
                              <a:gd name="T1" fmla="*/ T0 w 23"/>
                              <a:gd name="T2" fmla="+- 0 2420 2337"/>
                              <a:gd name="T3" fmla="*/ 2420 h 173"/>
                              <a:gd name="T4" fmla="+- 0 1412 1394"/>
                              <a:gd name="T5" fmla="*/ T4 w 23"/>
                              <a:gd name="T6" fmla="+- 0 2416 2337"/>
                              <a:gd name="T7" fmla="*/ 2416 h 173"/>
                              <a:gd name="T8" fmla="+- 0 1417 1394"/>
                              <a:gd name="T9" fmla="*/ T8 w 23"/>
                              <a:gd name="T10" fmla="+- 0 2337 2337"/>
                              <a:gd name="T11" fmla="*/ 2337 h 173"/>
                              <a:gd name="T12" fmla="+- 0 1417 1394"/>
                              <a:gd name="T13" fmla="*/ T12 w 23"/>
                              <a:gd name="T14" fmla="+- 0 2341 2337"/>
                              <a:gd name="T15" fmla="*/ 2341 h 173"/>
                              <a:gd name="T16" fmla="+- 0 1416 1394"/>
                              <a:gd name="T17" fmla="*/ T16 w 23"/>
                              <a:gd name="T18" fmla="+- 0 2420 2337"/>
                              <a:gd name="T19" fmla="*/ 2420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22" y="83"/>
                                </a:moveTo>
                                <a:lnTo>
                                  <a:pt x="18" y="79"/>
                                </a:lnTo>
                                <a:lnTo>
                                  <a:pt x="23" y="0"/>
                                </a:lnTo>
                                <a:lnTo>
                                  <a:pt x="23" y="4"/>
                                </a:lnTo>
                                <a:lnTo>
                                  <a:pt x="22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353"/>
                        <wps:cNvSpPr>
                          <a:spLocks/>
                        </wps:cNvSpPr>
                        <wps:spPr bwMode="auto">
                          <a:xfrm>
                            <a:off x="1394" y="2337"/>
                            <a:ext cx="23" cy="173"/>
                          </a:xfrm>
                          <a:custGeom>
                            <a:avLst/>
                            <a:gdLst>
                              <a:gd name="T0" fmla="+- 0 1395 1394"/>
                              <a:gd name="T1" fmla="*/ T0 w 23"/>
                              <a:gd name="T2" fmla="+- 0 2318 2337"/>
                              <a:gd name="T3" fmla="*/ 2318 h 173"/>
                              <a:gd name="T4" fmla="+- 0 1397 1394"/>
                              <a:gd name="T5" fmla="*/ T4 w 23"/>
                              <a:gd name="T6" fmla="+- 0 2299 2337"/>
                              <a:gd name="T7" fmla="*/ 2299 h 173"/>
                              <a:gd name="T8" fmla="+- 0 1400 1394"/>
                              <a:gd name="T9" fmla="*/ T8 w 23"/>
                              <a:gd name="T10" fmla="+- 0 2289 2337"/>
                              <a:gd name="T11" fmla="*/ 2289 h 173"/>
                              <a:gd name="T12" fmla="+- 0 1405 1394"/>
                              <a:gd name="T13" fmla="*/ T12 w 23"/>
                              <a:gd name="T14" fmla="+- 0 2276 2337"/>
                              <a:gd name="T15" fmla="*/ 2276 h 173"/>
                              <a:gd name="T16" fmla="+- 0 1411 1394"/>
                              <a:gd name="T17" fmla="*/ T16 w 23"/>
                              <a:gd name="T18" fmla="+- 0 2265 2337"/>
                              <a:gd name="T19" fmla="*/ 2265 h 173"/>
                              <a:gd name="T20" fmla="+- 0 1420 1394"/>
                              <a:gd name="T21" fmla="*/ T20 w 23"/>
                              <a:gd name="T22" fmla="+- 0 2258 2337"/>
                              <a:gd name="T23" fmla="*/ 2258 h 173"/>
                              <a:gd name="T24" fmla="+- 0 1429 1394"/>
                              <a:gd name="T25" fmla="*/ T24 w 23"/>
                              <a:gd name="T26" fmla="+- 0 2251 2337"/>
                              <a:gd name="T27" fmla="*/ 2251 h 173"/>
                              <a:gd name="T28" fmla="+- 0 1440 1394"/>
                              <a:gd name="T29" fmla="*/ T28 w 23"/>
                              <a:gd name="T30" fmla="+- 0 2247 2337"/>
                              <a:gd name="T31" fmla="*/ 2247 h 173"/>
                              <a:gd name="T32" fmla="+- 0 1463 1394"/>
                              <a:gd name="T33" fmla="*/ T32 w 23"/>
                              <a:gd name="T34" fmla="+- 0 2247 2337"/>
                              <a:gd name="T35" fmla="*/ 2247 h 173"/>
                              <a:gd name="T36" fmla="+- 0 1472 1394"/>
                              <a:gd name="T37" fmla="*/ T36 w 23"/>
                              <a:gd name="T38" fmla="+- 0 2249 2337"/>
                              <a:gd name="T39" fmla="*/ 2249 h 173"/>
                              <a:gd name="T40" fmla="+- 0 1479 1394"/>
                              <a:gd name="T41" fmla="*/ T40 w 23"/>
                              <a:gd name="T42" fmla="+- 0 2253 2337"/>
                              <a:gd name="T43" fmla="*/ 2253 h 173"/>
                              <a:gd name="T44" fmla="+- 0 1487 1394"/>
                              <a:gd name="T45" fmla="*/ T44 w 23"/>
                              <a:gd name="T46" fmla="+- 0 2257 2337"/>
                              <a:gd name="T47" fmla="*/ 2257 h 173"/>
                              <a:gd name="T48" fmla="+- 0 1493 1394"/>
                              <a:gd name="T49" fmla="*/ T48 w 23"/>
                              <a:gd name="T50" fmla="+- 0 2263 2337"/>
                              <a:gd name="T51" fmla="*/ 2263 h 173"/>
                              <a:gd name="T52" fmla="+- 0 1498 1394"/>
                              <a:gd name="T53" fmla="*/ T52 w 23"/>
                              <a:gd name="T54" fmla="+- 0 2271 2337"/>
                              <a:gd name="T55" fmla="*/ 2271 h 173"/>
                              <a:gd name="T56" fmla="+- 0 1503 1394"/>
                              <a:gd name="T57" fmla="*/ T56 w 23"/>
                              <a:gd name="T58" fmla="+- 0 2278 2337"/>
                              <a:gd name="T59" fmla="*/ 2278 h 173"/>
                              <a:gd name="T60" fmla="+- 0 1506 1394"/>
                              <a:gd name="T61" fmla="*/ T60 w 23"/>
                              <a:gd name="T62" fmla="+- 0 2287 2337"/>
                              <a:gd name="T63" fmla="*/ 2287 h 173"/>
                              <a:gd name="T64" fmla="+- 0 1509 1394"/>
                              <a:gd name="T65" fmla="*/ T64 w 23"/>
                              <a:gd name="T66" fmla="+- 0 2298 2337"/>
                              <a:gd name="T67" fmla="*/ 2298 h 173"/>
                              <a:gd name="T68" fmla="+- 0 1512 1394"/>
                              <a:gd name="T69" fmla="*/ T68 w 23"/>
                              <a:gd name="T70" fmla="+- 0 2315 2337"/>
                              <a:gd name="T71" fmla="*/ 2315 h 173"/>
                              <a:gd name="T72" fmla="+- 0 1513 1394"/>
                              <a:gd name="T73" fmla="*/ T72 w 23"/>
                              <a:gd name="T74" fmla="+- 0 2337 2337"/>
                              <a:gd name="T75" fmla="*/ 2337 h 173"/>
                              <a:gd name="T76" fmla="+- 0 1513 1394"/>
                              <a:gd name="T77" fmla="*/ T76 w 23"/>
                              <a:gd name="T78" fmla="+- 0 2341 2337"/>
                              <a:gd name="T79" fmla="*/ 2341 h 173"/>
                              <a:gd name="T80" fmla="+- 0 1512 1394"/>
                              <a:gd name="T81" fmla="*/ T80 w 23"/>
                              <a:gd name="T82" fmla="+- 0 2364 2337"/>
                              <a:gd name="T83" fmla="*/ 2364 h 173"/>
                              <a:gd name="T84" fmla="+- 0 1509 1394"/>
                              <a:gd name="T85" fmla="*/ T84 w 23"/>
                              <a:gd name="T86" fmla="+- 0 2383 2337"/>
                              <a:gd name="T87" fmla="*/ 2383 h 173"/>
                              <a:gd name="T88" fmla="+- 0 1507 1394"/>
                              <a:gd name="T89" fmla="*/ T88 w 23"/>
                              <a:gd name="T90" fmla="+- 0 2393 2337"/>
                              <a:gd name="T91" fmla="*/ 2393 h 173"/>
                              <a:gd name="T92" fmla="+- 0 1502 1394"/>
                              <a:gd name="T93" fmla="*/ T92 w 23"/>
                              <a:gd name="T94" fmla="+- 0 2407 2337"/>
                              <a:gd name="T95" fmla="*/ 2407 h 173"/>
                              <a:gd name="T96" fmla="+- 0 1496 1394"/>
                              <a:gd name="T97" fmla="*/ T96 w 23"/>
                              <a:gd name="T98" fmla="+- 0 2417 2337"/>
                              <a:gd name="T99" fmla="*/ 2417 h 173"/>
                              <a:gd name="T100" fmla="+- 0 1487 1394"/>
                              <a:gd name="T101" fmla="*/ T100 w 23"/>
                              <a:gd name="T102" fmla="+- 0 2424 2337"/>
                              <a:gd name="T103" fmla="*/ 2424 h 173"/>
                              <a:gd name="T104" fmla="+- 0 1478 1394"/>
                              <a:gd name="T105" fmla="*/ T104 w 23"/>
                              <a:gd name="T106" fmla="+- 0 2431 2337"/>
                              <a:gd name="T107" fmla="*/ 2431 h 173"/>
                              <a:gd name="T108" fmla="+- 0 1467 1394"/>
                              <a:gd name="T109" fmla="*/ T108 w 23"/>
                              <a:gd name="T110" fmla="+- 0 2435 2337"/>
                              <a:gd name="T111" fmla="*/ 2435 h 173"/>
                              <a:gd name="T112" fmla="+- 0 1453 1394"/>
                              <a:gd name="T113" fmla="*/ T112 w 23"/>
                              <a:gd name="T114" fmla="+- 0 2435 2337"/>
                              <a:gd name="T115" fmla="*/ 2435 h 173"/>
                              <a:gd name="T116" fmla="+- 0 1432 1394"/>
                              <a:gd name="T117" fmla="*/ T116 w 23"/>
                              <a:gd name="T118" fmla="+- 0 2431 2337"/>
                              <a:gd name="T119" fmla="*/ 2431 h 173"/>
                              <a:gd name="T120" fmla="+- 0 1416 1394"/>
                              <a:gd name="T121" fmla="*/ T120 w 23"/>
                              <a:gd name="T122" fmla="+- 0 2420 2337"/>
                              <a:gd name="T123" fmla="*/ 2420 h 173"/>
                              <a:gd name="T124" fmla="+- 0 1417 1394"/>
                              <a:gd name="T125" fmla="*/ T124 w 23"/>
                              <a:gd name="T126" fmla="+- 0 2341 2337"/>
                              <a:gd name="T127" fmla="*/ 2341 h 173"/>
                              <a:gd name="T128" fmla="+- 0 1418 1394"/>
                              <a:gd name="T129" fmla="*/ T128 w 23"/>
                              <a:gd name="T130" fmla="+- 0 2368 2337"/>
                              <a:gd name="T131" fmla="*/ 2368 h 173"/>
                              <a:gd name="T132" fmla="+- 0 1421 1394"/>
                              <a:gd name="T133" fmla="*/ T132 w 23"/>
                              <a:gd name="T134" fmla="+- 0 2387 2337"/>
                              <a:gd name="T135" fmla="*/ 2387 h 173"/>
                              <a:gd name="T136" fmla="+- 0 1427 1394"/>
                              <a:gd name="T137" fmla="*/ T136 w 23"/>
                              <a:gd name="T138" fmla="+- 0 2401 2337"/>
                              <a:gd name="T139" fmla="*/ 2401 h 173"/>
                              <a:gd name="T140" fmla="+- 0 1427 1394"/>
                              <a:gd name="T141" fmla="*/ T140 w 23"/>
                              <a:gd name="T142" fmla="+- 0 2401 2337"/>
                              <a:gd name="T143" fmla="*/ 2401 h 173"/>
                              <a:gd name="T144" fmla="+- 0 1434 1394"/>
                              <a:gd name="T145" fmla="*/ T144 w 23"/>
                              <a:gd name="T146" fmla="+- 0 2411 2337"/>
                              <a:gd name="T147" fmla="*/ 2411 h 173"/>
                              <a:gd name="T148" fmla="+- 0 1443 1394"/>
                              <a:gd name="T149" fmla="*/ T148 w 23"/>
                              <a:gd name="T150" fmla="+- 0 2416 2337"/>
                              <a:gd name="T151" fmla="*/ 2416 h 173"/>
                              <a:gd name="T152" fmla="+- 0 1464 1394"/>
                              <a:gd name="T153" fmla="*/ T152 w 23"/>
                              <a:gd name="T154" fmla="+- 0 2416 2337"/>
                              <a:gd name="T155" fmla="*/ 2416 h 173"/>
                              <a:gd name="T156" fmla="+- 0 1473 1394"/>
                              <a:gd name="T157" fmla="*/ T156 w 23"/>
                              <a:gd name="T158" fmla="+- 0 2411 2337"/>
                              <a:gd name="T159" fmla="*/ 2411 h 173"/>
                              <a:gd name="T160" fmla="+- 0 1480 1394"/>
                              <a:gd name="T161" fmla="*/ T160 w 23"/>
                              <a:gd name="T162" fmla="+- 0 2401 2337"/>
                              <a:gd name="T163" fmla="*/ 2401 h 173"/>
                              <a:gd name="T164" fmla="+- 0 1485 1394"/>
                              <a:gd name="T165" fmla="*/ T164 w 23"/>
                              <a:gd name="T166" fmla="+- 0 2388 2337"/>
                              <a:gd name="T167" fmla="*/ 2388 h 173"/>
                              <a:gd name="T168" fmla="+- 0 1489 1394"/>
                              <a:gd name="T169" fmla="*/ T168 w 23"/>
                              <a:gd name="T170" fmla="+- 0 2369 2337"/>
                              <a:gd name="T171" fmla="*/ 2369 h 173"/>
                              <a:gd name="T172" fmla="+- 0 1490 1394"/>
                              <a:gd name="T173" fmla="*/ T172 w 23"/>
                              <a:gd name="T174" fmla="+- 0 2343 2337"/>
                              <a:gd name="T175" fmla="*/ 2343 h 173"/>
                              <a:gd name="T176" fmla="+- 0 1490 1394"/>
                              <a:gd name="T177" fmla="*/ T176 w 23"/>
                              <a:gd name="T178" fmla="+- 0 2341 2337"/>
                              <a:gd name="T179" fmla="*/ 2341 h 173"/>
                              <a:gd name="T180" fmla="+- 0 1489 1394"/>
                              <a:gd name="T181" fmla="*/ T180 w 23"/>
                              <a:gd name="T182" fmla="+- 0 2315 2337"/>
                              <a:gd name="T183" fmla="*/ 2315 h 173"/>
                              <a:gd name="T184" fmla="+- 0 1486 1394"/>
                              <a:gd name="T185" fmla="*/ T184 w 23"/>
                              <a:gd name="T186" fmla="+- 0 2295 2337"/>
                              <a:gd name="T187" fmla="*/ 2295 h 173"/>
                              <a:gd name="T188" fmla="+- 0 1480 1394"/>
                              <a:gd name="T189" fmla="*/ T188 w 23"/>
                              <a:gd name="T190" fmla="+- 0 2282 2337"/>
                              <a:gd name="T191" fmla="*/ 2282 h 173"/>
                              <a:gd name="T192" fmla="+- 0 1473 1394"/>
                              <a:gd name="T193" fmla="*/ T192 w 23"/>
                              <a:gd name="T194" fmla="+- 0 2271 2337"/>
                              <a:gd name="T195" fmla="*/ 2271 h 173"/>
                              <a:gd name="T196" fmla="+- 0 1464 1394"/>
                              <a:gd name="T197" fmla="*/ T196 w 23"/>
                              <a:gd name="T198" fmla="+- 0 2266 2337"/>
                              <a:gd name="T199" fmla="*/ 2266 h 173"/>
                              <a:gd name="T200" fmla="+- 0 1443 1394"/>
                              <a:gd name="T201" fmla="*/ T200 w 23"/>
                              <a:gd name="T202" fmla="+- 0 2266 2337"/>
                              <a:gd name="T203" fmla="*/ 2266 h 173"/>
                              <a:gd name="T204" fmla="+- 0 1435 1394"/>
                              <a:gd name="T205" fmla="*/ T204 w 23"/>
                              <a:gd name="T206" fmla="+- 0 2270 2337"/>
                              <a:gd name="T207" fmla="*/ 2270 h 173"/>
                              <a:gd name="T208" fmla="+- 0 1428 1394"/>
                              <a:gd name="T209" fmla="*/ T208 w 23"/>
                              <a:gd name="T210" fmla="+- 0 2279 2337"/>
                              <a:gd name="T211" fmla="*/ 2279 h 173"/>
                              <a:gd name="T212" fmla="+- 0 1422 1394"/>
                              <a:gd name="T213" fmla="*/ T212 w 23"/>
                              <a:gd name="T214" fmla="+- 0 2293 2337"/>
                              <a:gd name="T215" fmla="*/ 2293 h 173"/>
                              <a:gd name="T216" fmla="+- 0 1418 1394"/>
                              <a:gd name="T217" fmla="*/ T216 w 23"/>
                              <a:gd name="T218" fmla="+- 0 2312 2337"/>
                              <a:gd name="T219" fmla="*/ 2312 h 173"/>
                              <a:gd name="T220" fmla="+- 0 1417 1394"/>
                              <a:gd name="T221" fmla="*/ T220 w 23"/>
                              <a:gd name="T222" fmla="+- 0 2337 2337"/>
                              <a:gd name="T223" fmla="*/ 2337 h 173"/>
                              <a:gd name="T224" fmla="+- 0 1412 1394"/>
                              <a:gd name="T225" fmla="*/ T224 w 23"/>
                              <a:gd name="T226" fmla="+- 0 2416 2337"/>
                              <a:gd name="T227" fmla="*/ 2416 h 173"/>
                              <a:gd name="T228" fmla="+- 0 1404 1394"/>
                              <a:gd name="T229" fmla="*/ T228 w 23"/>
                              <a:gd name="T230" fmla="+- 0 2402 2337"/>
                              <a:gd name="T231" fmla="*/ 2402 h 173"/>
                              <a:gd name="T232" fmla="+- 0 1398 1394"/>
                              <a:gd name="T233" fmla="*/ T232 w 23"/>
                              <a:gd name="T234" fmla="+- 0 2384 2337"/>
                              <a:gd name="T235" fmla="*/ 2384 h 173"/>
                              <a:gd name="T236" fmla="+- 0 1395 1394"/>
                              <a:gd name="T237" fmla="*/ T236 w 23"/>
                              <a:gd name="T238" fmla="+- 0 2362 2337"/>
                              <a:gd name="T239" fmla="*/ 2362 h 173"/>
                              <a:gd name="T240" fmla="+- 0 1394 1394"/>
                              <a:gd name="T241" fmla="*/ T240 w 23"/>
                              <a:gd name="T242" fmla="+- 0 2341 2337"/>
                              <a:gd name="T243" fmla="*/ 2341 h 173"/>
                              <a:gd name="T244" fmla="+- 0 1395 1394"/>
                              <a:gd name="T245" fmla="*/ T244 w 23"/>
                              <a:gd name="T246" fmla="+- 0 2318 2337"/>
                              <a:gd name="T247" fmla="*/ 2318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1" y="-19"/>
                                </a:moveTo>
                                <a:lnTo>
                                  <a:pt x="3" y="-38"/>
                                </a:lnTo>
                                <a:lnTo>
                                  <a:pt x="6" y="-48"/>
                                </a:lnTo>
                                <a:lnTo>
                                  <a:pt x="11" y="-61"/>
                                </a:lnTo>
                                <a:lnTo>
                                  <a:pt x="17" y="-72"/>
                                </a:lnTo>
                                <a:lnTo>
                                  <a:pt x="26" y="-79"/>
                                </a:lnTo>
                                <a:lnTo>
                                  <a:pt x="35" y="-86"/>
                                </a:lnTo>
                                <a:lnTo>
                                  <a:pt x="46" y="-90"/>
                                </a:lnTo>
                                <a:lnTo>
                                  <a:pt x="69" y="-90"/>
                                </a:lnTo>
                                <a:lnTo>
                                  <a:pt x="78" y="-88"/>
                                </a:lnTo>
                                <a:lnTo>
                                  <a:pt x="85" y="-84"/>
                                </a:lnTo>
                                <a:lnTo>
                                  <a:pt x="93" y="-80"/>
                                </a:lnTo>
                                <a:lnTo>
                                  <a:pt x="99" y="-74"/>
                                </a:lnTo>
                                <a:lnTo>
                                  <a:pt x="104" y="-66"/>
                                </a:lnTo>
                                <a:lnTo>
                                  <a:pt x="109" y="-59"/>
                                </a:lnTo>
                                <a:lnTo>
                                  <a:pt x="112" y="-50"/>
                                </a:lnTo>
                                <a:lnTo>
                                  <a:pt x="115" y="-39"/>
                                </a:lnTo>
                                <a:lnTo>
                                  <a:pt x="118" y="-22"/>
                                </a:lnTo>
                                <a:lnTo>
                                  <a:pt x="119" y="0"/>
                                </a:lnTo>
                                <a:lnTo>
                                  <a:pt x="119" y="4"/>
                                </a:lnTo>
                                <a:lnTo>
                                  <a:pt x="118" y="27"/>
                                </a:lnTo>
                                <a:lnTo>
                                  <a:pt x="115" y="46"/>
                                </a:lnTo>
                                <a:lnTo>
                                  <a:pt x="113" y="56"/>
                                </a:lnTo>
                                <a:lnTo>
                                  <a:pt x="108" y="70"/>
                                </a:lnTo>
                                <a:lnTo>
                                  <a:pt x="102" y="80"/>
                                </a:lnTo>
                                <a:lnTo>
                                  <a:pt x="93" y="87"/>
                                </a:lnTo>
                                <a:lnTo>
                                  <a:pt x="84" y="94"/>
                                </a:lnTo>
                                <a:lnTo>
                                  <a:pt x="73" y="98"/>
                                </a:lnTo>
                                <a:lnTo>
                                  <a:pt x="59" y="98"/>
                                </a:lnTo>
                                <a:lnTo>
                                  <a:pt x="38" y="94"/>
                                </a:lnTo>
                                <a:lnTo>
                                  <a:pt x="22" y="83"/>
                                </a:lnTo>
                                <a:lnTo>
                                  <a:pt x="23" y="4"/>
                                </a:lnTo>
                                <a:lnTo>
                                  <a:pt x="24" y="31"/>
                                </a:lnTo>
                                <a:lnTo>
                                  <a:pt x="27" y="50"/>
                                </a:lnTo>
                                <a:lnTo>
                                  <a:pt x="33" y="64"/>
                                </a:lnTo>
                                <a:lnTo>
                                  <a:pt x="40" y="74"/>
                                </a:lnTo>
                                <a:lnTo>
                                  <a:pt x="49" y="79"/>
                                </a:lnTo>
                                <a:lnTo>
                                  <a:pt x="70" y="79"/>
                                </a:lnTo>
                                <a:lnTo>
                                  <a:pt x="79" y="74"/>
                                </a:lnTo>
                                <a:lnTo>
                                  <a:pt x="86" y="64"/>
                                </a:lnTo>
                                <a:lnTo>
                                  <a:pt x="91" y="51"/>
                                </a:lnTo>
                                <a:lnTo>
                                  <a:pt x="95" y="32"/>
                                </a:lnTo>
                                <a:lnTo>
                                  <a:pt x="96" y="6"/>
                                </a:lnTo>
                                <a:lnTo>
                                  <a:pt x="96" y="4"/>
                                </a:lnTo>
                                <a:lnTo>
                                  <a:pt x="95" y="-22"/>
                                </a:lnTo>
                                <a:lnTo>
                                  <a:pt x="92" y="-42"/>
                                </a:lnTo>
                                <a:lnTo>
                                  <a:pt x="86" y="-55"/>
                                </a:lnTo>
                                <a:lnTo>
                                  <a:pt x="79" y="-66"/>
                                </a:lnTo>
                                <a:lnTo>
                                  <a:pt x="70" y="-71"/>
                                </a:lnTo>
                                <a:lnTo>
                                  <a:pt x="49" y="-71"/>
                                </a:lnTo>
                                <a:lnTo>
                                  <a:pt x="41" y="-67"/>
                                </a:lnTo>
                                <a:lnTo>
                                  <a:pt x="34" y="-58"/>
                                </a:lnTo>
                                <a:lnTo>
                                  <a:pt x="28" y="-44"/>
                                </a:lnTo>
                                <a:lnTo>
                                  <a:pt x="24" y="-25"/>
                                </a:lnTo>
                                <a:lnTo>
                                  <a:pt x="23" y="0"/>
                                </a:lnTo>
                                <a:lnTo>
                                  <a:pt x="18" y="79"/>
                                </a:lnTo>
                                <a:lnTo>
                                  <a:pt x="10" y="65"/>
                                </a:lnTo>
                                <a:lnTo>
                                  <a:pt x="4" y="47"/>
                                </a:lnTo>
                                <a:lnTo>
                                  <a:pt x="1" y="25"/>
                                </a:lnTo>
                                <a:lnTo>
                                  <a:pt x="0" y="4"/>
                                </a:lnTo>
                                <a:lnTo>
                                  <a:pt x="1" y="-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2" o:spid="_x0000_s1026" style="position:absolute;margin-left:69.7pt;margin-top:116.85pt;width:1.15pt;height:8.65pt;z-index:-251689984;mso-position-horizontal-relative:page" coordorigin="1394,2337" coordsize="2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">
                <v:shape id="Freeform 354" o:spid="_x0000_s1027" style="position:absolute;left:1394;top:2337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00MUA&#10;AADcAAAADwAAAGRycy9kb3ducmV2LnhtbESPQWvCQBSE70L/w/IK3nTTCE0aXaUUhB56qQr2+Mg+&#10;k9js22R3q6m/3hUEj8PMfMMsVoNpxYmcbywreJkmIIhLqxuuFOy260kOwgdkja1lUvBPHlbLp9EC&#10;C23P/E2nTahEhLAvUEEdQldI6cuaDPqp7Yijd7DOYIjSVVI7PEe4aWWaJK/SYMNxocaOPmoqfzd/&#10;RsF621363n+5Y/6TcZtd9D47vik1fh7e5yACDeERvrc/tYJZnsL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rTQxQAAANwAAAAPAAAAAAAAAAAAAAAAAJgCAABkcnMv&#10;ZG93bnJldi54bWxQSwUGAAAAAAQABAD1AAAAigMAAAAA&#10;" path="m22,83l18,79,23,r,4l22,83xe" fillcolor="black" stroked="f">
                  <v:path arrowok="t" o:connecttype="custom" o:connectlocs="22,2420;18,2416;23,2337;23,2341;22,2420" o:connectangles="0,0,0,0,0"/>
                </v:shape>
                <v:shape id="Freeform 353" o:spid="_x0000_s1028" style="position:absolute;left:1394;top:2337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RS8UA&#10;AADcAAAADwAAAGRycy9kb3ducmV2LnhtbESPT2vCQBTE74V+h+UVvJmNCiamrlIKgode/AN6fGRf&#10;k2j2bdxdNfXTdwtCj8PM/IaZL3vTihs531hWMEpSEMSl1Q1XCva71TAH4QOyxtYyKfghD8vF68sc&#10;C23vvKHbNlQiQtgXqKAOoSuk9GVNBn1iO+LofVtnMETpKqkd3iPctHKcplNpsOG4UGNHnzWV5+3V&#10;KFjtusfl4r/cKT9m3GYPfchOM6UGb/3HO4hAffgPP9trrWCST+D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hFLxQAAANwAAAAPAAAAAAAAAAAAAAAAAJgCAABkcnMv&#10;ZG93bnJldi54bWxQSwUGAAAAAAQABAD1AAAAigMAAAAA&#10;" path="m1,-19l3,-38,6,-48r5,-13l17,-72r9,-7l35,-86r11,-4l69,-90r9,2l85,-84r8,4l99,-74r5,8l109,-59r3,9l115,-39r3,17l119,r,4l118,27r-3,19l113,56r-5,14l102,80r-9,7l84,94,73,98r-14,l38,94,22,83,23,4r1,27l27,50r6,14l40,74r9,5l70,79r9,-5l86,64,91,51,95,32,96,6r,-2l95,-22,92,-42,86,-55,79,-66r-9,-5l49,-71r-8,4l34,-58r-6,14l24,-25,23,,18,79,10,65,4,47,1,25,,4,1,-19xe" fillcolor="black" stroked="f">
                  <v:path arrowok="t" o:connecttype="custom" o:connectlocs="1,2318;3,2299;6,2289;11,2276;17,2265;26,2258;35,2251;46,2247;69,2247;78,2249;85,2253;93,2257;99,2263;104,2271;109,2278;112,2287;115,2298;118,2315;119,2337;119,2341;118,2364;115,2383;113,2393;108,2407;102,2417;93,2424;84,2431;73,2435;59,2435;38,2431;22,2420;23,2341;24,2368;27,2387;33,2401;33,2401;40,2411;49,2416;70,2416;79,2411;86,2401;91,2388;95,2369;96,2343;96,2341;95,2315;92,2295;86,2282;79,2271;70,2266;49,2266;41,2270;34,2279;28,2293;24,2312;23,2337;18,2416;10,2402;4,2384;1,2362;0,2341;1,2318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1426845</wp:posOffset>
                </wp:positionV>
                <wp:extent cx="76835" cy="116840"/>
                <wp:effectExtent l="8890" t="7620" r="9525" b="8890"/>
                <wp:wrapNone/>
                <wp:docPr id="379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" cy="116840"/>
                          <a:chOff x="1604" y="2247"/>
                          <a:chExt cx="121" cy="184"/>
                        </a:xfrm>
                      </wpg:grpSpPr>
                      <wps:wsp>
                        <wps:cNvPr id="380" name="Freeform 351"/>
                        <wps:cNvSpPr>
                          <a:spLocks/>
                        </wps:cNvSpPr>
                        <wps:spPr bwMode="auto">
                          <a:xfrm>
                            <a:off x="1604" y="2247"/>
                            <a:ext cx="121" cy="184"/>
                          </a:xfrm>
                          <a:custGeom>
                            <a:avLst/>
                            <a:gdLst>
                              <a:gd name="T0" fmla="+- 0 1605 1604"/>
                              <a:gd name="T1" fmla="*/ T0 w 121"/>
                              <a:gd name="T2" fmla="+- 0 2421 2247"/>
                              <a:gd name="T3" fmla="*/ 2421 h 184"/>
                              <a:gd name="T4" fmla="+- 0 1607 1604"/>
                              <a:gd name="T5" fmla="*/ T4 w 121"/>
                              <a:gd name="T6" fmla="+- 0 2416 2247"/>
                              <a:gd name="T7" fmla="*/ 2416 h 184"/>
                              <a:gd name="T8" fmla="+- 0 1610 1604"/>
                              <a:gd name="T9" fmla="*/ T8 w 121"/>
                              <a:gd name="T10" fmla="+- 0 2408 2247"/>
                              <a:gd name="T11" fmla="*/ 2408 h 184"/>
                              <a:gd name="T12" fmla="+- 0 1615 1604"/>
                              <a:gd name="T13" fmla="*/ T12 w 121"/>
                              <a:gd name="T14" fmla="+- 0 2400 2247"/>
                              <a:gd name="T15" fmla="*/ 2400 h 184"/>
                              <a:gd name="T16" fmla="+- 0 1622 1604"/>
                              <a:gd name="T17" fmla="*/ T16 w 121"/>
                              <a:gd name="T18" fmla="+- 0 2392 2247"/>
                              <a:gd name="T19" fmla="*/ 2392 h 184"/>
                              <a:gd name="T20" fmla="+- 0 1634 1604"/>
                              <a:gd name="T21" fmla="*/ T20 w 121"/>
                              <a:gd name="T22" fmla="+- 0 2379 2247"/>
                              <a:gd name="T23" fmla="*/ 2379 h 184"/>
                              <a:gd name="T24" fmla="+- 0 1651 1604"/>
                              <a:gd name="T25" fmla="*/ T24 w 121"/>
                              <a:gd name="T26" fmla="+- 0 2364 2247"/>
                              <a:gd name="T27" fmla="*/ 2364 h 184"/>
                              <a:gd name="T28" fmla="+- 0 1651 1604"/>
                              <a:gd name="T29" fmla="*/ T28 w 121"/>
                              <a:gd name="T30" fmla="+- 0 2364 2247"/>
                              <a:gd name="T31" fmla="*/ 2364 h 184"/>
                              <a:gd name="T32" fmla="+- 0 1670 1604"/>
                              <a:gd name="T33" fmla="*/ T32 w 121"/>
                              <a:gd name="T34" fmla="+- 0 2348 2247"/>
                              <a:gd name="T35" fmla="*/ 2348 h 184"/>
                              <a:gd name="T36" fmla="+- 0 1684 1604"/>
                              <a:gd name="T37" fmla="*/ T36 w 121"/>
                              <a:gd name="T38" fmla="+- 0 2334 2247"/>
                              <a:gd name="T39" fmla="*/ 2334 h 184"/>
                              <a:gd name="T40" fmla="+- 0 1692 1604"/>
                              <a:gd name="T41" fmla="*/ T40 w 121"/>
                              <a:gd name="T42" fmla="+- 0 2325 2247"/>
                              <a:gd name="T43" fmla="*/ 2325 h 184"/>
                              <a:gd name="T44" fmla="+- 0 1699 1604"/>
                              <a:gd name="T45" fmla="*/ T44 w 121"/>
                              <a:gd name="T46" fmla="+- 0 2315 2247"/>
                              <a:gd name="T47" fmla="*/ 2315 h 184"/>
                              <a:gd name="T48" fmla="+- 0 1702 1604"/>
                              <a:gd name="T49" fmla="*/ T48 w 121"/>
                              <a:gd name="T50" fmla="+- 0 2306 2247"/>
                              <a:gd name="T51" fmla="*/ 2306 h 184"/>
                              <a:gd name="T52" fmla="+- 0 1702 1604"/>
                              <a:gd name="T53" fmla="*/ T52 w 121"/>
                              <a:gd name="T54" fmla="+- 0 2289 2247"/>
                              <a:gd name="T55" fmla="*/ 2289 h 184"/>
                              <a:gd name="T56" fmla="+- 0 1699 1604"/>
                              <a:gd name="T57" fmla="*/ T56 w 121"/>
                              <a:gd name="T58" fmla="+- 0 2281 2247"/>
                              <a:gd name="T59" fmla="*/ 2281 h 184"/>
                              <a:gd name="T60" fmla="+- 0 1693 1604"/>
                              <a:gd name="T61" fmla="*/ T60 w 121"/>
                              <a:gd name="T62" fmla="+- 0 2275 2247"/>
                              <a:gd name="T63" fmla="*/ 2275 h 184"/>
                              <a:gd name="T64" fmla="+- 0 1686 1604"/>
                              <a:gd name="T65" fmla="*/ T64 w 121"/>
                              <a:gd name="T66" fmla="+- 0 2269 2247"/>
                              <a:gd name="T67" fmla="*/ 2269 h 184"/>
                              <a:gd name="T68" fmla="+- 0 1678 1604"/>
                              <a:gd name="T69" fmla="*/ T68 w 121"/>
                              <a:gd name="T70" fmla="+- 0 2266 2247"/>
                              <a:gd name="T71" fmla="*/ 2266 h 184"/>
                              <a:gd name="T72" fmla="+- 0 1657 1604"/>
                              <a:gd name="T73" fmla="*/ T72 w 121"/>
                              <a:gd name="T74" fmla="+- 0 2266 2247"/>
                              <a:gd name="T75" fmla="*/ 2266 h 184"/>
                              <a:gd name="T76" fmla="+- 0 1648 1604"/>
                              <a:gd name="T77" fmla="*/ T76 w 121"/>
                              <a:gd name="T78" fmla="+- 0 2269 2247"/>
                              <a:gd name="T79" fmla="*/ 2269 h 184"/>
                              <a:gd name="T80" fmla="+- 0 1642 1604"/>
                              <a:gd name="T81" fmla="*/ T80 w 121"/>
                              <a:gd name="T82" fmla="+- 0 2276 2247"/>
                              <a:gd name="T83" fmla="*/ 2276 h 184"/>
                              <a:gd name="T84" fmla="+- 0 1635 1604"/>
                              <a:gd name="T85" fmla="*/ T84 w 121"/>
                              <a:gd name="T86" fmla="+- 0 2282 2247"/>
                              <a:gd name="T87" fmla="*/ 2282 h 184"/>
                              <a:gd name="T88" fmla="+- 0 1632 1604"/>
                              <a:gd name="T89" fmla="*/ T88 w 121"/>
                              <a:gd name="T90" fmla="+- 0 2291 2247"/>
                              <a:gd name="T91" fmla="*/ 2291 h 184"/>
                              <a:gd name="T92" fmla="+- 0 1632 1604"/>
                              <a:gd name="T93" fmla="*/ T92 w 121"/>
                              <a:gd name="T94" fmla="+- 0 2303 2247"/>
                              <a:gd name="T95" fmla="*/ 2303 h 184"/>
                              <a:gd name="T96" fmla="+- 0 1609 1604"/>
                              <a:gd name="T97" fmla="*/ T96 w 121"/>
                              <a:gd name="T98" fmla="+- 0 2300 2247"/>
                              <a:gd name="T99" fmla="*/ 2300 h 184"/>
                              <a:gd name="T100" fmla="+- 0 1614 1604"/>
                              <a:gd name="T101" fmla="*/ T100 w 121"/>
                              <a:gd name="T102" fmla="+- 0 2279 2247"/>
                              <a:gd name="T103" fmla="*/ 2279 h 184"/>
                              <a:gd name="T104" fmla="+- 0 1624 1604"/>
                              <a:gd name="T105" fmla="*/ T104 w 121"/>
                              <a:gd name="T106" fmla="+- 0 2263 2247"/>
                              <a:gd name="T107" fmla="*/ 2263 h 184"/>
                              <a:gd name="T108" fmla="+- 0 1643 1604"/>
                              <a:gd name="T109" fmla="*/ T108 w 121"/>
                              <a:gd name="T110" fmla="+- 0 2251 2247"/>
                              <a:gd name="T111" fmla="*/ 2251 h 184"/>
                              <a:gd name="T112" fmla="+- 0 1664 1604"/>
                              <a:gd name="T113" fmla="*/ T112 w 121"/>
                              <a:gd name="T114" fmla="+- 0 2248 2247"/>
                              <a:gd name="T115" fmla="*/ 2248 h 184"/>
                              <a:gd name="T116" fmla="+- 0 1668 1604"/>
                              <a:gd name="T117" fmla="*/ T116 w 121"/>
                              <a:gd name="T118" fmla="+- 0 2247 2247"/>
                              <a:gd name="T119" fmla="*/ 2247 h 184"/>
                              <a:gd name="T120" fmla="+- 0 1690 1604"/>
                              <a:gd name="T121" fmla="*/ T120 w 121"/>
                              <a:gd name="T122" fmla="+- 0 2250 2247"/>
                              <a:gd name="T123" fmla="*/ 2250 h 184"/>
                              <a:gd name="T124" fmla="+- 0 1707 1604"/>
                              <a:gd name="T125" fmla="*/ T124 w 121"/>
                              <a:gd name="T126" fmla="+- 0 2259 2247"/>
                              <a:gd name="T127" fmla="*/ 2259 h 184"/>
                              <a:gd name="T128" fmla="+- 0 1710 1604"/>
                              <a:gd name="T129" fmla="*/ T128 w 121"/>
                              <a:gd name="T130" fmla="+- 0 2262 2247"/>
                              <a:gd name="T131" fmla="*/ 2262 h 184"/>
                              <a:gd name="T132" fmla="+- 0 1720 1604"/>
                              <a:gd name="T133" fmla="*/ T132 w 121"/>
                              <a:gd name="T134" fmla="+- 0 2272 2247"/>
                              <a:gd name="T135" fmla="*/ 2272 h 184"/>
                              <a:gd name="T136" fmla="+- 0 1726 1604"/>
                              <a:gd name="T137" fmla="*/ T136 w 121"/>
                              <a:gd name="T138" fmla="+- 0 2284 2247"/>
                              <a:gd name="T139" fmla="*/ 2284 h 184"/>
                              <a:gd name="T140" fmla="+- 0 1726 1604"/>
                              <a:gd name="T141" fmla="*/ T140 w 121"/>
                              <a:gd name="T142" fmla="+- 0 2306 2247"/>
                              <a:gd name="T143" fmla="*/ 2306 h 184"/>
                              <a:gd name="T144" fmla="+- 0 1724 1604"/>
                              <a:gd name="T145" fmla="*/ T144 w 121"/>
                              <a:gd name="T146" fmla="+- 0 2313 2247"/>
                              <a:gd name="T147" fmla="*/ 2313 h 184"/>
                              <a:gd name="T148" fmla="+- 0 1721 1604"/>
                              <a:gd name="T149" fmla="*/ T148 w 121"/>
                              <a:gd name="T150" fmla="+- 0 2320 2247"/>
                              <a:gd name="T151" fmla="*/ 2320 h 184"/>
                              <a:gd name="T152" fmla="+- 0 1718 1604"/>
                              <a:gd name="T153" fmla="*/ T152 w 121"/>
                              <a:gd name="T154" fmla="+- 0 2327 2247"/>
                              <a:gd name="T155" fmla="*/ 2327 h 184"/>
                              <a:gd name="T156" fmla="+- 0 1713 1604"/>
                              <a:gd name="T157" fmla="*/ T156 w 121"/>
                              <a:gd name="T158" fmla="+- 0 2335 2247"/>
                              <a:gd name="T159" fmla="*/ 2335 h 184"/>
                              <a:gd name="T160" fmla="+- 0 1706 1604"/>
                              <a:gd name="T161" fmla="*/ T160 w 121"/>
                              <a:gd name="T162" fmla="+- 0 2342 2247"/>
                              <a:gd name="T163" fmla="*/ 2342 h 184"/>
                              <a:gd name="T164" fmla="+- 0 1695 1604"/>
                              <a:gd name="T165" fmla="*/ T164 w 121"/>
                              <a:gd name="T166" fmla="+- 0 2354 2247"/>
                              <a:gd name="T167" fmla="*/ 2354 h 184"/>
                              <a:gd name="T168" fmla="+- 0 1679 1604"/>
                              <a:gd name="T169" fmla="*/ T168 w 121"/>
                              <a:gd name="T170" fmla="+- 0 2368 2247"/>
                              <a:gd name="T171" fmla="*/ 2368 h 184"/>
                              <a:gd name="T172" fmla="+- 0 1671 1604"/>
                              <a:gd name="T173" fmla="*/ T172 w 121"/>
                              <a:gd name="T174" fmla="+- 0 2375 2247"/>
                              <a:gd name="T175" fmla="*/ 2375 h 184"/>
                              <a:gd name="T176" fmla="+- 0 1658 1604"/>
                              <a:gd name="T177" fmla="*/ T176 w 121"/>
                              <a:gd name="T178" fmla="+- 0 2386 2247"/>
                              <a:gd name="T179" fmla="*/ 2386 h 184"/>
                              <a:gd name="T180" fmla="+- 0 1649 1604"/>
                              <a:gd name="T181" fmla="*/ T180 w 121"/>
                              <a:gd name="T182" fmla="+- 0 2394 2247"/>
                              <a:gd name="T183" fmla="*/ 2394 h 184"/>
                              <a:gd name="T184" fmla="+- 0 1645 1604"/>
                              <a:gd name="T185" fmla="*/ T184 w 121"/>
                              <a:gd name="T186" fmla="+- 0 2398 2247"/>
                              <a:gd name="T187" fmla="*/ 2398 h 184"/>
                              <a:gd name="T188" fmla="+- 0 1641 1604"/>
                              <a:gd name="T189" fmla="*/ T188 w 121"/>
                              <a:gd name="T190" fmla="+- 0 2402 2247"/>
                              <a:gd name="T191" fmla="*/ 2402 h 184"/>
                              <a:gd name="T192" fmla="+- 0 1638 1604"/>
                              <a:gd name="T193" fmla="*/ T192 w 121"/>
                              <a:gd name="T194" fmla="+- 0 2406 2247"/>
                              <a:gd name="T195" fmla="*/ 2406 h 184"/>
                              <a:gd name="T196" fmla="+- 0 1636 1604"/>
                              <a:gd name="T197" fmla="*/ T196 w 121"/>
                              <a:gd name="T198" fmla="+- 0 2410 2247"/>
                              <a:gd name="T199" fmla="*/ 2410 h 184"/>
                              <a:gd name="T200" fmla="+- 0 1726 1604"/>
                              <a:gd name="T201" fmla="*/ T200 w 121"/>
                              <a:gd name="T202" fmla="+- 0 2410 2247"/>
                              <a:gd name="T203" fmla="*/ 2410 h 184"/>
                              <a:gd name="T204" fmla="+- 0 1726 1604"/>
                              <a:gd name="T205" fmla="*/ T204 w 121"/>
                              <a:gd name="T206" fmla="+- 0 2432 2247"/>
                              <a:gd name="T207" fmla="*/ 2432 h 184"/>
                              <a:gd name="T208" fmla="+- 0 1605 1604"/>
                              <a:gd name="T209" fmla="*/ T208 w 121"/>
                              <a:gd name="T210" fmla="+- 0 2432 2247"/>
                              <a:gd name="T211" fmla="*/ 2432 h 184"/>
                              <a:gd name="T212" fmla="+- 0 1604 1604"/>
                              <a:gd name="T213" fmla="*/ T212 w 121"/>
                              <a:gd name="T214" fmla="+- 0 2426 2247"/>
                              <a:gd name="T215" fmla="*/ 2426 h 184"/>
                              <a:gd name="T216" fmla="+- 0 1605 1604"/>
                              <a:gd name="T217" fmla="*/ T216 w 121"/>
                              <a:gd name="T218" fmla="+- 0 2421 2247"/>
                              <a:gd name="T219" fmla="*/ 2421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21" h="184">
                                <a:moveTo>
                                  <a:pt x="1" y="174"/>
                                </a:moveTo>
                                <a:lnTo>
                                  <a:pt x="3" y="169"/>
                                </a:lnTo>
                                <a:lnTo>
                                  <a:pt x="6" y="161"/>
                                </a:lnTo>
                                <a:lnTo>
                                  <a:pt x="11" y="153"/>
                                </a:lnTo>
                                <a:lnTo>
                                  <a:pt x="18" y="145"/>
                                </a:lnTo>
                                <a:lnTo>
                                  <a:pt x="30" y="132"/>
                                </a:lnTo>
                                <a:lnTo>
                                  <a:pt x="47" y="117"/>
                                </a:lnTo>
                                <a:lnTo>
                                  <a:pt x="66" y="101"/>
                                </a:lnTo>
                                <a:lnTo>
                                  <a:pt x="80" y="87"/>
                                </a:lnTo>
                                <a:lnTo>
                                  <a:pt x="88" y="78"/>
                                </a:lnTo>
                                <a:lnTo>
                                  <a:pt x="95" y="68"/>
                                </a:lnTo>
                                <a:lnTo>
                                  <a:pt x="98" y="59"/>
                                </a:lnTo>
                                <a:lnTo>
                                  <a:pt x="98" y="42"/>
                                </a:lnTo>
                                <a:lnTo>
                                  <a:pt x="95" y="34"/>
                                </a:lnTo>
                                <a:lnTo>
                                  <a:pt x="89" y="28"/>
                                </a:lnTo>
                                <a:lnTo>
                                  <a:pt x="82" y="22"/>
                                </a:lnTo>
                                <a:lnTo>
                                  <a:pt x="74" y="19"/>
                                </a:lnTo>
                                <a:lnTo>
                                  <a:pt x="53" y="19"/>
                                </a:lnTo>
                                <a:lnTo>
                                  <a:pt x="44" y="22"/>
                                </a:lnTo>
                                <a:lnTo>
                                  <a:pt x="38" y="29"/>
                                </a:lnTo>
                                <a:lnTo>
                                  <a:pt x="31" y="35"/>
                                </a:lnTo>
                                <a:lnTo>
                                  <a:pt x="28" y="44"/>
                                </a:lnTo>
                                <a:lnTo>
                                  <a:pt x="28" y="56"/>
                                </a:lnTo>
                                <a:lnTo>
                                  <a:pt x="5" y="53"/>
                                </a:lnTo>
                                <a:lnTo>
                                  <a:pt x="10" y="32"/>
                                </a:lnTo>
                                <a:lnTo>
                                  <a:pt x="20" y="16"/>
                                </a:lnTo>
                                <a:lnTo>
                                  <a:pt x="39" y="4"/>
                                </a:lnTo>
                                <a:lnTo>
                                  <a:pt x="60" y="1"/>
                                </a:lnTo>
                                <a:lnTo>
                                  <a:pt x="64" y="0"/>
                                </a:lnTo>
                                <a:lnTo>
                                  <a:pt x="86" y="3"/>
                                </a:lnTo>
                                <a:lnTo>
                                  <a:pt x="103" y="12"/>
                                </a:lnTo>
                                <a:lnTo>
                                  <a:pt x="106" y="15"/>
                                </a:lnTo>
                                <a:lnTo>
                                  <a:pt x="116" y="25"/>
                                </a:lnTo>
                                <a:lnTo>
                                  <a:pt x="122" y="37"/>
                                </a:lnTo>
                                <a:lnTo>
                                  <a:pt x="122" y="59"/>
                                </a:lnTo>
                                <a:lnTo>
                                  <a:pt x="120" y="66"/>
                                </a:lnTo>
                                <a:lnTo>
                                  <a:pt x="117" y="73"/>
                                </a:lnTo>
                                <a:lnTo>
                                  <a:pt x="114" y="80"/>
                                </a:lnTo>
                                <a:lnTo>
                                  <a:pt x="109" y="88"/>
                                </a:lnTo>
                                <a:lnTo>
                                  <a:pt x="102" y="95"/>
                                </a:lnTo>
                                <a:lnTo>
                                  <a:pt x="91" y="107"/>
                                </a:lnTo>
                                <a:lnTo>
                                  <a:pt x="75" y="121"/>
                                </a:lnTo>
                                <a:lnTo>
                                  <a:pt x="67" y="128"/>
                                </a:lnTo>
                                <a:lnTo>
                                  <a:pt x="54" y="139"/>
                                </a:lnTo>
                                <a:lnTo>
                                  <a:pt x="45" y="147"/>
                                </a:lnTo>
                                <a:lnTo>
                                  <a:pt x="41" y="151"/>
                                </a:lnTo>
                                <a:lnTo>
                                  <a:pt x="37" y="155"/>
                                </a:lnTo>
                                <a:lnTo>
                                  <a:pt x="34" y="159"/>
                                </a:lnTo>
                                <a:lnTo>
                                  <a:pt x="32" y="163"/>
                                </a:lnTo>
                                <a:lnTo>
                                  <a:pt x="122" y="163"/>
                                </a:lnTo>
                                <a:lnTo>
                                  <a:pt x="122" y="185"/>
                                </a:lnTo>
                                <a:lnTo>
                                  <a:pt x="1" y="185"/>
                                </a:lnTo>
                                <a:lnTo>
                                  <a:pt x="0" y="179"/>
                                </a:lnTo>
                                <a:lnTo>
                                  <a:pt x="1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0" o:spid="_x0000_s1026" style="position:absolute;margin-left:80.2pt;margin-top:112.35pt;width:6.05pt;height:9.2pt;z-index:-251688960;mso-position-horizontal-relative:page" coordorigin="1604,2247" coordsize="121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">
                <v:shape id="Freeform 351" o:spid="_x0000_s1027" style="position:absolute;left:1604;top:2247;width:121;height:184;visibility:visible;mso-wrap-style:square;v-text-anchor:top" coordsize="12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/QKLwA&#10;AADcAAAADwAAAGRycy9kb3ducmV2LnhtbERPSwrCMBDdC94hjOBOUxVEqlFUENwI/g4wNGNbbSYl&#10;iba9vVkILh/vv9q0phIfcr60rGAyTkAQZ1aXnCu43w6jBQgfkDVWlklBRx42635vham2DV/ocw25&#10;iCHsU1RQhFCnUvqsIIN+bGviyD2sMxgidLnUDpsYbio5TZK5NFhybCiwpn1B2ev6NgqOj6RyXZnV&#10;54vbnXYnbGbd86zUcNBulyACteEv/rmPWsFsEefHM/EI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r9AovAAAANwAAAAPAAAAAAAAAAAAAAAAAJgCAABkcnMvZG93bnJldi54&#10;bWxQSwUGAAAAAAQABAD1AAAAgQMAAAAA&#10;" path="m1,174r2,-5l6,161r5,-8l18,145,30,132,47,117,66,101,80,87r8,-9l95,68r3,-9l98,42,95,34,89,28,82,22,74,19r-21,l44,22r-6,7l31,35r-3,9l28,56,5,53,10,32,20,16,39,4,60,1,64,,86,3r17,9l106,15r10,10l122,37r,22l120,66r-3,7l114,80r-5,8l102,95,91,107,75,121r-8,7l54,139r-9,8l41,151r-4,4l34,159r-2,4l122,163r,22l1,185,,179r1,-5xe" fillcolor="black" stroked="f">
                  <v:path arrowok="t" o:connecttype="custom" o:connectlocs="1,2421;3,2416;6,2408;11,2400;18,2392;30,2379;47,2364;47,2364;66,2348;80,2334;88,2325;95,2315;98,2306;98,2289;95,2281;89,2275;82,2269;74,2266;53,2266;44,2269;38,2276;31,2282;28,2291;28,2303;5,2300;10,2279;20,2263;39,2251;60,2248;64,2247;86,2250;103,2259;106,2262;116,2272;122,2284;122,2306;120,2313;117,2320;114,2327;109,2335;102,2342;91,2354;75,2368;67,2375;54,2386;45,2394;41,2398;37,2402;34,2406;32,2410;122,2410;122,2432;1,2432;0,2426;1,2421" o:connectangles="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page">
                  <wp:posOffset>885190</wp:posOffset>
                </wp:positionH>
                <wp:positionV relativeFrom="paragraph">
                  <wp:posOffset>1219200</wp:posOffset>
                </wp:positionV>
                <wp:extent cx="14605" cy="109855"/>
                <wp:effectExtent l="8890" t="57150" r="62230" b="0"/>
                <wp:wrapNone/>
                <wp:docPr id="376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" cy="109855"/>
                          <a:chOff x="1394" y="1920"/>
                          <a:chExt cx="23" cy="173"/>
                        </a:xfrm>
                      </wpg:grpSpPr>
                      <wps:wsp>
                        <wps:cNvPr id="377" name="Freeform 349"/>
                        <wps:cNvSpPr>
                          <a:spLocks/>
                        </wps:cNvSpPr>
                        <wps:spPr bwMode="auto">
                          <a:xfrm>
                            <a:off x="1394" y="1920"/>
                            <a:ext cx="23" cy="173"/>
                          </a:xfrm>
                          <a:custGeom>
                            <a:avLst/>
                            <a:gdLst>
                              <a:gd name="T0" fmla="+- 0 1416 1394"/>
                              <a:gd name="T1" fmla="*/ T0 w 23"/>
                              <a:gd name="T2" fmla="+- 0 2004 1920"/>
                              <a:gd name="T3" fmla="*/ 2004 h 173"/>
                              <a:gd name="T4" fmla="+- 0 1412 1394"/>
                              <a:gd name="T5" fmla="*/ T4 w 23"/>
                              <a:gd name="T6" fmla="+- 0 1999 1920"/>
                              <a:gd name="T7" fmla="*/ 1999 h 173"/>
                              <a:gd name="T8" fmla="+- 0 1417 1394"/>
                              <a:gd name="T9" fmla="*/ T8 w 23"/>
                              <a:gd name="T10" fmla="+- 0 1920 1920"/>
                              <a:gd name="T11" fmla="*/ 1920 h 173"/>
                              <a:gd name="T12" fmla="+- 0 1417 1394"/>
                              <a:gd name="T13" fmla="*/ T12 w 23"/>
                              <a:gd name="T14" fmla="+- 0 1925 1920"/>
                              <a:gd name="T15" fmla="*/ 1925 h 173"/>
                              <a:gd name="T16" fmla="+- 0 1416 1394"/>
                              <a:gd name="T17" fmla="*/ T16 w 23"/>
                              <a:gd name="T18" fmla="+- 0 2004 1920"/>
                              <a:gd name="T19" fmla="*/ 2004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22" y="84"/>
                                </a:moveTo>
                                <a:lnTo>
                                  <a:pt x="18" y="79"/>
                                </a:lnTo>
                                <a:lnTo>
                                  <a:pt x="23" y="0"/>
                                </a:lnTo>
                                <a:lnTo>
                                  <a:pt x="23" y="5"/>
                                </a:lnTo>
                                <a:lnTo>
                                  <a:pt x="22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48"/>
                        <wps:cNvSpPr>
                          <a:spLocks/>
                        </wps:cNvSpPr>
                        <wps:spPr bwMode="auto">
                          <a:xfrm>
                            <a:off x="1394" y="1920"/>
                            <a:ext cx="23" cy="173"/>
                          </a:xfrm>
                          <a:custGeom>
                            <a:avLst/>
                            <a:gdLst>
                              <a:gd name="T0" fmla="+- 0 1395 1394"/>
                              <a:gd name="T1" fmla="*/ T0 w 23"/>
                              <a:gd name="T2" fmla="+- 0 1902 1920"/>
                              <a:gd name="T3" fmla="*/ 1902 h 173"/>
                              <a:gd name="T4" fmla="+- 0 1397 1394"/>
                              <a:gd name="T5" fmla="*/ T4 w 23"/>
                              <a:gd name="T6" fmla="+- 0 1883 1920"/>
                              <a:gd name="T7" fmla="*/ 1883 h 173"/>
                              <a:gd name="T8" fmla="+- 0 1400 1394"/>
                              <a:gd name="T9" fmla="*/ T8 w 23"/>
                              <a:gd name="T10" fmla="+- 0 1872 1920"/>
                              <a:gd name="T11" fmla="*/ 1872 h 173"/>
                              <a:gd name="T12" fmla="+- 0 1405 1394"/>
                              <a:gd name="T13" fmla="*/ T12 w 23"/>
                              <a:gd name="T14" fmla="+- 0 1859 1920"/>
                              <a:gd name="T15" fmla="*/ 1859 h 173"/>
                              <a:gd name="T16" fmla="+- 0 1411 1394"/>
                              <a:gd name="T17" fmla="*/ T16 w 23"/>
                              <a:gd name="T18" fmla="+- 0 1849 1920"/>
                              <a:gd name="T19" fmla="*/ 1849 h 173"/>
                              <a:gd name="T20" fmla="+- 0 1420 1394"/>
                              <a:gd name="T21" fmla="*/ T20 w 23"/>
                              <a:gd name="T22" fmla="+- 0 1842 1920"/>
                              <a:gd name="T23" fmla="*/ 1842 h 173"/>
                              <a:gd name="T24" fmla="+- 0 1429 1394"/>
                              <a:gd name="T25" fmla="*/ T24 w 23"/>
                              <a:gd name="T26" fmla="+- 0 1835 1920"/>
                              <a:gd name="T27" fmla="*/ 1835 h 173"/>
                              <a:gd name="T28" fmla="+- 0 1440 1394"/>
                              <a:gd name="T29" fmla="*/ T28 w 23"/>
                              <a:gd name="T30" fmla="+- 0 1831 1920"/>
                              <a:gd name="T31" fmla="*/ 1831 h 173"/>
                              <a:gd name="T32" fmla="+- 0 1463 1394"/>
                              <a:gd name="T33" fmla="*/ T32 w 23"/>
                              <a:gd name="T34" fmla="+- 0 1831 1920"/>
                              <a:gd name="T35" fmla="*/ 1831 h 173"/>
                              <a:gd name="T36" fmla="+- 0 1472 1394"/>
                              <a:gd name="T37" fmla="*/ T36 w 23"/>
                              <a:gd name="T38" fmla="+- 0 1833 1920"/>
                              <a:gd name="T39" fmla="*/ 1833 h 173"/>
                              <a:gd name="T40" fmla="+- 0 1479 1394"/>
                              <a:gd name="T41" fmla="*/ T40 w 23"/>
                              <a:gd name="T42" fmla="+- 0 1837 1920"/>
                              <a:gd name="T43" fmla="*/ 1837 h 173"/>
                              <a:gd name="T44" fmla="+- 0 1487 1394"/>
                              <a:gd name="T45" fmla="*/ T44 w 23"/>
                              <a:gd name="T46" fmla="+- 0 1841 1920"/>
                              <a:gd name="T47" fmla="*/ 1841 h 173"/>
                              <a:gd name="T48" fmla="+- 0 1493 1394"/>
                              <a:gd name="T49" fmla="*/ T48 w 23"/>
                              <a:gd name="T50" fmla="+- 0 1847 1920"/>
                              <a:gd name="T51" fmla="*/ 1847 h 173"/>
                              <a:gd name="T52" fmla="+- 0 1498 1394"/>
                              <a:gd name="T53" fmla="*/ T52 w 23"/>
                              <a:gd name="T54" fmla="+- 0 1854 1920"/>
                              <a:gd name="T55" fmla="*/ 1854 h 173"/>
                              <a:gd name="T56" fmla="+- 0 1503 1394"/>
                              <a:gd name="T57" fmla="*/ T56 w 23"/>
                              <a:gd name="T58" fmla="+- 0 1862 1920"/>
                              <a:gd name="T59" fmla="*/ 1862 h 173"/>
                              <a:gd name="T60" fmla="+- 0 1506 1394"/>
                              <a:gd name="T61" fmla="*/ T60 w 23"/>
                              <a:gd name="T62" fmla="+- 0 1871 1920"/>
                              <a:gd name="T63" fmla="*/ 1871 h 173"/>
                              <a:gd name="T64" fmla="+- 0 1509 1394"/>
                              <a:gd name="T65" fmla="*/ T64 w 23"/>
                              <a:gd name="T66" fmla="+- 0 1881 1920"/>
                              <a:gd name="T67" fmla="*/ 1881 h 173"/>
                              <a:gd name="T68" fmla="+- 0 1512 1394"/>
                              <a:gd name="T69" fmla="*/ T68 w 23"/>
                              <a:gd name="T70" fmla="+- 0 1898 1920"/>
                              <a:gd name="T71" fmla="*/ 1898 h 173"/>
                              <a:gd name="T72" fmla="+- 0 1513 1394"/>
                              <a:gd name="T73" fmla="*/ T72 w 23"/>
                              <a:gd name="T74" fmla="+- 0 1920 1920"/>
                              <a:gd name="T75" fmla="*/ 1920 h 173"/>
                              <a:gd name="T76" fmla="+- 0 1513 1394"/>
                              <a:gd name="T77" fmla="*/ T76 w 23"/>
                              <a:gd name="T78" fmla="+- 0 1925 1920"/>
                              <a:gd name="T79" fmla="*/ 1925 h 173"/>
                              <a:gd name="T80" fmla="+- 0 1512 1394"/>
                              <a:gd name="T81" fmla="*/ T80 w 23"/>
                              <a:gd name="T82" fmla="+- 0 1947 1920"/>
                              <a:gd name="T83" fmla="*/ 1947 h 173"/>
                              <a:gd name="T84" fmla="+- 0 1509 1394"/>
                              <a:gd name="T85" fmla="*/ T84 w 23"/>
                              <a:gd name="T86" fmla="+- 0 1967 1920"/>
                              <a:gd name="T87" fmla="*/ 1967 h 173"/>
                              <a:gd name="T88" fmla="+- 0 1507 1394"/>
                              <a:gd name="T89" fmla="*/ T88 w 23"/>
                              <a:gd name="T90" fmla="+- 0 1977 1920"/>
                              <a:gd name="T91" fmla="*/ 1977 h 173"/>
                              <a:gd name="T92" fmla="+- 0 1502 1394"/>
                              <a:gd name="T93" fmla="*/ T92 w 23"/>
                              <a:gd name="T94" fmla="+- 0 1990 1920"/>
                              <a:gd name="T95" fmla="*/ 1990 h 173"/>
                              <a:gd name="T96" fmla="+- 0 1496 1394"/>
                              <a:gd name="T97" fmla="*/ T96 w 23"/>
                              <a:gd name="T98" fmla="+- 0 2000 1920"/>
                              <a:gd name="T99" fmla="*/ 2000 h 173"/>
                              <a:gd name="T100" fmla="+- 0 1487 1394"/>
                              <a:gd name="T101" fmla="*/ T100 w 23"/>
                              <a:gd name="T102" fmla="+- 0 2007 1920"/>
                              <a:gd name="T103" fmla="*/ 2007 h 173"/>
                              <a:gd name="T104" fmla="+- 0 1478 1394"/>
                              <a:gd name="T105" fmla="*/ T104 w 23"/>
                              <a:gd name="T106" fmla="+- 0 2015 1920"/>
                              <a:gd name="T107" fmla="*/ 2015 h 173"/>
                              <a:gd name="T108" fmla="+- 0 1467 1394"/>
                              <a:gd name="T109" fmla="*/ T108 w 23"/>
                              <a:gd name="T110" fmla="+- 0 2018 1920"/>
                              <a:gd name="T111" fmla="*/ 2018 h 173"/>
                              <a:gd name="T112" fmla="+- 0 1453 1394"/>
                              <a:gd name="T113" fmla="*/ T112 w 23"/>
                              <a:gd name="T114" fmla="+- 0 2018 1920"/>
                              <a:gd name="T115" fmla="*/ 2018 h 173"/>
                              <a:gd name="T116" fmla="+- 0 1432 1394"/>
                              <a:gd name="T117" fmla="*/ T116 w 23"/>
                              <a:gd name="T118" fmla="+- 0 2015 1920"/>
                              <a:gd name="T119" fmla="*/ 2015 h 173"/>
                              <a:gd name="T120" fmla="+- 0 1416 1394"/>
                              <a:gd name="T121" fmla="*/ T120 w 23"/>
                              <a:gd name="T122" fmla="+- 0 2004 1920"/>
                              <a:gd name="T123" fmla="*/ 2004 h 173"/>
                              <a:gd name="T124" fmla="+- 0 1417 1394"/>
                              <a:gd name="T125" fmla="*/ T124 w 23"/>
                              <a:gd name="T126" fmla="+- 0 1925 1920"/>
                              <a:gd name="T127" fmla="*/ 1925 h 173"/>
                              <a:gd name="T128" fmla="+- 0 1418 1394"/>
                              <a:gd name="T129" fmla="*/ T128 w 23"/>
                              <a:gd name="T130" fmla="+- 0 1951 1920"/>
                              <a:gd name="T131" fmla="*/ 1951 h 173"/>
                              <a:gd name="T132" fmla="+- 0 1421 1394"/>
                              <a:gd name="T133" fmla="*/ T132 w 23"/>
                              <a:gd name="T134" fmla="+- 0 1971 1920"/>
                              <a:gd name="T135" fmla="*/ 1971 h 173"/>
                              <a:gd name="T136" fmla="+- 0 1427 1394"/>
                              <a:gd name="T137" fmla="*/ T136 w 23"/>
                              <a:gd name="T138" fmla="+- 0 1984 1920"/>
                              <a:gd name="T139" fmla="*/ 1984 h 173"/>
                              <a:gd name="T140" fmla="+- 0 1427 1394"/>
                              <a:gd name="T141" fmla="*/ T140 w 23"/>
                              <a:gd name="T142" fmla="+- 0 1985 1920"/>
                              <a:gd name="T143" fmla="*/ 1985 h 173"/>
                              <a:gd name="T144" fmla="+- 0 1434 1394"/>
                              <a:gd name="T145" fmla="*/ T144 w 23"/>
                              <a:gd name="T146" fmla="+- 0 1995 1920"/>
                              <a:gd name="T147" fmla="*/ 1995 h 173"/>
                              <a:gd name="T148" fmla="+- 0 1443 1394"/>
                              <a:gd name="T149" fmla="*/ T148 w 23"/>
                              <a:gd name="T150" fmla="+- 0 2000 1920"/>
                              <a:gd name="T151" fmla="*/ 2000 h 173"/>
                              <a:gd name="T152" fmla="+- 0 1464 1394"/>
                              <a:gd name="T153" fmla="*/ T152 w 23"/>
                              <a:gd name="T154" fmla="+- 0 2000 1920"/>
                              <a:gd name="T155" fmla="*/ 2000 h 173"/>
                              <a:gd name="T156" fmla="+- 0 1473 1394"/>
                              <a:gd name="T157" fmla="*/ T156 w 23"/>
                              <a:gd name="T158" fmla="+- 0 1995 1920"/>
                              <a:gd name="T159" fmla="*/ 1995 h 173"/>
                              <a:gd name="T160" fmla="+- 0 1480 1394"/>
                              <a:gd name="T161" fmla="*/ T160 w 23"/>
                              <a:gd name="T162" fmla="+- 0 1985 1920"/>
                              <a:gd name="T163" fmla="*/ 1985 h 173"/>
                              <a:gd name="T164" fmla="+- 0 1485 1394"/>
                              <a:gd name="T165" fmla="*/ T164 w 23"/>
                              <a:gd name="T166" fmla="+- 0 1972 1920"/>
                              <a:gd name="T167" fmla="*/ 1972 h 173"/>
                              <a:gd name="T168" fmla="+- 0 1489 1394"/>
                              <a:gd name="T169" fmla="*/ T168 w 23"/>
                              <a:gd name="T170" fmla="+- 0 1952 1920"/>
                              <a:gd name="T171" fmla="*/ 1952 h 173"/>
                              <a:gd name="T172" fmla="+- 0 1490 1394"/>
                              <a:gd name="T173" fmla="*/ T172 w 23"/>
                              <a:gd name="T174" fmla="+- 0 1926 1920"/>
                              <a:gd name="T175" fmla="*/ 1926 h 173"/>
                              <a:gd name="T176" fmla="+- 0 1490 1394"/>
                              <a:gd name="T177" fmla="*/ T176 w 23"/>
                              <a:gd name="T178" fmla="+- 0 1925 1920"/>
                              <a:gd name="T179" fmla="*/ 1925 h 173"/>
                              <a:gd name="T180" fmla="+- 0 1489 1394"/>
                              <a:gd name="T181" fmla="*/ T180 w 23"/>
                              <a:gd name="T182" fmla="+- 0 1898 1920"/>
                              <a:gd name="T183" fmla="*/ 1898 h 173"/>
                              <a:gd name="T184" fmla="+- 0 1486 1394"/>
                              <a:gd name="T185" fmla="*/ T184 w 23"/>
                              <a:gd name="T186" fmla="+- 0 1878 1920"/>
                              <a:gd name="T187" fmla="*/ 1878 h 173"/>
                              <a:gd name="T188" fmla="+- 0 1480 1394"/>
                              <a:gd name="T189" fmla="*/ T188 w 23"/>
                              <a:gd name="T190" fmla="+- 0 1865 1920"/>
                              <a:gd name="T191" fmla="*/ 1865 h 173"/>
                              <a:gd name="T192" fmla="+- 0 1473 1394"/>
                              <a:gd name="T193" fmla="*/ T192 w 23"/>
                              <a:gd name="T194" fmla="+- 0 1855 1920"/>
                              <a:gd name="T195" fmla="*/ 1855 h 173"/>
                              <a:gd name="T196" fmla="+- 0 1464 1394"/>
                              <a:gd name="T197" fmla="*/ T196 w 23"/>
                              <a:gd name="T198" fmla="+- 0 1850 1920"/>
                              <a:gd name="T199" fmla="*/ 1850 h 173"/>
                              <a:gd name="T200" fmla="+- 0 1443 1394"/>
                              <a:gd name="T201" fmla="*/ T200 w 23"/>
                              <a:gd name="T202" fmla="+- 0 1850 1920"/>
                              <a:gd name="T203" fmla="*/ 1850 h 173"/>
                              <a:gd name="T204" fmla="+- 0 1435 1394"/>
                              <a:gd name="T205" fmla="*/ T204 w 23"/>
                              <a:gd name="T206" fmla="+- 0 1854 1920"/>
                              <a:gd name="T207" fmla="*/ 1854 h 173"/>
                              <a:gd name="T208" fmla="+- 0 1428 1394"/>
                              <a:gd name="T209" fmla="*/ T208 w 23"/>
                              <a:gd name="T210" fmla="+- 0 1863 1920"/>
                              <a:gd name="T211" fmla="*/ 1863 h 173"/>
                              <a:gd name="T212" fmla="+- 0 1422 1394"/>
                              <a:gd name="T213" fmla="*/ T212 w 23"/>
                              <a:gd name="T214" fmla="+- 0 1876 1920"/>
                              <a:gd name="T215" fmla="*/ 1876 h 173"/>
                              <a:gd name="T216" fmla="+- 0 1418 1394"/>
                              <a:gd name="T217" fmla="*/ T216 w 23"/>
                              <a:gd name="T218" fmla="+- 0 1895 1920"/>
                              <a:gd name="T219" fmla="*/ 1895 h 173"/>
                              <a:gd name="T220" fmla="+- 0 1417 1394"/>
                              <a:gd name="T221" fmla="*/ T220 w 23"/>
                              <a:gd name="T222" fmla="+- 0 1920 1920"/>
                              <a:gd name="T223" fmla="*/ 1920 h 173"/>
                              <a:gd name="T224" fmla="+- 0 1412 1394"/>
                              <a:gd name="T225" fmla="*/ T224 w 23"/>
                              <a:gd name="T226" fmla="+- 0 1999 1920"/>
                              <a:gd name="T227" fmla="*/ 1999 h 173"/>
                              <a:gd name="T228" fmla="+- 0 1404 1394"/>
                              <a:gd name="T229" fmla="*/ T228 w 23"/>
                              <a:gd name="T230" fmla="+- 0 1985 1920"/>
                              <a:gd name="T231" fmla="*/ 1985 h 173"/>
                              <a:gd name="T232" fmla="+- 0 1398 1394"/>
                              <a:gd name="T233" fmla="*/ T232 w 23"/>
                              <a:gd name="T234" fmla="+- 0 1968 1920"/>
                              <a:gd name="T235" fmla="*/ 1968 h 173"/>
                              <a:gd name="T236" fmla="+- 0 1395 1394"/>
                              <a:gd name="T237" fmla="*/ T236 w 23"/>
                              <a:gd name="T238" fmla="+- 0 1946 1920"/>
                              <a:gd name="T239" fmla="*/ 1946 h 173"/>
                              <a:gd name="T240" fmla="+- 0 1394 1394"/>
                              <a:gd name="T241" fmla="*/ T240 w 23"/>
                              <a:gd name="T242" fmla="+- 0 1925 1920"/>
                              <a:gd name="T243" fmla="*/ 1925 h 173"/>
                              <a:gd name="T244" fmla="+- 0 1395 1394"/>
                              <a:gd name="T245" fmla="*/ T244 w 23"/>
                              <a:gd name="T246" fmla="+- 0 1902 1920"/>
                              <a:gd name="T247" fmla="*/ 1902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3" h="173">
                                <a:moveTo>
                                  <a:pt x="1" y="-18"/>
                                </a:moveTo>
                                <a:lnTo>
                                  <a:pt x="3" y="-37"/>
                                </a:lnTo>
                                <a:lnTo>
                                  <a:pt x="6" y="-48"/>
                                </a:lnTo>
                                <a:lnTo>
                                  <a:pt x="11" y="-61"/>
                                </a:lnTo>
                                <a:lnTo>
                                  <a:pt x="17" y="-71"/>
                                </a:lnTo>
                                <a:lnTo>
                                  <a:pt x="26" y="-78"/>
                                </a:lnTo>
                                <a:lnTo>
                                  <a:pt x="35" y="-85"/>
                                </a:lnTo>
                                <a:lnTo>
                                  <a:pt x="46" y="-89"/>
                                </a:lnTo>
                                <a:lnTo>
                                  <a:pt x="69" y="-89"/>
                                </a:lnTo>
                                <a:lnTo>
                                  <a:pt x="78" y="-87"/>
                                </a:lnTo>
                                <a:lnTo>
                                  <a:pt x="85" y="-83"/>
                                </a:lnTo>
                                <a:lnTo>
                                  <a:pt x="93" y="-79"/>
                                </a:lnTo>
                                <a:lnTo>
                                  <a:pt x="99" y="-73"/>
                                </a:lnTo>
                                <a:lnTo>
                                  <a:pt x="104" y="-66"/>
                                </a:lnTo>
                                <a:lnTo>
                                  <a:pt x="109" y="-58"/>
                                </a:lnTo>
                                <a:lnTo>
                                  <a:pt x="112" y="-49"/>
                                </a:lnTo>
                                <a:lnTo>
                                  <a:pt x="115" y="-39"/>
                                </a:lnTo>
                                <a:lnTo>
                                  <a:pt x="118" y="-22"/>
                                </a:lnTo>
                                <a:lnTo>
                                  <a:pt x="119" y="0"/>
                                </a:lnTo>
                                <a:lnTo>
                                  <a:pt x="119" y="5"/>
                                </a:lnTo>
                                <a:lnTo>
                                  <a:pt x="118" y="27"/>
                                </a:lnTo>
                                <a:lnTo>
                                  <a:pt x="115" y="47"/>
                                </a:lnTo>
                                <a:lnTo>
                                  <a:pt x="113" y="57"/>
                                </a:lnTo>
                                <a:lnTo>
                                  <a:pt x="108" y="70"/>
                                </a:lnTo>
                                <a:lnTo>
                                  <a:pt x="102" y="80"/>
                                </a:lnTo>
                                <a:lnTo>
                                  <a:pt x="93" y="87"/>
                                </a:lnTo>
                                <a:lnTo>
                                  <a:pt x="84" y="95"/>
                                </a:lnTo>
                                <a:lnTo>
                                  <a:pt x="73" y="98"/>
                                </a:lnTo>
                                <a:lnTo>
                                  <a:pt x="59" y="98"/>
                                </a:lnTo>
                                <a:lnTo>
                                  <a:pt x="38" y="95"/>
                                </a:lnTo>
                                <a:lnTo>
                                  <a:pt x="22" y="84"/>
                                </a:lnTo>
                                <a:lnTo>
                                  <a:pt x="23" y="5"/>
                                </a:lnTo>
                                <a:lnTo>
                                  <a:pt x="24" y="31"/>
                                </a:lnTo>
                                <a:lnTo>
                                  <a:pt x="27" y="51"/>
                                </a:lnTo>
                                <a:lnTo>
                                  <a:pt x="33" y="64"/>
                                </a:lnTo>
                                <a:lnTo>
                                  <a:pt x="33" y="65"/>
                                </a:lnTo>
                                <a:lnTo>
                                  <a:pt x="40" y="75"/>
                                </a:lnTo>
                                <a:lnTo>
                                  <a:pt x="49" y="80"/>
                                </a:lnTo>
                                <a:lnTo>
                                  <a:pt x="70" y="80"/>
                                </a:lnTo>
                                <a:lnTo>
                                  <a:pt x="79" y="75"/>
                                </a:lnTo>
                                <a:lnTo>
                                  <a:pt x="86" y="65"/>
                                </a:lnTo>
                                <a:lnTo>
                                  <a:pt x="91" y="52"/>
                                </a:lnTo>
                                <a:lnTo>
                                  <a:pt x="95" y="32"/>
                                </a:lnTo>
                                <a:lnTo>
                                  <a:pt x="96" y="6"/>
                                </a:lnTo>
                                <a:lnTo>
                                  <a:pt x="96" y="5"/>
                                </a:lnTo>
                                <a:lnTo>
                                  <a:pt x="95" y="-22"/>
                                </a:lnTo>
                                <a:lnTo>
                                  <a:pt x="92" y="-42"/>
                                </a:lnTo>
                                <a:lnTo>
                                  <a:pt x="86" y="-55"/>
                                </a:lnTo>
                                <a:lnTo>
                                  <a:pt x="79" y="-65"/>
                                </a:lnTo>
                                <a:lnTo>
                                  <a:pt x="70" y="-70"/>
                                </a:lnTo>
                                <a:lnTo>
                                  <a:pt x="49" y="-70"/>
                                </a:lnTo>
                                <a:lnTo>
                                  <a:pt x="41" y="-66"/>
                                </a:lnTo>
                                <a:lnTo>
                                  <a:pt x="34" y="-57"/>
                                </a:lnTo>
                                <a:lnTo>
                                  <a:pt x="28" y="-44"/>
                                </a:lnTo>
                                <a:lnTo>
                                  <a:pt x="24" y="-25"/>
                                </a:lnTo>
                                <a:lnTo>
                                  <a:pt x="23" y="0"/>
                                </a:lnTo>
                                <a:lnTo>
                                  <a:pt x="18" y="79"/>
                                </a:lnTo>
                                <a:lnTo>
                                  <a:pt x="10" y="65"/>
                                </a:lnTo>
                                <a:lnTo>
                                  <a:pt x="4" y="48"/>
                                </a:lnTo>
                                <a:lnTo>
                                  <a:pt x="1" y="26"/>
                                </a:lnTo>
                                <a:lnTo>
                                  <a:pt x="0" y="5"/>
                                </a:lnTo>
                                <a:lnTo>
                                  <a:pt x="1" y="-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7" o:spid="_x0000_s1026" style="position:absolute;margin-left:69.7pt;margin-top:96pt;width:1.15pt;height:8.65pt;z-index:-251687936;mso-position-horizontal-relative:page" coordorigin="1394,1920" coordsize="2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">
                <v:shape id="Freeform 349" o:spid="_x0000_s1027" style="position:absolute;left:1394;top:1920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nb8UA&#10;AADcAAAADwAAAGRycy9kb3ducmV2LnhtbESPT2sCMRTE74V+h/CE3jRrC8auRikFwYMX/0B7fGxe&#10;d1c3L2sSdfXTG0HocZiZ3zDTeWcbcSYfascahoMMBHHhTM2lht120R+DCBHZYOOYNFwpwHz2+jLF&#10;3LgLr+m8iaVIEA45aqhibHMpQ1GRxTBwLXHy/py3GJP0pTQeLwluG/meZSNpsea0UGFL3xUVh83J&#10;alhs29vxGFZ+P/5V3Kib+VH7T63fet3XBESkLv6Hn+2l0fChFDzOp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GdvxQAAANwAAAAPAAAAAAAAAAAAAAAAAJgCAABkcnMv&#10;ZG93bnJldi54bWxQSwUGAAAAAAQABAD1AAAAigMAAAAA&#10;" path="m22,84l18,79,23,r,5l22,84xe" fillcolor="black" stroked="f">
                  <v:path arrowok="t" o:connecttype="custom" o:connectlocs="22,2004;18,1999;23,1920;23,1925;22,2004" o:connectangles="0,0,0,0,0"/>
                </v:shape>
                <v:shape id="Freeform 348" o:spid="_x0000_s1028" style="position:absolute;left:1394;top:1920;width:23;height:173;visibility:visible;mso-wrap-style:square;v-text-anchor:top" coordsize="23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/zHcEA&#10;AADcAAAADwAAAGRycy9kb3ducmV2LnhtbERPTYvCMBC9C/6HMII3TdcFW6tRRBD24GVV0OPQjG3d&#10;ZlKTqF1/vTks7PHxvherzjTiQc7XlhV8jBMQxIXVNZcKjoftKAPhA7LGxjIp+CUPq2W/t8Bc2yd/&#10;02MfShFD2OeooAqhzaX0RUUG/di2xJG7WGcwROhKqR0+Y7hp5CRJptJgzbGhwpY2FRU/+7tRsD20&#10;r9vN79w1O6fcpC99Sq8zpYaDbj0HEagL/+I/95dW8JnGtfF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P8x3BAAAA3AAAAA8AAAAAAAAAAAAAAAAAmAIAAGRycy9kb3du&#10;cmV2LnhtbFBLBQYAAAAABAAEAPUAAACGAwAAAAA=&#10;" path="m1,-18l3,-37,6,-48r5,-13l17,-71r9,-7l35,-85r11,-4l69,-89r9,2l85,-83r8,4l99,-73r5,7l109,-58r3,9l115,-39r3,17l119,r,5l118,27r-3,20l113,57r-5,13l102,80r-9,7l84,95,73,98r-14,l38,95,22,84,23,5r1,26l27,51r6,13l33,65r7,10l49,80r21,l79,75,86,65,91,52,95,32,96,6r,-1l95,-22,92,-42,86,-55,79,-65r-9,-5l49,-70r-8,4l34,-57r-6,13l24,-25,23,,18,79,10,65,4,48,1,26,,5,1,-18xe" fillcolor="black" stroked="f">
                  <v:path arrowok="t" o:connecttype="custom" o:connectlocs="1,1902;3,1883;6,1872;11,1859;17,1849;26,1842;35,1835;46,1831;69,1831;78,1833;85,1837;93,1841;99,1847;104,1854;109,1862;112,1871;115,1881;118,1898;119,1920;119,1925;118,1947;115,1967;113,1977;108,1990;102,2000;93,2007;84,2015;73,2018;59,2018;38,2015;22,2004;23,1925;24,1951;27,1971;33,1984;33,1985;40,1995;49,2000;70,2000;79,1995;86,1985;91,1972;95,1952;96,1926;96,1925;95,1898;92,1878;86,1865;79,1855;70,1850;49,1850;41,1854;34,1863;28,1876;24,1895;23,1920;18,1999;10,1985;4,1968;1,1946;0,1925;1,1902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page">
                  <wp:posOffset>1031875</wp:posOffset>
                </wp:positionH>
                <wp:positionV relativeFrom="paragraph">
                  <wp:posOffset>1162685</wp:posOffset>
                </wp:positionV>
                <wp:extent cx="43180" cy="116840"/>
                <wp:effectExtent l="3175" t="635" r="1270" b="6350"/>
                <wp:wrapNone/>
                <wp:docPr id="374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" cy="116840"/>
                          <a:chOff x="1625" y="1831"/>
                          <a:chExt cx="68" cy="184"/>
                        </a:xfrm>
                      </wpg:grpSpPr>
                      <wps:wsp>
                        <wps:cNvPr id="375" name="Freeform 346"/>
                        <wps:cNvSpPr>
                          <a:spLocks/>
                        </wps:cNvSpPr>
                        <wps:spPr bwMode="auto">
                          <a:xfrm>
                            <a:off x="1625" y="1831"/>
                            <a:ext cx="68" cy="184"/>
                          </a:xfrm>
                          <a:custGeom>
                            <a:avLst/>
                            <a:gdLst>
                              <a:gd name="T0" fmla="+- 0 1632 1625"/>
                              <a:gd name="T1" fmla="*/ T0 w 68"/>
                              <a:gd name="T2" fmla="+- 0 1896 1831"/>
                              <a:gd name="T3" fmla="*/ 1896 h 184"/>
                              <a:gd name="T4" fmla="+- 0 1625 1625"/>
                              <a:gd name="T5" fmla="*/ T4 w 68"/>
                              <a:gd name="T6" fmla="+- 0 1899 1831"/>
                              <a:gd name="T7" fmla="*/ 1899 h 184"/>
                              <a:gd name="T8" fmla="+- 0 1625 1625"/>
                              <a:gd name="T9" fmla="*/ T8 w 68"/>
                              <a:gd name="T10" fmla="+- 0 1877 1831"/>
                              <a:gd name="T11" fmla="*/ 1877 h 184"/>
                              <a:gd name="T12" fmla="+- 0 1637 1625"/>
                              <a:gd name="T13" fmla="*/ T12 w 68"/>
                              <a:gd name="T14" fmla="+- 0 1871 1831"/>
                              <a:gd name="T15" fmla="*/ 1871 h 184"/>
                              <a:gd name="T16" fmla="+- 0 1648 1625"/>
                              <a:gd name="T17" fmla="*/ T16 w 68"/>
                              <a:gd name="T18" fmla="+- 0 1864 1831"/>
                              <a:gd name="T19" fmla="*/ 1864 h 184"/>
                              <a:gd name="T20" fmla="+- 0 1658 1625"/>
                              <a:gd name="T21" fmla="*/ T20 w 68"/>
                              <a:gd name="T22" fmla="+- 0 1855 1831"/>
                              <a:gd name="T23" fmla="*/ 1855 h 184"/>
                              <a:gd name="T24" fmla="+- 0 1667 1625"/>
                              <a:gd name="T25" fmla="*/ T24 w 68"/>
                              <a:gd name="T26" fmla="+- 0 1847 1831"/>
                              <a:gd name="T27" fmla="*/ 1847 h 184"/>
                              <a:gd name="T28" fmla="+- 0 1674 1625"/>
                              <a:gd name="T29" fmla="*/ T28 w 68"/>
                              <a:gd name="T30" fmla="+- 0 1839 1831"/>
                              <a:gd name="T31" fmla="*/ 1839 h 184"/>
                              <a:gd name="T32" fmla="+- 0 1678 1625"/>
                              <a:gd name="T33" fmla="*/ T32 w 68"/>
                              <a:gd name="T34" fmla="+- 0 1831 1831"/>
                              <a:gd name="T35" fmla="*/ 1831 h 184"/>
                              <a:gd name="T36" fmla="+- 0 1692 1625"/>
                              <a:gd name="T37" fmla="*/ T36 w 68"/>
                              <a:gd name="T38" fmla="+- 0 1831 1831"/>
                              <a:gd name="T39" fmla="*/ 1831 h 184"/>
                              <a:gd name="T40" fmla="+- 0 1692 1625"/>
                              <a:gd name="T41" fmla="*/ T40 w 68"/>
                              <a:gd name="T42" fmla="+- 0 2015 1831"/>
                              <a:gd name="T43" fmla="*/ 2015 h 184"/>
                              <a:gd name="T44" fmla="+- 0 1670 1625"/>
                              <a:gd name="T45" fmla="*/ T44 w 68"/>
                              <a:gd name="T46" fmla="+- 0 2015 1831"/>
                              <a:gd name="T47" fmla="*/ 2015 h 184"/>
                              <a:gd name="T48" fmla="+- 0 1670 1625"/>
                              <a:gd name="T49" fmla="*/ T48 w 68"/>
                              <a:gd name="T50" fmla="+- 0 1872 1831"/>
                              <a:gd name="T51" fmla="*/ 1872 h 184"/>
                              <a:gd name="T52" fmla="+- 0 1664 1625"/>
                              <a:gd name="T53" fmla="*/ T52 w 68"/>
                              <a:gd name="T54" fmla="+- 0 1877 1831"/>
                              <a:gd name="T55" fmla="*/ 1877 h 184"/>
                              <a:gd name="T56" fmla="+- 0 1657 1625"/>
                              <a:gd name="T57" fmla="*/ T56 w 68"/>
                              <a:gd name="T58" fmla="+- 0 1882 1831"/>
                              <a:gd name="T59" fmla="*/ 1882 h 184"/>
                              <a:gd name="T60" fmla="+- 0 1648 1625"/>
                              <a:gd name="T61" fmla="*/ T60 w 68"/>
                              <a:gd name="T62" fmla="+- 0 1887 1831"/>
                              <a:gd name="T63" fmla="*/ 1887 h 184"/>
                              <a:gd name="T64" fmla="+- 0 1640 1625"/>
                              <a:gd name="T65" fmla="*/ T64 w 68"/>
                              <a:gd name="T66" fmla="+- 0 1892 1831"/>
                              <a:gd name="T67" fmla="*/ 1892 h 184"/>
                              <a:gd name="T68" fmla="+- 0 1632 1625"/>
                              <a:gd name="T69" fmla="*/ T68 w 68"/>
                              <a:gd name="T70" fmla="+- 0 1896 1831"/>
                              <a:gd name="T71" fmla="*/ 1896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8" h="184">
                                <a:moveTo>
                                  <a:pt x="7" y="65"/>
                                </a:moveTo>
                                <a:lnTo>
                                  <a:pt x="0" y="68"/>
                                </a:lnTo>
                                <a:lnTo>
                                  <a:pt x="0" y="46"/>
                                </a:lnTo>
                                <a:lnTo>
                                  <a:pt x="12" y="40"/>
                                </a:lnTo>
                                <a:lnTo>
                                  <a:pt x="23" y="33"/>
                                </a:lnTo>
                                <a:lnTo>
                                  <a:pt x="33" y="24"/>
                                </a:lnTo>
                                <a:lnTo>
                                  <a:pt x="42" y="16"/>
                                </a:lnTo>
                                <a:lnTo>
                                  <a:pt x="49" y="8"/>
                                </a:lnTo>
                                <a:lnTo>
                                  <a:pt x="53" y="0"/>
                                </a:lnTo>
                                <a:lnTo>
                                  <a:pt x="67" y="0"/>
                                </a:lnTo>
                                <a:lnTo>
                                  <a:pt x="67" y="184"/>
                                </a:lnTo>
                                <a:lnTo>
                                  <a:pt x="45" y="184"/>
                                </a:lnTo>
                                <a:lnTo>
                                  <a:pt x="45" y="41"/>
                                </a:lnTo>
                                <a:lnTo>
                                  <a:pt x="39" y="46"/>
                                </a:lnTo>
                                <a:lnTo>
                                  <a:pt x="32" y="51"/>
                                </a:lnTo>
                                <a:lnTo>
                                  <a:pt x="23" y="56"/>
                                </a:lnTo>
                                <a:lnTo>
                                  <a:pt x="15" y="61"/>
                                </a:lnTo>
                                <a:lnTo>
                                  <a:pt x="7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5" o:spid="_x0000_s1026" style="position:absolute;margin-left:81.25pt;margin-top:91.55pt;width:3.4pt;height:9.2pt;z-index:-251686912;mso-position-horizontal-relative:page" coordorigin="1625,1831" coordsize="68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">
                <v:shape id="Freeform 346" o:spid="_x0000_s1027" style="position:absolute;left:1625;top:1831;width:68;height:184;visibility:visible;mso-wrap-style:square;v-text-anchor:top" coordsize="68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veMUA&#10;AADcAAAADwAAAGRycy9kb3ducmV2LnhtbESPS2vDMBCE74X+B7GF3hq5eTW4UUIpOKSHkNRJ74u1&#10;flBrZSzVj38fFQI5DjPzDbPeDqYWHbWusqzgdRKBIM6srrhQcDknLysQziNrrC2TgpEcbDePD2uM&#10;te35m7rUFyJA2MWooPS+iaV0WUkG3cQ2xMHLbWvQB9kWUrfYB7ip5TSKltJgxWGhxIY+S8p+0z+j&#10;oKjcfEx3i+lp+XWc5RednPLDj1LPT8PHOwhPg7+Hb+29VjB7W8D/mXA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u94xQAAANwAAAAPAAAAAAAAAAAAAAAAAJgCAABkcnMv&#10;ZG93bnJldi54bWxQSwUGAAAAAAQABAD1AAAAigMAAAAA&#10;" path="m7,65l,68,,46,12,40,23,33,33,24r9,-8l49,8,53,,67,r,184l45,184,45,41r-6,5l32,51r-9,5l15,61,7,65xe" fillcolor="black" stroked="f">
                  <v:path arrowok="t" o:connecttype="custom" o:connectlocs="7,1896;0,1899;0,1877;12,1871;23,1864;33,1855;42,1847;49,1839;53,1831;67,1831;67,2015;45,2015;45,1872;39,1877;32,1882;23,1887;15,1892;7,1896" o:connectangles="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793115</wp:posOffset>
                </wp:positionH>
                <wp:positionV relativeFrom="paragraph">
                  <wp:posOffset>677545</wp:posOffset>
                </wp:positionV>
                <wp:extent cx="196215" cy="161290"/>
                <wp:effectExtent l="2540" t="1270" r="39370" b="8890"/>
                <wp:wrapNone/>
                <wp:docPr id="366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215" cy="161290"/>
                          <a:chOff x="1249" y="1067"/>
                          <a:chExt cx="309" cy="254"/>
                        </a:xfrm>
                      </wpg:grpSpPr>
                      <wpg:grpSp>
                        <wpg:cNvPr id="367" name="Group 338"/>
                        <wpg:cNvGrpSpPr>
                          <a:grpSpLocks/>
                        </wpg:cNvGrpSpPr>
                        <wpg:grpSpPr bwMode="auto">
                          <a:xfrm>
                            <a:off x="1268" y="1087"/>
                            <a:ext cx="0" cy="183"/>
                            <a:chOff x="1268" y="1087"/>
                            <a:chExt cx="0" cy="183"/>
                          </a:xfrm>
                        </wpg:grpSpPr>
                        <wps:wsp>
                          <wps:cNvPr id="368" name="Freeform 344"/>
                          <wps:cNvSpPr>
                            <a:spLocks/>
                          </wps:cNvSpPr>
                          <wps:spPr bwMode="auto">
                            <a:xfrm>
                              <a:off x="1268" y="1087"/>
                              <a:ext cx="0" cy="183"/>
                            </a:xfrm>
                            <a:custGeom>
                              <a:avLst/>
                              <a:gdLst>
                                <a:gd name="T0" fmla="+- 0 1270 1087"/>
                                <a:gd name="T1" fmla="*/ 1270 h 183"/>
                                <a:gd name="T2" fmla="+- 0 1087 1087"/>
                                <a:gd name="T3" fmla="*/ 1087 h 1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3">
                                  <a:moveTo>
                                    <a:pt x="0" y="1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7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9" name="Group 339"/>
                          <wpg:cNvGrpSpPr>
                            <a:grpSpLocks/>
                          </wpg:cNvGrpSpPr>
                          <wpg:grpSpPr bwMode="auto">
                            <a:xfrm>
                              <a:off x="1321" y="1134"/>
                              <a:ext cx="121" cy="136"/>
                              <a:chOff x="1321" y="1134"/>
                              <a:chExt cx="121" cy="136"/>
                            </a:xfrm>
                          </wpg:grpSpPr>
                          <wps:wsp>
                            <wps:cNvPr id="370" name="Freeform 343"/>
                            <wps:cNvSpPr>
                              <a:spLocks/>
                            </wps:cNvSpPr>
                            <wps:spPr bwMode="auto">
                              <a:xfrm>
                                <a:off x="1321" y="1134"/>
                                <a:ext cx="121" cy="136"/>
                              </a:xfrm>
                              <a:custGeom>
                                <a:avLst/>
                                <a:gdLst>
                                  <a:gd name="T0" fmla="+- 0 1388 1321"/>
                                  <a:gd name="T1" fmla="*/ T0 w 121"/>
                                  <a:gd name="T2" fmla="+- 0 1135 1134"/>
                                  <a:gd name="T3" fmla="*/ 1135 h 136"/>
                                  <a:gd name="T4" fmla="+- 0 1398 1321"/>
                                  <a:gd name="T5" fmla="*/ T4 w 121"/>
                                  <a:gd name="T6" fmla="+- 0 1134 1134"/>
                                  <a:gd name="T7" fmla="*/ 1134 h 136"/>
                                  <a:gd name="T8" fmla="+- 0 1406 1321"/>
                                  <a:gd name="T9" fmla="*/ T8 w 121"/>
                                  <a:gd name="T10" fmla="+- 0 1134 1134"/>
                                  <a:gd name="T11" fmla="*/ 1134 h 136"/>
                                  <a:gd name="T12" fmla="+- 0 1413 1321"/>
                                  <a:gd name="T13" fmla="*/ T12 w 121"/>
                                  <a:gd name="T14" fmla="+- 0 1136 1134"/>
                                  <a:gd name="T15" fmla="*/ 1136 h 136"/>
                                  <a:gd name="T16" fmla="+- 0 1419 1321"/>
                                  <a:gd name="T17" fmla="*/ T16 w 121"/>
                                  <a:gd name="T18" fmla="+- 0 1139 1134"/>
                                  <a:gd name="T19" fmla="*/ 1139 h 136"/>
                                  <a:gd name="T20" fmla="+- 0 1426 1321"/>
                                  <a:gd name="T21" fmla="*/ T20 w 121"/>
                                  <a:gd name="T22" fmla="+- 0 1141 1134"/>
                                  <a:gd name="T23" fmla="*/ 1141 h 136"/>
                                  <a:gd name="T24" fmla="+- 0 1430 1321"/>
                                  <a:gd name="T25" fmla="*/ T24 w 121"/>
                                  <a:gd name="T26" fmla="+- 0 1145 1134"/>
                                  <a:gd name="T27" fmla="*/ 1145 h 136"/>
                                  <a:gd name="T28" fmla="+- 0 1434 1321"/>
                                  <a:gd name="T29" fmla="*/ T28 w 121"/>
                                  <a:gd name="T30" fmla="+- 0 1149 1134"/>
                                  <a:gd name="T31" fmla="*/ 1149 h 136"/>
                                  <a:gd name="T32" fmla="+- 0 1437 1321"/>
                                  <a:gd name="T33" fmla="*/ T32 w 121"/>
                                  <a:gd name="T34" fmla="+- 0 1154 1134"/>
                                  <a:gd name="T35" fmla="*/ 1154 h 136"/>
                                  <a:gd name="T36" fmla="+- 0 1439 1321"/>
                                  <a:gd name="T37" fmla="*/ T36 w 121"/>
                                  <a:gd name="T38" fmla="+- 0 1159 1134"/>
                                  <a:gd name="T39" fmla="*/ 1159 h 136"/>
                                  <a:gd name="T40" fmla="+- 0 1441 1321"/>
                                  <a:gd name="T41" fmla="*/ T40 w 121"/>
                                  <a:gd name="T42" fmla="+- 0 1164 1134"/>
                                  <a:gd name="T43" fmla="*/ 1164 h 136"/>
                                  <a:gd name="T44" fmla="+- 0 1442 1321"/>
                                  <a:gd name="T45" fmla="*/ T44 w 121"/>
                                  <a:gd name="T46" fmla="+- 0 1170 1134"/>
                                  <a:gd name="T47" fmla="*/ 1170 h 136"/>
                                  <a:gd name="T48" fmla="+- 0 1443 1321"/>
                                  <a:gd name="T49" fmla="*/ T48 w 121"/>
                                  <a:gd name="T50" fmla="+- 0 1177 1134"/>
                                  <a:gd name="T51" fmla="*/ 1177 h 136"/>
                                  <a:gd name="T52" fmla="+- 0 1443 1321"/>
                                  <a:gd name="T53" fmla="*/ T52 w 121"/>
                                  <a:gd name="T54" fmla="+- 0 1270 1134"/>
                                  <a:gd name="T55" fmla="*/ 1270 h 136"/>
                                  <a:gd name="T56" fmla="+- 0 1407 1321"/>
                                  <a:gd name="T57" fmla="*/ T56 w 121"/>
                                  <a:gd name="T58" fmla="+- 0 1270 1134"/>
                                  <a:gd name="T59" fmla="*/ 1270 h 136"/>
                                  <a:gd name="T60" fmla="+- 0 1407 1321"/>
                                  <a:gd name="T61" fmla="*/ T60 w 121"/>
                                  <a:gd name="T62" fmla="+- 0 1188 1134"/>
                                  <a:gd name="T63" fmla="*/ 1188 h 136"/>
                                  <a:gd name="T64" fmla="+- 0 1407 1321"/>
                                  <a:gd name="T65" fmla="*/ T64 w 121"/>
                                  <a:gd name="T66" fmla="+- 0 1179 1134"/>
                                  <a:gd name="T67" fmla="*/ 1179 h 136"/>
                                  <a:gd name="T68" fmla="+- 0 1405 1321"/>
                                  <a:gd name="T69" fmla="*/ T68 w 121"/>
                                  <a:gd name="T70" fmla="+- 0 1175 1134"/>
                                  <a:gd name="T71" fmla="*/ 1175 h 136"/>
                                  <a:gd name="T72" fmla="+- 0 1404 1321"/>
                                  <a:gd name="T73" fmla="*/ T72 w 121"/>
                                  <a:gd name="T74" fmla="+- 0 1170 1134"/>
                                  <a:gd name="T75" fmla="*/ 1170 h 136"/>
                                  <a:gd name="T76" fmla="+- 0 1401 1321"/>
                                  <a:gd name="T77" fmla="*/ T76 w 121"/>
                                  <a:gd name="T78" fmla="+- 0 1167 1134"/>
                                  <a:gd name="T79" fmla="*/ 1167 h 136"/>
                                  <a:gd name="T80" fmla="+- 0 1398 1321"/>
                                  <a:gd name="T81" fmla="*/ T80 w 121"/>
                                  <a:gd name="T82" fmla="+- 0 1165 1134"/>
                                  <a:gd name="T83" fmla="*/ 1165 h 136"/>
                                  <a:gd name="T84" fmla="+- 0 1394 1321"/>
                                  <a:gd name="T85" fmla="*/ T84 w 121"/>
                                  <a:gd name="T86" fmla="+- 0 1163 1134"/>
                                  <a:gd name="T87" fmla="*/ 1163 h 136"/>
                                  <a:gd name="T88" fmla="+- 0 1390 1321"/>
                                  <a:gd name="T89" fmla="*/ T88 w 121"/>
                                  <a:gd name="T90" fmla="+- 0 1161 1134"/>
                                  <a:gd name="T91" fmla="*/ 1161 h 136"/>
                                  <a:gd name="T92" fmla="+- 0 1380 1321"/>
                                  <a:gd name="T93" fmla="*/ T92 w 121"/>
                                  <a:gd name="T94" fmla="+- 0 1161 1134"/>
                                  <a:gd name="T95" fmla="*/ 1161 h 136"/>
                                  <a:gd name="T96" fmla="+- 0 1374 1321"/>
                                  <a:gd name="T97" fmla="*/ T96 w 121"/>
                                  <a:gd name="T98" fmla="+- 0 1163 1134"/>
                                  <a:gd name="T99" fmla="*/ 1163 h 136"/>
                                  <a:gd name="T100" fmla="+- 0 1369 1321"/>
                                  <a:gd name="T101" fmla="*/ T100 w 121"/>
                                  <a:gd name="T102" fmla="+- 0 1166 1134"/>
                                  <a:gd name="T103" fmla="*/ 1166 h 136"/>
                                  <a:gd name="T104" fmla="+- 0 1364 1321"/>
                                  <a:gd name="T105" fmla="*/ T104 w 121"/>
                                  <a:gd name="T106" fmla="+- 0 1170 1134"/>
                                  <a:gd name="T107" fmla="*/ 1170 h 136"/>
                                  <a:gd name="T108" fmla="+- 0 1361 1321"/>
                                  <a:gd name="T109" fmla="*/ T108 w 121"/>
                                  <a:gd name="T110" fmla="+- 0 1174 1134"/>
                                  <a:gd name="T111" fmla="*/ 1174 h 136"/>
                                  <a:gd name="T112" fmla="+- 0 1359 1321"/>
                                  <a:gd name="T113" fmla="*/ T112 w 121"/>
                                  <a:gd name="T114" fmla="+- 0 1180 1134"/>
                                  <a:gd name="T115" fmla="*/ 1180 h 136"/>
                                  <a:gd name="T116" fmla="+- 0 1357 1321"/>
                                  <a:gd name="T117" fmla="*/ T116 w 121"/>
                                  <a:gd name="T118" fmla="+- 0 1185 1134"/>
                                  <a:gd name="T119" fmla="*/ 1185 h 136"/>
                                  <a:gd name="T120" fmla="+- 0 1357 1321"/>
                                  <a:gd name="T121" fmla="*/ T120 w 121"/>
                                  <a:gd name="T122" fmla="+- 0 1195 1134"/>
                                  <a:gd name="T123" fmla="*/ 1195 h 136"/>
                                  <a:gd name="T124" fmla="+- 0 1357 1321"/>
                                  <a:gd name="T125" fmla="*/ T124 w 121"/>
                                  <a:gd name="T126" fmla="+- 0 1270 1134"/>
                                  <a:gd name="T127" fmla="*/ 1270 h 136"/>
                                  <a:gd name="T128" fmla="+- 0 1321 1321"/>
                                  <a:gd name="T129" fmla="*/ T128 w 121"/>
                                  <a:gd name="T130" fmla="+- 0 1270 1134"/>
                                  <a:gd name="T131" fmla="*/ 1270 h 136"/>
                                  <a:gd name="T132" fmla="+- 0 1321 1321"/>
                                  <a:gd name="T133" fmla="*/ T132 w 121"/>
                                  <a:gd name="T134" fmla="+- 0 1137 1134"/>
                                  <a:gd name="T135" fmla="*/ 1137 h 136"/>
                                  <a:gd name="T136" fmla="+- 0 1354 1321"/>
                                  <a:gd name="T137" fmla="*/ T136 w 121"/>
                                  <a:gd name="T138" fmla="+- 0 1137 1134"/>
                                  <a:gd name="T139" fmla="*/ 1137 h 136"/>
                                  <a:gd name="T140" fmla="+- 0 1354 1321"/>
                                  <a:gd name="T141" fmla="*/ T140 w 121"/>
                                  <a:gd name="T142" fmla="+- 0 1157 1134"/>
                                  <a:gd name="T143" fmla="*/ 1157 h 136"/>
                                  <a:gd name="T144" fmla="+- 0 1370 1321"/>
                                  <a:gd name="T145" fmla="*/ T144 w 121"/>
                                  <a:gd name="T146" fmla="+- 0 1142 1134"/>
                                  <a:gd name="T147" fmla="*/ 1142 h 136"/>
                                  <a:gd name="T148" fmla="+- 0 1388 1321"/>
                                  <a:gd name="T149" fmla="*/ T148 w 121"/>
                                  <a:gd name="T150" fmla="+- 0 1135 1134"/>
                                  <a:gd name="T151" fmla="*/ 1135 h 13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</a:cxnLst>
                                <a:rect l="0" t="0" r="r" b="b"/>
                                <a:pathLst>
                                  <a:path w="121" h="136">
                                    <a:moveTo>
                                      <a:pt x="67" y="1"/>
                                    </a:moveTo>
                                    <a:lnTo>
                                      <a:pt x="77" y="0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92" y="2"/>
                                    </a:lnTo>
                                    <a:lnTo>
                                      <a:pt x="98" y="5"/>
                                    </a:lnTo>
                                    <a:lnTo>
                                      <a:pt x="105" y="7"/>
                                    </a:lnTo>
                                    <a:lnTo>
                                      <a:pt x="109" y="11"/>
                                    </a:lnTo>
                                    <a:lnTo>
                                      <a:pt x="113" y="15"/>
                                    </a:lnTo>
                                    <a:lnTo>
                                      <a:pt x="116" y="20"/>
                                    </a:lnTo>
                                    <a:lnTo>
                                      <a:pt x="118" y="25"/>
                                    </a:lnTo>
                                    <a:lnTo>
                                      <a:pt x="120" y="30"/>
                                    </a:lnTo>
                                    <a:lnTo>
                                      <a:pt x="121" y="36"/>
                                    </a:lnTo>
                                    <a:lnTo>
                                      <a:pt x="122" y="43"/>
                                    </a:lnTo>
                                    <a:lnTo>
                                      <a:pt x="122" y="136"/>
                                    </a:lnTo>
                                    <a:lnTo>
                                      <a:pt x="86" y="136"/>
                                    </a:lnTo>
                                    <a:lnTo>
                                      <a:pt x="86" y="54"/>
                                    </a:lnTo>
                                    <a:lnTo>
                                      <a:pt x="86" y="45"/>
                                    </a:lnTo>
                                    <a:lnTo>
                                      <a:pt x="84" y="41"/>
                                    </a:lnTo>
                                    <a:lnTo>
                                      <a:pt x="83" y="36"/>
                                    </a:lnTo>
                                    <a:lnTo>
                                      <a:pt x="80" y="33"/>
                                    </a:lnTo>
                                    <a:lnTo>
                                      <a:pt x="77" y="31"/>
                                    </a:lnTo>
                                    <a:lnTo>
                                      <a:pt x="73" y="29"/>
                                    </a:lnTo>
                                    <a:lnTo>
                                      <a:pt x="69" y="27"/>
                                    </a:lnTo>
                                    <a:lnTo>
                                      <a:pt x="59" y="27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48" y="32"/>
                                    </a:lnTo>
                                    <a:lnTo>
                                      <a:pt x="43" y="36"/>
                                    </a:lnTo>
                                    <a:lnTo>
                                      <a:pt x="40" y="40"/>
                                    </a:lnTo>
                                    <a:lnTo>
                                      <a:pt x="38" y="46"/>
                                    </a:lnTo>
                                    <a:lnTo>
                                      <a:pt x="36" y="51"/>
                                    </a:lnTo>
                                    <a:lnTo>
                                      <a:pt x="36" y="61"/>
                                    </a:lnTo>
                                    <a:lnTo>
                                      <a:pt x="36" y="136"/>
                                    </a:lnTo>
                                    <a:lnTo>
                                      <a:pt x="0" y="136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33" y="3"/>
                                    </a:lnTo>
                                    <a:lnTo>
                                      <a:pt x="33" y="23"/>
                                    </a:lnTo>
                                    <a:lnTo>
                                      <a:pt x="49" y="8"/>
                                    </a:lnTo>
                                    <a:lnTo>
                                      <a:pt x="67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71" name="Group 3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77" y="1134"/>
                                <a:ext cx="80" cy="186"/>
                                <a:chOff x="1477" y="1134"/>
                                <a:chExt cx="80" cy="186"/>
                              </a:xfrm>
                            </wpg:grpSpPr>
                            <wps:wsp>
                              <wps:cNvPr id="372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" y="1134"/>
                                  <a:ext cx="80" cy="186"/>
                                </a:xfrm>
                                <a:custGeom>
                                  <a:avLst/>
                                  <a:gdLst>
                                    <a:gd name="T0" fmla="+- 0 1526 1477"/>
                                    <a:gd name="T1" fmla="*/ T0 w 80"/>
                                    <a:gd name="T2" fmla="+- 0 1166 1134"/>
                                    <a:gd name="T3" fmla="*/ 1166 h 186"/>
                                    <a:gd name="T4" fmla="+- 0 1520 1477"/>
                                    <a:gd name="T5" fmla="*/ T4 w 80"/>
                                    <a:gd name="T6" fmla="+- 0 1172 1134"/>
                                    <a:gd name="T7" fmla="*/ 1172 h 186"/>
                                    <a:gd name="T8" fmla="+- 0 1515 1477"/>
                                    <a:gd name="T9" fmla="*/ T8 w 80"/>
                                    <a:gd name="T10" fmla="+- 0 1179 1134"/>
                                    <a:gd name="T11" fmla="*/ 1179 h 186"/>
                                    <a:gd name="T12" fmla="+- 0 1520 1477"/>
                                    <a:gd name="T13" fmla="*/ T12 w 80"/>
                                    <a:gd name="T14" fmla="+- 0 1145 1134"/>
                                    <a:gd name="T15" fmla="*/ 1145 h 186"/>
                                    <a:gd name="T16" fmla="+- 0 1527 1477"/>
                                    <a:gd name="T17" fmla="*/ T16 w 80"/>
                                    <a:gd name="T18" fmla="+- 0 1141 1134"/>
                                    <a:gd name="T19" fmla="*/ 1141 h 186"/>
                                    <a:gd name="T20" fmla="+- 0 1535 1477"/>
                                    <a:gd name="T21" fmla="*/ T20 w 80"/>
                                    <a:gd name="T22" fmla="+- 0 1137 1134"/>
                                    <a:gd name="T23" fmla="*/ 1137 h 186"/>
                                    <a:gd name="T24" fmla="+- 0 1543 1477"/>
                                    <a:gd name="T25" fmla="*/ T24 w 80"/>
                                    <a:gd name="T26" fmla="+- 0 1134 1134"/>
                                    <a:gd name="T27" fmla="*/ 1134 h 186"/>
                                    <a:gd name="T28" fmla="+- 0 1551 1477"/>
                                    <a:gd name="T29" fmla="*/ T28 w 80"/>
                                    <a:gd name="T30" fmla="+- 0 1134 1134"/>
                                    <a:gd name="T31" fmla="*/ 1134 h 186"/>
                                    <a:gd name="T32" fmla="+- 0 1557 1477"/>
                                    <a:gd name="T33" fmla="*/ T32 w 80"/>
                                    <a:gd name="T34" fmla="+- 0 1166 1134"/>
                                    <a:gd name="T35" fmla="*/ 1166 h 186"/>
                                    <a:gd name="T36" fmla="+- 0 1550 1477"/>
                                    <a:gd name="T37" fmla="*/ T36 w 80"/>
                                    <a:gd name="T38" fmla="+- 0 1162 1134"/>
                                    <a:gd name="T39" fmla="*/ 1162 h 186"/>
                                    <a:gd name="T40" fmla="+- 0 1533 1477"/>
                                    <a:gd name="T41" fmla="*/ T40 w 80"/>
                                    <a:gd name="T42" fmla="+- 0 1162 1134"/>
                                    <a:gd name="T43" fmla="*/ 1162 h 186"/>
                                    <a:gd name="T44" fmla="+- 0 1526 1477"/>
                                    <a:gd name="T45" fmla="*/ T44 w 80"/>
                                    <a:gd name="T46" fmla="+- 0 1166 1134"/>
                                    <a:gd name="T47" fmla="*/ 1166 h 18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80" h="186">
                                      <a:moveTo>
                                        <a:pt x="49" y="32"/>
                                      </a:moveTo>
                                      <a:lnTo>
                                        <a:pt x="43" y="38"/>
                                      </a:lnTo>
                                      <a:lnTo>
                                        <a:pt x="38" y="45"/>
                                      </a:lnTo>
                                      <a:lnTo>
                                        <a:pt x="43" y="11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74" y="0"/>
                                      </a:lnTo>
                                      <a:lnTo>
                                        <a:pt x="80" y="32"/>
                                      </a:lnTo>
                                      <a:lnTo>
                                        <a:pt x="73" y="28"/>
                                      </a:lnTo>
                                      <a:lnTo>
                                        <a:pt x="56" y="28"/>
                                      </a:lnTo>
                                      <a:lnTo>
                                        <a:pt x="49" y="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3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" y="1134"/>
                                  <a:ext cx="80" cy="186"/>
                                </a:xfrm>
                                <a:custGeom>
                                  <a:avLst/>
                                  <a:gdLst>
                                    <a:gd name="T0" fmla="+- 0 1515 1477"/>
                                    <a:gd name="T1" fmla="*/ T0 w 80"/>
                                    <a:gd name="T2" fmla="+- 0 1179 1134"/>
                                    <a:gd name="T3" fmla="*/ 1179 h 186"/>
                                    <a:gd name="T4" fmla="+- 0 1512 1477"/>
                                    <a:gd name="T5" fmla="*/ T4 w 80"/>
                                    <a:gd name="T6" fmla="+- 0 1189 1134"/>
                                    <a:gd name="T7" fmla="*/ 1189 h 186"/>
                                    <a:gd name="T8" fmla="+- 0 1512 1477"/>
                                    <a:gd name="T9" fmla="*/ T8 w 80"/>
                                    <a:gd name="T10" fmla="+- 0 1217 1134"/>
                                    <a:gd name="T11" fmla="*/ 1217 h 186"/>
                                    <a:gd name="T12" fmla="+- 0 1515 1477"/>
                                    <a:gd name="T13" fmla="*/ T12 w 80"/>
                                    <a:gd name="T14" fmla="+- 0 1228 1134"/>
                                    <a:gd name="T15" fmla="*/ 1228 h 186"/>
                                    <a:gd name="T16" fmla="+- 0 1521 1477"/>
                                    <a:gd name="T17" fmla="*/ T16 w 80"/>
                                    <a:gd name="T18" fmla="+- 0 1235 1134"/>
                                    <a:gd name="T19" fmla="*/ 1235 h 186"/>
                                    <a:gd name="T20" fmla="+- 0 1527 1477"/>
                                    <a:gd name="T21" fmla="*/ T20 w 80"/>
                                    <a:gd name="T22" fmla="+- 0 1242 1134"/>
                                    <a:gd name="T23" fmla="*/ 1242 h 186"/>
                                    <a:gd name="T24" fmla="+- 0 1534 1477"/>
                                    <a:gd name="T25" fmla="*/ T24 w 80"/>
                                    <a:gd name="T26" fmla="+- 0 1245 1134"/>
                                    <a:gd name="T27" fmla="*/ 1245 h 186"/>
                                    <a:gd name="T28" fmla="+- 0 1551 1477"/>
                                    <a:gd name="T29" fmla="*/ T28 w 80"/>
                                    <a:gd name="T30" fmla="+- 0 1245 1134"/>
                                    <a:gd name="T31" fmla="*/ 1245 h 186"/>
                                    <a:gd name="T32" fmla="+- 0 1557 1477"/>
                                    <a:gd name="T33" fmla="*/ T32 w 80"/>
                                    <a:gd name="T34" fmla="+- 0 1242 1134"/>
                                    <a:gd name="T35" fmla="*/ 1242 h 186"/>
                                    <a:gd name="T36" fmla="+- 0 1563 1477"/>
                                    <a:gd name="T37" fmla="*/ T36 w 80"/>
                                    <a:gd name="T38" fmla="+- 0 1236 1134"/>
                                    <a:gd name="T39" fmla="*/ 1236 h 186"/>
                                    <a:gd name="T40" fmla="+- 0 1568 1477"/>
                                    <a:gd name="T41" fmla="*/ T40 w 80"/>
                                    <a:gd name="T42" fmla="+- 0 1229 1134"/>
                                    <a:gd name="T43" fmla="*/ 1229 h 186"/>
                                    <a:gd name="T44" fmla="+- 0 1571 1477"/>
                                    <a:gd name="T45" fmla="*/ T44 w 80"/>
                                    <a:gd name="T46" fmla="+- 0 1218 1134"/>
                                    <a:gd name="T47" fmla="*/ 1218 h 186"/>
                                    <a:gd name="T48" fmla="+- 0 1571 1477"/>
                                    <a:gd name="T49" fmla="*/ T48 w 80"/>
                                    <a:gd name="T50" fmla="+- 0 1189 1134"/>
                                    <a:gd name="T51" fmla="*/ 1189 h 186"/>
                                    <a:gd name="T52" fmla="+- 0 1568 1477"/>
                                    <a:gd name="T53" fmla="*/ T52 w 80"/>
                                    <a:gd name="T54" fmla="+- 0 1179 1134"/>
                                    <a:gd name="T55" fmla="*/ 1179 h 186"/>
                                    <a:gd name="T56" fmla="+- 0 1563 1477"/>
                                    <a:gd name="T57" fmla="*/ T56 w 80"/>
                                    <a:gd name="T58" fmla="+- 0 1172 1134"/>
                                    <a:gd name="T59" fmla="*/ 1172 h 186"/>
                                    <a:gd name="T60" fmla="+- 0 1557 1477"/>
                                    <a:gd name="T61" fmla="*/ T60 w 80"/>
                                    <a:gd name="T62" fmla="+- 0 1166 1134"/>
                                    <a:gd name="T63" fmla="*/ 1166 h 186"/>
                                    <a:gd name="T64" fmla="+- 0 1551 1477"/>
                                    <a:gd name="T65" fmla="*/ T64 w 80"/>
                                    <a:gd name="T66" fmla="+- 0 1134 1134"/>
                                    <a:gd name="T67" fmla="*/ 1134 h 186"/>
                                    <a:gd name="T68" fmla="+- 0 1571 1477"/>
                                    <a:gd name="T69" fmla="*/ T68 w 80"/>
                                    <a:gd name="T70" fmla="+- 0 1138 1134"/>
                                    <a:gd name="T71" fmla="*/ 1138 h 186"/>
                                    <a:gd name="T72" fmla="+- 0 1588 1477"/>
                                    <a:gd name="T73" fmla="*/ T72 w 80"/>
                                    <a:gd name="T74" fmla="+- 0 1150 1134"/>
                                    <a:gd name="T75" fmla="*/ 1150 h 186"/>
                                    <a:gd name="T76" fmla="+- 0 1601 1477"/>
                                    <a:gd name="T77" fmla="*/ T76 w 80"/>
                                    <a:gd name="T78" fmla="+- 0 1168 1134"/>
                                    <a:gd name="T79" fmla="*/ 1168 h 186"/>
                                    <a:gd name="T80" fmla="+- 0 1606 1477"/>
                                    <a:gd name="T81" fmla="*/ T80 w 80"/>
                                    <a:gd name="T82" fmla="+- 0 1188 1134"/>
                                    <a:gd name="T83" fmla="*/ 1188 h 186"/>
                                    <a:gd name="T84" fmla="+- 0 1607 1477"/>
                                    <a:gd name="T85" fmla="*/ T84 w 80"/>
                                    <a:gd name="T86" fmla="+- 0 1203 1134"/>
                                    <a:gd name="T87" fmla="*/ 1203 h 186"/>
                                    <a:gd name="T88" fmla="+- 0 1605 1477"/>
                                    <a:gd name="T89" fmla="*/ T88 w 80"/>
                                    <a:gd name="T90" fmla="+- 0 1226 1134"/>
                                    <a:gd name="T91" fmla="*/ 1226 h 186"/>
                                    <a:gd name="T92" fmla="+- 0 1598 1477"/>
                                    <a:gd name="T93" fmla="*/ T92 w 80"/>
                                    <a:gd name="T94" fmla="+- 0 1244 1134"/>
                                    <a:gd name="T95" fmla="*/ 1244 h 186"/>
                                    <a:gd name="T96" fmla="+- 0 1591 1477"/>
                                    <a:gd name="T97" fmla="*/ T96 w 80"/>
                                    <a:gd name="T98" fmla="+- 0 1255 1134"/>
                                    <a:gd name="T99" fmla="*/ 1255 h 186"/>
                                    <a:gd name="T100" fmla="+- 0 1574 1477"/>
                                    <a:gd name="T101" fmla="*/ T100 w 80"/>
                                    <a:gd name="T102" fmla="+- 0 1268 1134"/>
                                    <a:gd name="T103" fmla="*/ 1268 h 186"/>
                                    <a:gd name="T104" fmla="+- 0 1555 1477"/>
                                    <a:gd name="T105" fmla="*/ T104 w 80"/>
                                    <a:gd name="T106" fmla="+- 0 1273 1134"/>
                                    <a:gd name="T107" fmla="*/ 1273 h 186"/>
                                    <a:gd name="T108" fmla="+- 0 1544 1477"/>
                                    <a:gd name="T109" fmla="*/ T108 w 80"/>
                                    <a:gd name="T110" fmla="+- 0 1273 1134"/>
                                    <a:gd name="T111" fmla="*/ 1273 h 186"/>
                                    <a:gd name="T112" fmla="+- 0 1537 1477"/>
                                    <a:gd name="T113" fmla="*/ T112 w 80"/>
                                    <a:gd name="T114" fmla="+- 0 1272 1134"/>
                                    <a:gd name="T115" fmla="*/ 1272 h 186"/>
                                    <a:gd name="T116" fmla="+- 0 1531 1477"/>
                                    <a:gd name="T117" fmla="*/ T116 w 80"/>
                                    <a:gd name="T118" fmla="+- 0 1269 1134"/>
                                    <a:gd name="T119" fmla="*/ 1269 h 186"/>
                                    <a:gd name="T120" fmla="+- 0 1525 1477"/>
                                    <a:gd name="T121" fmla="*/ T120 w 80"/>
                                    <a:gd name="T122" fmla="+- 0 1266 1134"/>
                                    <a:gd name="T123" fmla="*/ 1266 h 186"/>
                                    <a:gd name="T124" fmla="+- 0 1519 1477"/>
                                    <a:gd name="T125" fmla="*/ T124 w 80"/>
                                    <a:gd name="T126" fmla="+- 0 1261 1134"/>
                                    <a:gd name="T127" fmla="*/ 1261 h 186"/>
                                    <a:gd name="T128" fmla="+- 0 1512 1477"/>
                                    <a:gd name="T129" fmla="*/ T128 w 80"/>
                                    <a:gd name="T130" fmla="+- 0 1254 1134"/>
                                    <a:gd name="T131" fmla="*/ 1254 h 186"/>
                                    <a:gd name="T132" fmla="+- 0 1512 1477"/>
                                    <a:gd name="T133" fmla="*/ T132 w 80"/>
                                    <a:gd name="T134" fmla="+- 0 1321 1134"/>
                                    <a:gd name="T135" fmla="*/ 1321 h 186"/>
                                    <a:gd name="T136" fmla="+- 0 1477 1477"/>
                                    <a:gd name="T137" fmla="*/ T136 w 80"/>
                                    <a:gd name="T138" fmla="+- 0 1321 1134"/>
                                    <a:gd name="T139" fmla="*/ 1321 h 186"/>
                                    <a:gd name="T140" fmla="+- 0 1477 1477"/>
                                    <a:gd name="T141" fmla="*/ T140 w 80"/>
                                    <a:gd name="T142" fmla="+- 0 1137 1134"/>
                                    <a:gd name="T143" fmla="*/ 1137 h 186"/>
                                    <a:gd name="T144" fmla="+- 0 1510 1477"/>
                                    <a:gd name="T145" fmla="*/ T144 w 80"/>
                                    <a:gd name="T146" fmla="+- 0 1137 1134"/>
                                    <a:gd name="T147" fmla="*/ 1137 h 186"/>
                                    <a:gd name="T148" fmla="+- 0 1510 1477"/>
                                    <a:gd name="T149" fmla="*/ T148 w 80"/>
                                    <a:gd name="T150" fmla="+- 0 1157 1134"/>
                                    <a:gd name="T151" fmla="*/ 1157 h 186"/>
                                    <a:gd name="T152" fmla="+- 0 1514 1477"/>
                                    <a:gd name="T153" fmla="*/ T152 w 80"/>
                                    <a:gd name="T154" fmla="+- 0 1150 1134"/>
                                    <a:gd name="T155" fmla="*/ 1150 h 186"/>
                                    <a:gd name="T156" fmla="+- 0 1520 1477"/>
                                    <a:gd name="T157" fmla="*/ T156 w 80"/>
                                    <a:gd name="T158" fmla="+- 0 1145 1134"/>
                                    <a:gd name="T159" fmla="*/ 1145 h 186"/>
                                    <a:gd name="T160" fmla="+- 0 1515 1477"/>
                                    <a:gd name="T161" fmla="*/ T160 w 80"/>
                                    <a:gd name="T162" fmla="+- 0 1179 1134"/>
                                    <a:gd name="T163" fmla="*/ 1179 h 18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</a:cxnLst>
                                  <a:rect l="0" t="0" r="r" b="b"/>
                                  <a:pathLst>
                                    <a:path w="80" h="186">
                                      <a:moveTo>
                                        <a:pt x="38" y="45"/>
                                      </a:moveTo>
                                      <a:lnTo>
                                        <a:pt x="35" y="55"/>
                                      </a:lnTo>
                                      <a:lnTo>
                                        <a:pt x="35" y="83"/>
                                      </a:lnTo>
                                      <a:lnTo>
                                        <a:pt x="38" y="94"/>
                                      </a:lnTo>
                                      <a:lnTo>
                                        <a:pt x="44" y="101"/>
                                      </a:lnTo>
                                      <a:lnTo>
                                        <a:pt x="50" y="108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74" y="111"/>
                                      </a:lnTo>
                                      <a:lnTo>
                                        <a:pt x="80" y="108"/>
                                      </a:lnTo>
                                      <a:lnTo>
                                        <a:pt x="86" y="102"/>
                                      </a:lnTo>
                                      <a:lnTo>
                                        <a:pt x="91" y="95"/>
                                      </a:lnTo>
                                      <a:lnTo>
                                        <a:pt x="94" y="84"/>
                                      </a:lnTo>
                                      <a:lnTo>
                                        <a:pt x="94" y="55"/>
                                      </a:lnTo>
                                      <a:lnTo>
                                        <a:pt x="91" y="45"/>
                                      </a:lnTo>
                                      <a:lnTo>
                                        <a:pt x="86" y="38"/>
                                      </a:lnTo>
                                      <a:lnTo>
                                        <a:pt x="80" y="32"/>
                                      </a:lnTo>
                                      <a:lnTo>
                                        <a:pt x="74" y="0"/>
                                      </a:lnTo>
                                      <a:lnTo>
                                        <a:pt x="94" y="4"/>
                                      </a:lnTo>
                                      <a:lnTo>
                                        <a:pt x="111" y="16"/>
                                      </a:lnTo>
                                      <a:lnTo>
                                        <a:pt x="124" y="34"/>
                                      </a:lnTo>
                                      <a:lnTo>
                                        <a:pt x="129" y="54"/>
                                      </a:lnTo>
                                      <a:lnTo>
                                        <a:pt x="130" y="69"/>
                                      </a:lnTo>
                                      <a:lnTo>
                                        <a:pt x="128" y="92"/>
                                      </a:lnTo>
                                      <a:lnTo>
                                        <a:pt x="121" y="110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97" y="134"/>
                                      </a:lnTo>
                                      <a:lnTo>
                                        <a:pt x="78" y="139"/>
                                      </a:lnTo>
                                      <a:lnTo>
                                        <a:pt x="67" y="139"/>
                                      </a:lnTo>
                                      <a:lnTo>
                                        <a:pt x="60" y="138"/>
                                      </a:lnTo>
                                      <a:lnTo>
                                        <a:pt x="54" y="135"/>
                                      </a:lnTo>
                                      <a:lnTo>
                                        <a:pt x="48" y="132"/>
                                      </a:lnTo>
                                      <a:lnTo>
                                        <a:pt x="42" y="127"/>
                                      </a:lnTo>
                                      <a:lnTo>
                                        <a:pt x="35" y="120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33" y="3"/>
                                      </a:lnTo>
                                      <a:lnTo>
                                        <a:pt x="33" y="23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43" y="11"/>
                                      </a:lnTo>
                                      <a:lnTo>
                                        <a:pt x="38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7" o:spid="_x0000_s1026" style="position:absolute;margin-left:62.45pt;margin-top:53.35pt;width:15.45pt;height:12.7pt;z-index:-251685888;mso-position-horizontal-relative:page" coordorigin="1249,1067" coordsize="309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">
                <v:group id="Group 338" o:spid="_x0000_s1027" style="position:absolute;left:1268;top:1087;width:0;height:183" coordorigin="1268,1087" coordsize="0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344" o:spid="_x0000_s1028" style="position:absolute;left:1268;top:1087;width:0;height:183;visibility:visible;mso-wrap-style:square;v-text-anchor:top" coordsize="0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G28IA&#10;AADcAAAADwAAAGRycy9kb3ducmV2LnhtbERPTWvCQBC9F/oflil4q5vaVmp0lSIKQk+aIngbspNs&#10;MDsbslON/vruodDj430vVoNv1YX62AQ28DLOQBGXwTZcG/guts8foKIgW2wDk4EbRVgtHx8WmNtw&#10;5T1dDlKrFMIxRwNOpMu1jqUjj3EcOuLEVaH3KAn2tbY9XlO4b/Uky6baY8OpwWFHa0fl+fDjDRR3&#10;d9ugLd5Ox3218e8zOVZfYszoaficgxIa5F/8595ZA6/TtDadSUd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3MbbwgAAANwAAAAPAAAAAAAAAAAAAAAAAJgCAABkcnMvZG93&#10;bnJldi54bWxQSwUGAAAAAAQABAD1AAAAhwMAAAAA&#10;" path="m,183l,e" filled="f" strokeweight=".68864mm">
                    <v:path arrowok="t" o:connecttype="custom" o:connectlocs="0,1270;0,1087" o:connectangles="0,0"/>
                  </v:shape>
                  <v:group id="Group 339" o:spid="_x0000_s1029" style="position:absolute;left:1321;top:1134;width:121;height:136" coordorigin="1321,1134" coordsize="121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<v:shape id="Freeform 343" o:spid="_x0000_s1030" style="position:absolute;left:1321;top:1134;width:121;height:136;visibility:visible;mso-wrap-style:square;v-text-anchor:top" coordsize="12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5msIA&#10;AADcAAAADwAAAGRycy9kb3ducmV2LnhtbERPu27CMBTdkfgH6yKxgcOjoQoYBEhIDF0KdOh2Fd8m&#10;EfF1sA0Evh4PlRiPznuxak0tbuR8ZVnBaJiAIM6trrhQcDruBp8gfEDWWFsmBQ/ysFp2OwvMtL3z&#10;N90OoRAxhH2GCsoQmkxKn5dk0A9tQxy5P+sMhghdIbXDeww3tRwnSSoNVhwbSmxoW1J+PlyNgq/w&#10;u0kfM+cv04/L9Hnin2qyr5Xq99r1HESgNrzF/+69VjCZxfnxTDw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8jmawgAAANwAAAAPAAAAAAAAAAAAAAAAAJgCAABkcnMvZG93&#10;bnJldi54bWxQSwUGAAAAAAQABAD1AAAAhwMAAAAA&#10;" path="m67,1l77,r8,l92,2r6,3l105,7r4,4l113,15r3,5l118,25r2,5l121,36r1,7l122,136r-36,l86,54r,-9l84,41,83,36,80,33,77,31,73,29,69,27r-10,l53,29r-5,3l43,36r-3,4l38,46r-2,5l36,61r,75l,136,,3r33,l33,23,49,8,67,1xe" fillcolor="black" stroked="f">
                      <v:path arrowok="t" o:connecttype="custom" o:connectlocs="67,1135;77,1134;85,1134;92,1136;98,1139;105,1141;109,1145;113,1149;116,1154;118,1159;120,1164;121,1170;122,1177;122,1270;86,1270;86,1188;86,1179;84,1175;83,1170;80,1167;77,1165;73,1163;69,1161;59,1161;53,1163;48,1166;43,1170;40,1174;38,1180;36,1185;36,1195;36,1270;0,1270;0,1137;33,1137;33,1157;49,1142;67,1135" o:connectangles="0,0,0,0,0,0,0,0,0,0,0,0,0,0,0,0,0,0,0,0,0,0,0,0,0,0,0,0,0,0,0,0,0,0,0,0,0,0"/>
                    </v:shape>
                    <v:group id="Group 340" o:spid="_x0000_s1031" style="position:absolute;left:1477;top:1134;width:80;height:186" coordorigin="1477,1134" coordsize="80,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    <v:shape id="Freeform 342" o:spid="_x0000_s1032" style="position:absolute;left:1477;top:1134;width:80;height:186;visibility:visible;mso-wrap-style:square;v-text-anchor:top" coordsize="8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U5cIA&#10;AADcAAAADwAAAGRycy9kb3ducmV2LnhtbESP0YrCMBRE34X9h3AXfNO0LuhaTWVRFvRFsO4HXJpr&#10;W7e5KU1s698bQfBxmJkzzHozmFp01LrKsoJ4GoEgzq2uuFDwd/6dfINwHlljbZkU3MnBJv0YrTHR&#10;tucTdZkvRICwS1BB6X2TSOnykgy6qW2Ig3exrUEfZFtI3WIf4KaWsyiaS4MVh4USG9qWlP9nN6Pg&#10;WCzrq5EVDTunu1gfbr1bHJUafw4/KxCeBv8Ov9p7reBrMYPnmXAE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NTlwgAAANwAAAAPAAAAAAAAAAAAAAAAAJgCAABkcnMvZG93&#10;bnJldi54bWxQSwUGAAAAAAQABAD1AAAAhwMAAAAA&#10;" path="m49,32r-6,6l38,45,43,11,50,7,58,3,66,r8,l80,32,73,28r-17,l49,32xe" fillcolor="black" stroked="f">
                        <v:path arrowok="t" o:connecttype="custom" o:connectlocs="49,1166;43,1172;38,1179;43,1145;50,1141;58,1137;66,1134;74,1134;80,1166;73,1162;56,1162;49,1166" o:connectangles="0,0,0,0,0,0,0,0,0,0,0,0"/>
                      </v:shape>
                      <v:shape id="Freeform 341" o:spid="_x0000_s1033" style="position:absolute;left:1477;top:1134;width:80;height:186;visibility:visible;mso-wrap-style:square;v-text-anchor:top" coordsize="8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hxfsIA&#10;AADcAAAADwAAAGRycy9kb3ducmV2LnhtbESP0YrCMBRE34X9h3AX9k3TKuhaTWVRBH0RrPsBl+ba&#10;1m1uShPb7t8bQfBxmJkzzHozmFp01LrKsoJ4EoEgzq2uuFDwe9mPv0E4j6yxtkwK/snBJv0YrTHR&#10;tuczdZkvRICwS1BB6X2TSOnykgy6iW2Ig3e1rUEfZFtI3WIf4KaW0yiaS4MVh4USG9qWlP9ld6Pg&#10;VCzrm5EVDTunu1gf771bnJT6+hx+ViA8Df4dfrUPWsFsMYPnmXAE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2HF+wgAAANwAAAAPAAAAAAAAAAAAAAAAAJgCAABkcnMvZG93&#10;bnJldi54bWxQSwUGAAAAAAQABAD1AAAAhwMAAAAA&#10;" path="m38,45l35,55r,28l38,94r6,7l50,108r7,3l74,111r6,-3l86,102r5,-7l94,84r,-29l91,45,86,38,80,32,74,,94,4r17,12l124,34r5,20l130,69r-2,23l121,110r-7,11l97,134r-19,5l67,139r-7,-1l54,135r-6,-3l42,127r-7,-7l35,187,,187,,3r33,l33,23r4,-7l43,11,38,45xe" fillcolor="black" stroked="f">
                        <v:path arrowok="t" o:connecttype="custom" o:connectlocs="38,1179;35,1189;35,1217;38,1228;44,1235;50,1242;57,1245;74,1245;80,1242;86,1236;91,1229;94,1218;94,1189;91,1179;86,1172;80,1166;74,1134;94,1138;111,1150;124,1168;129,1188;130,1203;128,1226;121,1244;114,1255;97,1268;78,1273;67,1273;60,1272;54,1269;48,1266;42,1261;35,1254;35,1321;0,1321;0,1137;33,1137;33,1157;37,1150;43,1145;38,1179" o:connectangles="0,0,0,0,0,0,0,0,0,0,0,0,0,0,0,0,0,0,0,0,0,0,0,0,0,0,0,0,0,0,0,0,0,0,0,0,0,0,0,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page">
                  <wp:posOffset>1877060</wp:posOffset>
                </wp:positionH>
                <wp:positionV relativeFrom="paragraph">
                  <wp:posOffset>516890</wp:posOffset>
                </wp:positionV>
                <wp:extent cx="140970" cy="86360"/>
                <wp:effectExtent l="635" t="2540" r="1270" b="6350"/>
                <wp:wrapNone/>
                <wp:docPr id="361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" cy="86360"/>
                          <a:chOff x="2956" y="814"/>
                          <a:chExt cx="222" cy="136"/>
                        </a:xfrm>
                      </wpg:grpSpPr>
                      <wpg:grpSp>
                        <wpg:cNvPr id="362" name="Group 333"/>
                        <wpg:cNvGrpSpPr>
                          <a:grpSpLocks/>
                        </wpg:cNvGrpSpPr>
                        <wpg:grpSpPr bwMode="auto">
                          <a:xfrm>
                            <a:off x="2956" y="814"/>
                            <a:ext cx="86" cy="136"/>
                            <a:chOff x="2956" y="814"/>
                            <a:chExt cx="86" cy="136"/>
                          </a:xfrm>
                        </wpg:grpSpPr>
                        <wps:wsp>
                          <wps:cNvPr id="363" name="Freeform 336"/>
                          <wps:cNvSpPr>
                            <a:spLocks/>
                          </wps:cNvSpPr>
                          <wps:spPr bwMode="auto">
                            <a:xfrm>
                              <a:off x="2956" y="814"/>
                              <a:ext cx="86" cy="136"/>
                            </a:xfrm>
                            <a:custGeom>
                              <a:avLst/>
                              <a:gdLst>
                                <a:gd name="T0" fmla="+- 0 2996 2956"/>
                                <a:gd name="T1" fmla="*/ T0 w 86"/>
                                <a:gd name="T2" fmla="+- 0 857 814"/>
                                <a:gd name="T3" fmla="*/ 857 h 136"/>
                                <a:gd name="T4" fmla="+- 0 2994 2956"/>
                                <a:gd name="T5" fmla="*/ T4 w 86"/>
                                <a:gd name="T6" fmla="+- 0 864 814"/>
                                <a:gd name="T7" fmla="*/ 864 h 136"/>
                                <a:gd name="T8" fmla="+- 0 2992 2956"/>
                                <a:gd name="T9" fmla="*/ T8 w 86"/>
                                <a:gd name="T10" fmla="+- 0 879 814"/>
                                <a:gd name="T11" fmla="*/ 879 h 136"/>
                                <a:gd name="T12" fmla="+- 0 2991 2956"/>
                                <a:gd name="T13" fmla="*/ T12 w 86"/>
                                <a:gd name="T14" fmla="+- 0 902 814"/>
                                <a:gd name="T15" fmla="*/ 902 h 136"/>
                                <a:gd name="T16" fmla="+- 0 2991 2956"/>
                                <a:gd name="T17" fmla="*/ T16 w 86"/>
                                <a:gd name="T18" fmla="+- 0 950 814"/>
                                <a:gd name="T19" fmla="*/ 950 h 136"/>
                                <a:gd name="T20" fmla="+- 0 2956 2956"/>
                                <a:gd name="T21" fmla="*/ T20 w 86"/>
                                <a:gd name="T22" fmla="+- 0 950 814"/>
                                <a:gd name="T23" fmla="*/ 950 h 136"/>
                                <a:gd name="T24" fmla="+- 0 2956 2956"/>
                                <a:gd name="T25" fmla="*/ T24 w 86"/>
                                <a:gd name="T26" fmla="+- 0 817 814"/>
                                <a:gd name="T27" fmla="*/ 817 h 136"/>
                                <a:gd name="T28" fmla="+- 0 2989 2956"/>
                                <a:gd name="T29" fmla="*/ T28 w 86"/>
                                <a:gd name="T30" fmla="+- 0 817 814"/>
                                <a:gd name="T31" fmla="*/ 817 h 136"/>
                                <a:gd name="T32" fmla="+- 0 2989 2956"/>
                                <a:gd name="T33" fmla="*/ T32 w 86"/>
                                <a:gd name="T34" fmla="+- 0 836 814"/>
                                <a:gd name="T35" fmla="*/ 836 h 136"/>
                                <a:gd name="T36" fmla="+- 0 2994 2956"/>
                                <a:gd name="T37" fmla="*/ T36 w 86"/>
                                <a:gd name="T38" fmla="+- 0 827 814"/>
                                <a:gd name="T39" fmla="*/ 827 h 136"/>
                                <a:gd name="T40" fmla="+- 0 2999 2956"/>
                                <a:gd name="T41" fmla="*/ T40 w 86"/>
                                <a:gd name="T42" fmla="+- 0 821 814"/>
                                <a:gd name="T43" fmla="*/ 821 h 136"/>
                                <a:gd name="T44" fmla="+- 0 3004 2956"/>
                                <a:gd name="T45" fmla="*/ T44 w 86"/>
                                <a:gd name="T46" fmla="+- 0 818 814"/>
                                <a:gd name="T47" fmla="*/ 818 h 136"/>
                                <a:gd name="T48" fmla="+- 0 3008 2956"/>
                                <a:gd name="T49" fmla="*/ T48 w 86"/>
                                <a:gd name="T50" fmla="+- 0 815 814"/>
                                <a:gd name="T51" fmla="*/ 815 h 136"/>
                                <a:gd name="T52" fmla="+- 0 3013 2956"/>
                                <a:gd name="T53" fmla="*/ T52 w 86"/>
                                <a:gd name="T54" fmla="+- 0 814 814"/>
                                <a:gd name="T55" fmla="*/ 814 h 136"/>
                                <a:gd name="T56" fmla="+- 0 3027 2956"/>
                                <a:gd name="T57" fmla="*/ T56 w 86"/>
                                <a:gd name="T58" fmla="+- 0 814 814"/>
                                <a:gd name="T59" fmla="*/ 814 h 136"/>
                                <a:gd name="T60" fmla="+- 0 3035 2956"/>
                                <a:gd name="T61" fmla="*/ T60 w 86"/>
                                <a:gd name="T62" fmla="+- 0 816 814"/>
                                <a:gd name="T63" fmla="*/ 816 h 136"/>
                                <a:gd name="T64" fmla="+- 0 3042 2956"/>
                                <a:gd name="T65" fmla="*/ T64 w 86"/>
                                <a:gd name="T66" fmla="+- 0 821 814"/>
                                <a:gd name="T67" fmla="*/ 821 h 136"/>
                                <a:gd name="T68" fmla="+- 0 3031 2956"/>
                                <a:gd name="T69" fmla="*/ T68 w 86"/>
                                <a:gd name="T70" fmla="+- 0 851 814"/>
                                <a:gd name="T71" fmla="*/ 851 h 136"/>
                                <a:gd name="T72" fmla="+- 0 3025 2956"/>
                                <a:gd name="T73" fmla="*/ T72 w 86"/>
                                <a:gd name="T74" fmla="+- 0 848 814"/>
                                <a:gd name="T75" fmla="*/ 848 h 136"/>
                                <a:gd name="T76" fmla="+- 0 3020 2956"/>
                                <a:gd name="T77" fmla="*/ T76 w 86"/>
                                <a:gd name="T78" fmla="+- 0 846 814"/>
                                <a:gd name="T79" fmla="*/ 846 h 136"/>
                                <a:gd name="T80" fmla="+- 0 3010 2956"/>
                                <a:gd name="T81" fmla="*/ T80 w 86"/>
                                <a:gd name="T82" fmla="+- 0 846 814"/>
                                <a:gd name="T83" fmla="*/ 846 h 136"/>
                                <a:gd name="T84" fmla="+- 0 3006 2956"/>
                                <a:gd name="T85" fmla="*/ T84 w 86"/>
                                <a:gd name="T86" fmla="+- 0 847 814"/>
                                <a:gd name="T87" fmla="*/ 847 h 136"/>
                                <a:gd name="T88" fmla="+- 0 3002 2956"/>
                                <a:gd name="T89" fmla="*/ T88 w 86"/>
                                <a:gd name="T90" fmla="+- 0 850 814"/>
                                <a:gd name="T91" fmla="*/ 850 h 136"/>
                                <a:gd name="T92" fmla="+- 0 2999 2956"/>
                                <a:gd name="T93" fmla="*/ T92 w 86"/>
                                <a:gd name="T94" fmla="+- 0 852 814"/>
                                <a:gd name="T95" fmla="*/ 852 h 136"/>
                                <a:gd name="T96" fmla="+- 0 2996 2956"/>
                                <a:gd name="T97" fmla="*/ T96 w 86"/>
                                <a:gd name="T98" fmla="+- 0 857 814"/>
                                <a:gd name="T99" fmla="*/ 857 h 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86" h="136">
                                  <a:moveTo>
                                    <a:pt x="40" y="43"/>
                                  </a:moveTo>
                                  <a:lnTo>
                                    <a:pt x="38" y="50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35" y="88"/>
                                  </a:lnTo>
                                  <a:lnTo>
                                    <a:pt x="35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3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33" y="22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48" y="4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9" y="2"/>
                                  </a:lnTo>
                                  <a:lnTo>
                                    <a:pt x="86" y="7"/>
                                  </a:lnTo>
                                  <a:lnTo>
                                    <a:pt x="75" y="37"/>
                                  </a:lnTo>
                                  <a:lnTo>
                                    <a:pt x="69" y="34"/>
                                  </a:lnTo>
                                  <a:lnTo>
                                    <a:pt x="64" y="32"/>
                                  </a:lnTo>
                                  <a:lnTo>
                                    <a:pt x="54" y="32"/>
                                  </a:lnTo>
                                  <a:lnTo>
                                    <a:pt x="50" y="33"/>
                                  </a:lnTo>
                                  <a:lnTo>
                                    <a:pt x="46" y="36"/>
                                  </a:lnTo>
                                  <a:lnTo>
                                    <a:pt x="43" y="38"/>
                                  </a:lnTo>
                                  <a:lnTo>
                                    <a:pt x="4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4" name="Group 334"/>
                          <wpg:cNvGrpSpPr>
                            <a:grpSpLocks/>
                          </wpg:cNvGrpSpPr>
                          <wpg:grpSpPr bwMode="auto">
                            <a:xfrm>
                              <a:off x="3057" y="814"/>
                              <a:ext cx="121" cy="136"/>
                              <a:chOff x="3057" y="814"/>
                              <a:chExt cx="121" cy="136"/>
                            </a:xfrm>
                          </wpg:grpSpPr>
                          <wps:wsp>
                            <wps:cNvPr id="365" name="Freeform 335"/>
                            <wps:cNvSpPr>
                              <a:spLocks/>
                            </wps:cNvSpPr>
                            <wps:spPr bwMode="auto">
                              <a:xfrm>
                                <a:off x="3057" y="814"/>
                                <a:ext cx="121" cy="136"/>
                              </a:xfrm>
                              <a:custGeom>
                                <a:avLst/>
                                <a:gdLst>
                                  <a:gd name="T0" fmla="+- 0 3124 3057"/>
                                  <a:gd name="T1" fmla="*/ T0 w 121"/>
                                  <a:gd name="T2" fmla="+- 0 815 814"/>
                                  <a:gd name="T3" fmla="*/ 815 h 136"/>
                                  <a:gd name="T4" fmla="+- 0 3134 3057"/>
                                  <a:gd name="T5" fmla="*/ T4 w 121"/>
                                  <a:gd name="T6" fmla="+- 0 814 814"/>
                                  <a:gd name="T7" fmla="*/ 814 h 136"/>
                                  <a:gd name="T8" fmla="+- 0 3141 3057"/>
                                  <a:gd name="T9" fmla="*/ T8 w 121"/>
                                  <a:gd name="T10" fmla="+- 0 814 814"/>
                                  <a:gd name="T11" fmla="*/ 814 h 136"/>
                                  <a:gd name="T12" fmla="+- 0 3148 3057"/>
                                  <a:gd name="T13" fmla="*/ T12 w 121"/>
                                  <a:gd name="T14" fmla="+- 0 815 814"/>
                                  <a:gd name="T15" fmla="*/ 815 h 136"/>
                                  <a:gd name="T16" fmla="+- 0 3155 3057"/>
                                  <a:gd name="T17" fmla="*/ T16 w 121"/>
                                  <a:gd name="T18" fmla="+- 0 818 814"/>
                                  <a:gd name="T19" fmla="*/ 818 h 136"/>
                                  <a:gd name="T20" fmla="+- 0 3161 3057"/>
                                  <a:gd name="T21" fmla="*/ T20 w 121"/>
                                  <a:gd name="T22" fmla="+- 0 821 814"/>
                                  <a:gd name="T23" fmla="*/ 821 h 136"/>
                                  <a:gd name="T24" fmla="+- 0 3166 3057"/>
                                  <a:gd name="T25" fmla="*/ T24 w 121"/>
                                  <a:gd name="T26" fmla="+- 0 825 814"/>
                                  <a:gd name="T27" fmla="*/ 825 h 136"/>
                                  <a:gd name="T28" fmla="+- 0 3169 3057"/>
                                  <a:gd name="T29" fmla="*/ T28 w 121"/>
                                  <a:gd name="T30" fmla="+- 0 829 814"/>
                                  <a:gd name="T31" fmla="*/ 829 h 136"/>
                                  <a:gd name="T32" fmla="+- 0 3173 3057"/>
                                  <a:gd name="T33" fmla="*/ T32 w 121"/>
                                  <a:gd name="T34" fmla="+- 0 833 814"/>
                                  <a:gd name="T35" fmla="*/ 833 h 136"/>
                                  <a:gd name="T36" fmla="+- 0 3175 3057"/>
                                  <a:gd name="T37" fmla="*/ T36 w 121"/>
                                  <a:gd name="T38" fmla="+- 0 838 814"/>
                                  <a:gd name="T39" fmla="*/ 838 h 136"/>
                                  <a:gd name="T40" fmla="+- 0 3176 3057"/>
                                  <a:gd name="T41" fmla="*/ T40 w 121"/>
                                  <a:gd name="T42" fmla="+- 0 844 814"/>
                                  <a:gd name="T43" fmla="*/ 844 h 136"/>
                                  <a:gd name="T44" fmla="+- 0 3178 3057"/>
                                  <a:gd name="T45" fmla="*/ T44 w 121"/>
                                  <a:gd name="T46" fmla="+- 0 849 814"/>
                                  <a:gd name="T47" fmla="*/ 849 h 136"/>
                                  <a:gd name="T48" fmla="+- 0 3178 3057"/>
                                  <a:gd name="T49" fmla="*/ T48 w 121"/>
                                  <a:gd name="T50" fmla="+- 0 857 814"/>
                                  <a:gd name="T51" fmla="*/ 857 h 136"/>
                                  <a:gd name="T52" fmla="+- 0 3178 3057"/>
                                  <a:gd name="T53" fmla="*/ T52 w 121"/>
                                  <a:gd name="T54" fmla="+- 0 950 814"/>
                                  <a:gd name="T55" fmla="*/ 950 h 136"/>
                                  <a:gd name="T56" fmla="+- 0 3143 3057"/>
                                  <a:gd name="T57" fmla="*/ T56 w 121"/>
                                  <a:gd name="T58" fmla="+- 0 950 814"/>
                                  <a:gd name="T59" fmla="*/ 950 h 136"/>
                                  <a:gd name="T60" fmla="+- 0 3143 3057"/>
                                  <a:gd name="T61" fmla="*/ T60 w 121"/>
                                  <a:gd name="T62" fmla="+- 0 868 814"/>
                                  <a:gd name="T63" fmla="*/ 868 h 136"/>
                                  <a:gd name="T64" fmla="+- 0 3142 3057"/>
                                  <a:gd name="T65" fmla="*/ T64 w 121"/>
                                  <a:gd name="T66" fmla="+- 0 859 814"/>
                                  <a:gd name="T67" fmla="*/ 859 h 136"/>
                                  <a:gd name="T68" fmla="+- 0 3141 3057"/>
                                  <a:gd name="T69" fmla="*/ T68 w 121"/>
                                  <a:gd name="T70" fmla="+- 0 854 814"/>
                                  <a:gd name="T71" fmla="*/ 854 h 136"/>
                                  <a:gd name="T72" fmla="+- 0 3139 3057"/>
                                  <a:gd name="T73" fmla="*/ T72 w 121"/>
                                  <a:gd name="T74" fmla="+- 0 850 814"/>
                                  <a:gd name="T75" fmla="*/ 850 h 136"/>
                                  <a:gd name="T76" fmla="+- 0 3137 3057"/>
                                  <a:gd name="T77" fmla="*/ T76 w 121"/>
                                  <a:gd name="T78" fmla="+- 0 847 814"/>
                                  <a:gd name="T79" fmla="*/ 847 h 136"/>
                                  <a:gd name="T80" fmla="+- 0 3133 3057"/>
                                  <a:gd name="T81" fmla="*/ T80 w 121"/>
                                  <a:gd name="T82" fmla="+- 0 844 814"/>
                                  <a:gd name="T83" fmla="*/ 844 h 136"/>
                                  <a:gd name="T84" fmla="+- 0 3130 3057"/>
                                  <a:gd name="T85" fmla="*/ T84 w 121"/>
                                  <a:gd name="T86" fmla="+- 0 842 814"/>
                                  <a:gd name="T87" fmla="*/ 842 h 136"/>
                                  <a:gd name="T88" fmla="+- 0 3126 3057"/>
                                  <a:gd name="T89" fmla="*/ T88 w 121"/>
                                  <a:gd name="T90" fmla="+- 0 841 814"/>
                                  <a:gd name="T91" fmla="*/ 841 h 136"/>
                                  <a:gd name="T92" fmla="+- 0 3115 3057"/>
                                  <a:gd name="T93" fmla="*/ T92 w 121"/>
                                  <a:gd name="T94" fmla="+- 0 841 814"/>
                                  <a:gd name="T95" fmla="*/ 841 h 136"/>
                                  <a:gd name="T96" fmla="+- 0 3110 3057"/>
                                  <a:gd name="T97" fmla="*/ T96 w 121"/>
                                  <a:gd name="T98" fmla="+- 0 843 814"/>
                                  <a:gd name="T99" fmla="*/ 843 h 136"/>
                                  <a:gd name="T100" fmla="+- 0 3105 3057"/>
                                  <a:gd name="T101" fmla="*/ T100 w 121"/>
                                  <a:gd name="T102" fmla="+- 0 846 814"/>
                                  <a:gd name="T103" fmla="*/ 846 h 136"/>
                                  <a:gd name="T104" fmla="+- 0 3100 3057"/>
                                  <a:gd name="T105" fmla="*/ T104 w 121"/>
                                  <a:gd name="T106" fmla="+- 0 849 814"/>
                                  <a:gd name="T107" fmla="*/ 849 h 136"/>
                                  <a:gd name="T108" fmla="+- 0 3097 3057"/>
                                  <a:gd name="T109" fmla="*/ T108 w 121"/>
                                  <a:gd name="T110" fmla="+- 0 854 814"/>
                                  <a:gd name="T111" fmla="*/ 854 h 136"/>
                                  <a:gd name="T112" fmla="+- 0 3095 3057"/>
                                  <a:gd name="T113" fmla="*/ T112 w 121"/>
                                  <a:gd name="T114" fmla="+- 0 859 814"/>
                                  <a:gd name="T115" fmla="*/ 859 h 136"/>
                                  <a:gd name="T116" fmla="+- 0 3093 3057"/>
                                  <a:gd name="T117" fmla="*/ T116 w 121"/>
                                  <a:gd name="T118" fmla="+- 0 865 814"/>
                                  <a:gd name="T119" fmla="*/ 865 h 136"/>
                                  <a:gd name="T120" fmla="+- 0 3092 3057"/>
                                  <a:gd name="T121" fmla="*/ T120 w 121"/>
                                  <a:gd name="T122" fmla="+- 0 875 814"/>
                                  <a:gd name="T123" fmla="*/ 875 h 136"/>
                                  <a:gd name="T124" fmla="+- 0 3092 3057"/>
                                  <a:gd name="T125" fmla="*/ T124 w 121"/>
                                  <a:gd name="T126" fmla="+- 0 950 814"/>
                                  <a:gd name="T127" fmla="*/ 950 h 136"/>
                                  <a:gd name="T128" fmla="+- 0 3057 3057"/>
                                  <a:gd name="T129" fmla="*/ T128 w 121"/>
                                  <a:gd name="T130" fmla="+- 0 950 814"/>
                                  <a:gd name="T131" fmla="*/ 950 h 136"/>
                                  <a:gd name="T132" fmla="+- 0 3057 3057"/>
                                  <a:gd name="T133" fmla="*/ T132 w 121"/>
                                  <a:gd name="T134" fmla="+- 0 817 814"/>
                                  <a:gd name="T135" fmla="*/ 817 h 136"/>
                                  <a:gd name="T136" fmla="+- 0 3090 3057"/>
                                  <a:gd name="T137" fmla="*/ T136 w 121"/>
                                  <a:gd name="T138" fmla="+- 0 817 814"/>
                                  <a:gd name="T139" fmla="*/ 817 h 136"/>
                                  <a:gd name="T140" fmla="+- 0 3090 3057"/>
                                  <a:gd name="T141" fmla="*/ T140 w 121"/>
                                  <a:gd name="T142" fmla="+- 0 837 814"/>
                                  <a:gd name="T143" fmla="*/ 837 h 136"/>
                                  <a:gd name="T144" fmla="+- 0 3105 3057"/>
                                  <a:gd name="T145" fmla="*/ T144 w 121"/>
                                  <a:gd name="T146" fmla="+- 0 822 814"/>
                                  <a:gd name="T147" fmla="*/ 822 h 136"/>
                                  <a:gd name="T148" fmla="+- 0 3124 3057"/>
                                  <a:gd name="T149" fmla="*/ T148 w 121"/>
                                  <a:gd name="T150" fmla="+- 0 815 814"/>
                                  <a:gd name="T151" fmla="*/ 815 h 13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</a:cxnLst>
                                <a:rect l="0" t="0" r="r" b="b"/>
                                <a:pathLst>
                                  <a:path w="121" h="136">
                                    <a:moveTo>
                                      <a:pt x="67" y="1"/>
                                    </a:moveTo>
                                    <a:lnTo>
                                      <a:pt x="77" y="0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91" y="1"/>
                                    </a:lnTo>
                                    <a:lnTo>
                                      <a:pt x="98" y="4"/>
                                    </a:lnTo>
                                    <a:lnTo>
                                      <a:pt x="104" y="7"/>
                                    </a:lnTo>
                                    <a:lnTo>
                                      <a:pt x="109" y="11"/>
                                    </a:lnTo>
                                    <a:lnTo>
                                      <a:pt x="112" y="15"/>
                                    </a:lnTo>
                                    <a:lnTo>
                                      <a:pt x="116" y="19"/>
                                    </a:lnTo>
                                    <a:lnTo>
                                      <a:pt x="118" y="24"/>
                                    </a:lnTo>
                                    <a:lnTo>
                                      <a:pt x="119" y="30"/>
                                    </a:lnTo>
                                    <a:lnTo>
                                      <a:pt x="121" y="35"/>
                                    </a:lnTo>
                                    <a:lnTo>
                                      <a:pt x="121" y="43"/>
                                    </a:lnTo>
                                    <a:lnTo>
                                      <a:pt x="121" y="136"/>
                                    </a:lnTo>
                                    <a:lnTo>
                                      <a:pt x="86" y="136"/>
                                    </a:lnTo>
                                    <a:lnTo>
                                      <a:pt x="86" y="54"/>
                                    </a:lnTo>
                                    <a:lnTo>
                                      <a:pt x="85" y="45"/>
                                    </a:lnTo>
                                    <a:lnTo>
                                      <a:pt x="84" y="40"/>
                                    </a:lnTo>
                                    <a:lnTo>
                                      <a:pt x="82" y="36"/>
                                    </a:lnTo>
                                    <a:lnTo>
                                      <a:pt x="80" y="33"/>
                                    </a:lnTo>
                                    <a:lnTo>
                                      <a:pt x="76" y="30"/>
                                    </a:lnTo>
                                    <a:lnTo>
                                      <a:pt x="73" y="28"/>
                                    </a:lnTo>
                                    <a:lnTo>
                                      <a:pt x="69" y="27"/>
                                    </a:lnTo>
                                    <a:lnTo>
                                      <a:pt x="58" y="27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48" y="32"/>
                                    </a:lnTo>
                                    <a:lnTo>
                                      <a:pt x="43" y="35"/>
                                    </a:lnTo>
                                    <a:lnTo>
                                      <a:pt x="40" y="40"/>
                                    </a:lnTo>
                                    <a:lnTo>
                                      <a:pt x="38" y="45"/>
                                    </a:lnTo>
                                    <a:lnTo>
                                      <a:pt x="36" y="51"/>
                                    </a:lnTo>
                                    <a:lnTo>
                                      <a:pt x="35" y="61"/>
                                    </a:lnTo>
                                    <a:lnTo>
                                      <a:pt x="35" y="136"/>
                                    </a:lnTo>
                                    <a:lnTo>
                                      <a:pt x="0" y="136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33" y="3"/>
                                    </a:lnTo>
                                    <a:lnTo>
                                      <a:pt x="33" y="23"/>
                                    </a:lnTo>
                                    <a:lnTo>
                                      <a:pt x="48" y="8"/>
                                    </a:lnTo>
                                    <a:lnTo>
                                      <a:pt x="67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26" style="position:absolute;margin-left:147.8pt;margin-top:40.7pt;width:11.1pt;height:6.8pt;z-index:-251683840;mso-position-horizontal-relative:page" coordorigin="2956,814" coordsize="222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">
                <v:group id="Group 333" o:spid="_x0000_s1027" style="position:absolute;left:2956;top:814;width:86;height:136" coordorigin="2956,814" coordsize="86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<v:shape id="Freeform 336" o:spid="_x0000_s1028" style="position:absolute;left:2956;top:814;width:86;height:136;visibility:visible;mso-wrap-style:square;v-text-anchor:top" coordsize="86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MJ4sUA&#10;AADcAAAADwAAAGRycy9kb3ducmV2LnhtbESPQWvCQBSE70L/w/IKvYhuqmAluglSKJTejD20t2f2&#10;NVnMvk2zGxP/vSsIHoeZ+YbZ5qNtxJk6bxwreJ0nIIhLpw1XCr4PH7M1CB+QNTaOScGFPOTZ02SL&#10;qXYD7+lchEpECPsUFdQhtKmUvqzJop+7ljh6f66zGKLsKqk7HCLcNnKRJCtp0XBcqLGl95rKU9Fb&#10;BcP/l+lNb3+aIgy/h2J3PE0Xb0q9PI+7DYhAY3iE7+1PrWC5WsLtTDwC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wnixQAAANwAAAAPAAAAAAAAAAAAAAAAAJgCAABkcnMv&#10;ZG93bnJldi54bWxQSwUGAAAAAAQABAD1AAAAigMAAAAA&#10;" path="m40,43r-2,7l36,65,35,88r,48l,136,,3r33,l33,22r5,-9l43,7,48,4,52,1,57,,71,r8,2l86,7,75,37,69,34,64,32r-10,l50,33r-4,3l43,38r-3,5xe" fillcolor="black" stroked="f">
                    <v:path arrowok="t" o:connecttype="custom" o:connectlocs="40,857;38,864;36,879;35,902;35,950;0,950;0,817;33,817;33,836;38,827;43,821;48,818;52,815;57,814;71,814;79,816;86,821;75,851;69,848;64,846;54,846;50,847;46,850;43,852;40,857" o:connectangles="0,0,0,0,0,0,0,0,0,0,0,0,0,0,0,0,0,0,0,0,0,0,0,0,0"/>
                  </v:shape>
                  <v:group id="Group 334" o:spid="_x0000_s1029" style="position:absolute;left:3057;top:814;width:121;height:136" coordorigin="3057,814" coordsize="121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<v:shape id="Freeform 335" o:spid="_x0000_s1030" style="position:absolute;left:3057;top:814;width:121;height:136;visibility:visible;mso-wrap-style:square;v-text-anchor:top" coordsize="12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wM38YA&#10;AADcAAAADwAAAGRycy9kb3ducmV2LnhtbESPQWvCQBSE7wX/w/KE3urGqlFiNmILBQ+91NqDt0f2&#10;mQSzb+PuVqO/3i0UPA4z8w2Tr3rTijM531hWMB4lIIhLqxuuFOy+P14WIHxA1thaJgVX8rAqBk85&#10;Ztpe+IvO21CJCGGfoYI6hC6T0pc1GfQj2xFH72CdwRClq6R2eIlw08rXJEmlwYbjQo0dvddUHre/&#10;RsFn2L+l17nzp+nsNL3t+KeZbFqlnof9egkiUB8e4f/2RiuYpDP4OxOPgC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wM38YAAADcAAAADwAAAAAAAAAAAAAAAACYAgAAZHJz&#10;L2Rvd25yZXYueG1sUEsFBgAAAAAEAAQA9QAAAIsDAAAAAA==&#10;" path="m67,1l77,r7,l91,1r7,3l104,7r5,4l112,15r4,4l118,24r1,6l121,35r,8l121,136r-35,l86,54,85,45,84,40,82,36,80,33,76,30,73,28,69,27r-11,l53,29r-5,3l43,35r-3,5l38,45r-2,6l35,61r,75l,136,,3r33,l33,23,48,8,67,1xe" fillcolor="black" stroked="f">
                      <v:path arrowok="t" o:connecttype="custom" o:connectlocs="67,815;77,814;84,814;91,815;98,818;104,821;109,825;112,829;116,833;118,838;119,844;121,849;121,857;121,950;86,950;86,868;85,859;84,854;82,850;80,847;76,844;73,842;69,841;58,841;53,843;48,846;43,849;40,854;38,859;36,865;35,875;35,950;0,950;0,817;33,817;33,837;48,822;67,815" o:connectangles="0,0,0,0,0,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2201545</wp:posOffset>
                </wp:positionH>
                <wp:positionV relativeFrom="paragraph">
                  <wp:posOffset>518795</wp:posOffset>
                </wp:positionV>
                <wp:extent cx="22225" cy="84455"/>
                <wp:effectExtent l="1270" t="4445" r="5080" b="0"/>
                <wp:wrapNone/>
                <wp:docPr id="35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25" cy="84455"/>
                          <a:chOff x="3467" y="817"/>
                          <a:chExt cx="35" cy="133"/>
                        </a:xfrm>
                      </wpg:grpSpPr>
                      <wps:wsp>
                        <wps:cNvPr id="359" name="Freeform 331"/>
                        <wps:cNvSpPr>
                          <a:spLocks/>
                        </wps:cNvSpPr>
                        <wps:spPr bwMode="auto">
                          <a:xfrm>
                            <a:off x="3467" y="817"/>
                            <a:ext cx="35" cy="133"/>
                          </a:xfrm>
                          <a:custGeom>
                            <a:avLst/>
                            <a:gdLst>
                              <a:gd name="T0" fmla="+- 0 3467 3467"/>
                              <a:gd name="T1" fmla="*/ T0 w 35"/>
                              <a:gd name="T2" fmla="+- 0 852 817"/>
                              <a:gd name="T3" fmla="*/ 852 h 133"/>
                              <a:gd name="T4" fmla="+- 0 3467 3467"/>
                              <a:gd name="T5" fmla="*/ T4 w 35"/>
                              <a:gd name="T6" fmla="+- 0 817 817"/>
                              <a:gd name="T7" fmla="*/ 817 h 133"/>
                              <a:gd name="T8" fmla="+- 0 3503 3467"/>
                              <a:gd name="T9" fmla="*/ T8 w 35"/>
                              <a:gd name="T10" fmla="+- 0 817 817"/>
                              <a:gd name="T11" fmla="*/ 817 h 133"/>
                              <a:gd name="T12" fmla="+- 0 3503 3467"/>
                              <a:gd name="T13" fmla="*/ T12 w 35"/>
                              <a:gd name="T14" fmla="+- 0 852 817"/>
                              <a:gd name="T15" fmla="*/ 852 h 133"/>
                              <a:gd name="T16" fmla="+- 0 3467 3467"/>
                              <a:gd name="T17" fmla="*/ T16 w 35"/>
                              <a:gd name="T18" fmla="+- 0 852 817"/>
                              <a:gd name="T19" fmla="*/ 852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" h="133">
                                <a:moveTo>
                                  <a:pt x="0" y="35"/>
                                </a:move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35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30"/>
                        <wps:cNvSpPr>
                          <a:spLocks/>
                        </wps:cNvSpPr>
                        <wps:spPr bwMode="auto">
                          <a:xfrm>
                            <a:off x="3467" y="817"/>
                            <a:ext cx="35" cy="133"/>
                          </a:xfrm>
                          <a:custGeom>
                            <a:avLst/>
                            <a:gdLst>
                              <a:gd name="T0" fmla="+- 0 3467 3467"/>
                              <a:gd name="T1" fmla="*/ T0 w 35"/>
                              <a:gd name="T2" fmla="+- 0 950 817"/>
                              <a:gd name="T3" fmla="*/ 950 h 133"/>
                              <a:gd name="T4" fmla="+- 0 3467 3467"/>
                              <a:gd name="T5" fmla="*/ T4 w 35"/>
                              <a:gd name="T6" fmla="+- 0 915 817"/>
                              <a:gd name="T7" fmla="*/ 915 h 133"/>
                              <a:gd name="T8" fmla="+- 0 3503 3467"/>
                              <a:gd name="T9" fmla="*/ T8 w 35"/>
                              <a:gd name="T10" fmla="+- 0 915 817"/>
                              <a:gd name="T11" fmla="*/ 915 h 133"/>
                              <a:gd name="T12" fmla="+- 0 3503 3467"/>
                              <a:gd name="T13" fmla="*/ T12 w 35"/>
                              <a:gd name="T14" fmla="+- 0 950 817"/>
                              <a:gd name="T15" fmla="*/ 950 h 133"/>
                              <a:gd name="T16" fmla="+- 0 3467 3467"/>
                              <a:gd name="T17" fmla="*/ T16 w 35"/>
                              <a:gd name="T18" fmla="+- 0 950 817"/>
                              <a:gd name="T19" fmla="*/ 950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" h="133">
                                <a:moveTo>
                                  <a:pt x="0" y="133"/>
                                </a:moveTo>
                                <a:lnTo>
                                  <a:pt x="0" y="98"/>
                                </a:lnTo>
                                <a:lnTo>
                                  <a:pt x="36" y="98"/>
                                </a:lnTo>
                                <a:lnTo>
                                  <a:pt x="36" y="133"/>
                                </a:lnTo>
                                <a:lnTo>
                                  <a:pt x="0" y="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" o:spid="_x0000_s1026" style="position:absolute;margin-left:173.35pt;margin-top:40.85pt;width:1.75pt;height:6.65pt;z-index:-251681792;mso-position-horizontal-relative:page" coordorigin="3467,817" coordsize="3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">
                <v:shape id="Freeform 331" o:spid="_x0000_s1027" style="position:absolute;left:3467;top:817;width:35;height:133;visibility:visible;mso-wrap-style:square;v-text-anchor:top" coordsize="3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zSu8QA&#10;AADcAAAADwAAAGRycy9kb3ducmV2LnhtbESPzWoCMRSF94LvEK7gRmqi1dZOjSKi4MIunPYBLpPr&#10;zNDJTZhEHd++EYQuD+fn4yzXnW3EldpQO9YwGSsQxIUzNZcafr73LwsQISIbbByThjsFWK/6vSVm&#10;xt34RNc8liKNcMhQQxWjz6QMRUUWw9h54uSdXWsxJtmW0rR4S+O2kVOl3qTFmhOhQk/biorf/GIT&#10;9zhRs9GdG3/eeq/eR4vd5uuo9XDQbT5BROrif/jZPhgNr/MPeJx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c0rvEAAAA3AAAAA8AAAAAAAAAAAAAAAAAmAIAAGRycy9k&#10;b3ducmV2LnhtbFBLBQYAAAAABAAEAPUAAACJAwAAAAA=&#10;" path="m,35l,,36,r,35l,35xe" fillcolor="black" stroked="f">
                  <v:path arrowok="t" o:connecttype="custom" o:connectlocs="0,852;0,817;36,817;36,852;0,852" o:connectangles="0,0,0,0,0"/>
                </v:shape>
                <v:shape id="Freeform 330" o:spid="_x0000_s1028" style="position:absolute;left:3467;top:817;width:35;height:133;visibility:visible;mso-wrap-style:square;v-text-anchor:top" coordsize="3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qxm8EA&#10;AADcAAAADwAAAGRycy9kb3ducmV2LnhtbERPzWoCMRC+F/oOYQq9iCbWYmU1ikgLHvSg9gGGzbi7&#10;dDMJm1TXt3cOgseP73+x6n2rLtSlJrCF8ciAIi6Da7iy8Hv6Gc5ApYzssA1MFm6UYLV8fVlg4cKV&#10;D3Q55kpJCKcCLdQ5x0LrVNbkMY1CJBbuHDqPWWBXadfhVcJ9qz+MmWqPDUtDjZE2NZV/x38vvbux&#10;+RzcuI3nTYzmazD7Xu931r6/9es5qEx9foof7q2zMJnKfDkjR0A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sZvBAAAA3AAAAA8AAAAAAAAAAAAAAAAAmAIAAGRycy9kb3du&#10;cmV2LnhtbFBLBQYAAAAABAAEAPUAAACGAwAAAAA=&#10;" path="m,133l,98r36,l36,133,,133xe" fillcolor="black" stroked="f">
                  <v:path arrowok="t" o:connecttype="custom" o:connectlocs="0,950;0,915;36,915;36,950;0,95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2658110</wp:posOffset>
                </wp:positionH>
                <wp:positionV relativeFrom="paragraph">
                  <wp:posOffset>487045</wp:posOffset>
                </wp:positionV>
                <wp:extent cx="148590" cy="118110"/>
                <wp:effectExtent l="635" t="1270" r="41275" b="4445"/>
                <wp:wrapNone/>
                <wp:docPr id="351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" cy="118110"/>
                          <a:chOff x="4186" y="767"/>
                          <a:chExt cx="234" cy="186"/>
                        </a:xfrm>
                      </wpg:grpSpPr>
                      <wpg:grpSp>
                        <wpg:cNvPr id="352" name="Group 323"/>
                        <wpg:cNvGrpSpPr>
                          <a:grpSpLocks/>
                        </wpg:cNvGrpSpPr>
                        <wpg:grpSpPr bwMode="auto">
                          <a:xfrm>
                            <a:off x="4186" y="767"/>
                            <a:ext cx="141" cy="183"/>
                            <a:chOff x="4186" y="767"/>
                            <a:chExt cx="141" cy="183"/>
                          </a:xfrm>
                        </wpg:grpSpPr>
                        <wps:wsp>
                          <wps:cNvPr id="353" name="Freeform 328"/>
                          <wps:cNvSpPr>
                            <a:spLocks/>
                          </wps:cNvSpPr>
                          <wps:spPr bwMode="auto">
                            <a:xfrm>
                              <a:off x="4186" y="767"/>
                              <a:ext cx="141" cy="183"/>
                            </a:xfrm>
                            <a:custGeom>
                              <a:avLst/>
                              <a:gdLst>
                                <a:gd name="T0" fmla="+- 0 4271 4186"/>
                                <a:gd name="T1" fmla="*/ T0 w 141"/>
                                <a:gd name="T2" fmla="+- 0 767 767"/>
                                <a:gd name="T3" fmla="*/ 767 h 183"/>
                                <a:gd name="T4" fmla="+- 0 4287 4186"/>
                                <a:gd name="T5" fmla="*/ T4 w 141"/>
                                <a:gd name="T6" fmla="+- 0 769 767"/>
                                <a:gd name="T7" fmla="*/ 769 h 183"/>
                                <a:gd name="T8" fmla="+- 0 4300 4186"/>
                                <a:gd name="T9" fmla="*/ T8 w 141"/>
                                <a:gd name="T10" fmla="+- 0 772 767"/>
                                <a:gd name="T11" fmla="*/ 772 h 183"/>
                                <a:gd name="T12" fmla="+- 0 4309 4186"/>
                                <a:gd name="T13" fmla="*/ T12 w 141"/>
                                <a:gd name="T14" fmla="+- 0 778 767"/>
                                <a:gd name="T15" fmla="*/ 778 h 183"/>
                                <a:gd name="T16" fmla="+- 0 4316 4186"/>
                                <a:gd name="T17" fmla="*/ T16 w 141"/>
                                <a:gd name="T18" fmla="+- 0 787 767"/>
                                <a:gd name="T19" fmla="*/ 787 h 183"/>
                                <a:gd name="T20" fmla="+- 0 4323 4186"/>
                                <a:gd name="T21" fmla="*/ T20 w 141"/>
                                <a:gd name="T22" fmla="+- 0 796 767"/>
                                <a:gd name="T23" fmla="*/ 796 h 183"/>
                                <a:gd name="T24" fmla="+- 0 4326 4186"/>
                                <a:gd name="T25" fmla="*/ T24 w 141"/>
                                <a:gd name="T26" fmla="+- 0 808 767"/>
                                <a:gd name="T27" fmla="*/ 808 h 183"/>
                                <a:gd name="T28" fmla="+- 0 4326 4186"/>
                                <a:gd name="T29" fmla="*/ T28 w 141"/>
                                <a:gd name="T30" fmla="+- 0 834 767"/>
                                <a:gd name="T31" fmla="*/ 834 h 183"/>
                                <a:gd name="T32" fmla="+- 0 4324 4186"/>
                                <a:gd name="T33" fmla="*/ T32 w 141"/>
                                <a:gd name="T34" fmla="+- 0 844 767"/>
                                <a:gd name="T35" fmla="*/ 844 h 183"/>
                                <a:gd name="T36" fmla="+- 0 4320 4186"/>
                                <a:gd name="T37" fmla="*/ T36 w 141"/>
                                <a:gd name="T38" fmla="+- 0 851 767"/>
                                <a:gd name="T39" fmla="*/ 851 h 183"/>
                                <a:gd name="T40" fmla="+- 0 4316 4186"/>
                                <a:gd name="T41" fmla="*/ T40 w 141"/>
                                <a:gd name="T42" fmla="+- 0 859 767"/>
                                <a:gd name="T43" fmla="*/ 859 h 183"/>
                                <a:gd name="T44" fmla="+- 0 4311 4186"/>
                                <a:gd name="T45" fmla="*/ T44 w 141"/>
                                <a:gd name="T46" fmla="+- 0 865 767"/>
                                <a:gd name="T47" fmla="*/ 865 h 183"/>
                                <a:gd name="T48" fmla="+- 0 4305 4186"/>
                                <a:gd name="T49" fmla="*/ T48 w 141"/>
                                <a:gd name="T50" fmla="+- 0 869 767"/>
                                <a:gd name="T51" fmla="*/ 869 h 183"/>
                                <a:gd name="T52" fmla="+- 0 4298 4186"/>
                                <a:gd name="T53" fmla="*/ T52 w 141"/>
                                <a:gd name="T54" fmla="+- 0 874 767"/>
                                <a:gd name="T55" fmla="*/ 874 h 183"/>
                                <a:gd name="T56" fmla="+- 0 4292 4186"/>
                                <a:gd name="T57" fmla="*/ T56 w 141"/>
                                <a:gd name="T58" fmla="+- 0 877 767"/>
                                <a:gd name="T59" fmla="*/ 877 h 183"/>
                                <a:gd name="T60" fmla="+- 0 4285 4186"/>
                                <a:gd name="T61" fmla="*/ T60 w 141"/>
                                <a:gd name="T62" fmla="+- 0 878 767"/>
                                <a:gd name="T63" fmla="*/ 878 h 183"/>
                                <a:gd name="T64" fmla="+- 0 4281 4186"/>
                                <a:gd name="T65" fmla="*/ T64 w 141"/>
                                <a:gd name="T66" fmla="+- 0 842 767"/>
                                <a:gd name="T67" fmla="*/ 842 h 183"/>
                                <a:gd name="T68" fmla="+- 0 4284 4186"/>
                                <a:gd name="T69" fmla="*/ T68 w 141"/>
                                <a:gd name="T70" fmla="+- 0 838 767"/>
                                <a:gd name="T71" fmla="*/ 838 h 183"/>
                                <a:gd name="T72" fmla="+- 0 4287 4186"/>
                                <a:gd name="T73" fmla="*/ T72 w 141"/>
                                <a:gd name="T74" fmla="+- 0 834 767"/>
                                <a:gd name="T75" fmla="*/ 834 h 183"/>
                                <a:gd name="T76" fmla="+- 0 4288 4186"/>
                                <a:gd name="T77" fmla="*/ T76 w 141"/>
                                <a:gd name="T78" fmla="+- 0 829 767"/>
                                <a:gd name="T79" fmla="*/ 829 h 183"/>
                                <a:gd name="T80" fmla="+- 0 4288 4186"/>
                                <a:gd name="T81" fmla="*/ T80 w 141"/>
                                <a:gd name="T82" fmla="+- 0 817 767"/>
                                <a:gd name="T83" fmla="*/ 817 h 183"/>
                                <a:gd name="T84" fmla="+- 0 4286 4186"/>
                                <a:gd name="T85" fmla="*/ T84 w 141"/>
                                <a:gd name="T86" fmla="+- 0 811 767"/>
                                <a:gd name="T87" fmla="*/ 811 h 183"/>
                                <a:gd name="T88" fmla="+- 0 4282 4186"/>
                                <a:gd name="T89" fmla="*/ T88 w 141"/>
                                <a:gd name="T90" fmla="+- 0 807 767"/>
                                <a:gd name="T91" fmla="*/ 807 h 183"/>
                                <a:gd name="T92" fmla="+- 0 4278 4186"/>
                                <a:gd name="T93" fmla="*/ T92 w 141"/>
                                <a:gd name="T94" fmla="+- 0 803 767"/>
                                <a:gd name="T95" fmla="*/ 803 h 183"/>
                                <a:gd name="T96" fmla="+- 0 4273 4186"/>
                                <a:gd name="T97" fmla="*/ T96 w 141"/>
                                <a:gd name="T98" fmla="+- 0 800 767"/>
                                <a:gd name="T99" fmla="*/ 800 h 183"/>
                                <a:gd name="T100" fmla="+- 0 4267 4186"/>
                                <a:gd name="T101" fmla="*/ T100 w 141"/>
                                <a:gd name="T102" fmla="+- 0 799 767"/>
                                <a:gd name="T103" fmla="*/ 799 h 183"/>
                                <a:gd name="T104" fmla="+- 0 4263 4186"/>
                                <a:gd name="T105" fmla="*/ T104 w 141"/>
                                <a:gd name="T106" fmla="+- 0 798 767"/>
                                <a:gd name="T107" fmla="*/ 798 h 183"/>
                                <a:gd name="T108" fmla="+- 0 4254 4186"/>
                                <a:gd name="T109" fmla="*/ T108 w 141"/>
                                <a:gd name="T110" fmla="+- 0 798 767"/>
                                <a:gd name="T111" fmla="*/ 798 h 183"/>
                                <a:gd name="T112" fmla="+- 0 4245 4186"/>
                                <a:gd name="T113" fmla="*/ T112 w 141"/>
                                <a:gd name="T114" fmla="+- 0 767 767"/>
                                <a:gd name="T115" fmla="*/ 767 h 183"/>
                                <a:gd name="T116" fmla="+- 0 4271 4186"/>
                                <a:gd name="T117" fmla="*/ T116 w 141"/>
                                <a:gd name="T118" fmla="+- 0 767 767"/>
                                <a:gd name="T119" fmla="*/ 767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41" h="183">
                                  <a:moveTo>
                                    <a:pt x="85" y="0"/>
                                  </a:moveTo>
                                  <a:lnTo>
                                    <a:pt x="101" y="2"/>
                                  </a:lnTo>
                                  <a:lnTo>
                                    <a:pt x="114" y="5"/>
                                  </a:lnTo>
                                  <a:lnTo>
                                    <a:pt x="123" y="11"/>
                                  </a:lnTo>
                                  <a:lnTo>
                                    <a:pt x="130" y="20"/>
                                  </a:lnTo>
                                  <a:lnTo>
                                    <a:pt x="137" y="29"/>
                                  </a:lnTo>
                                  <a:lnTo>
                                    <a:pt x="140" y="41"/>
                                  </a:lnTo>
                                  <a:lnTo>
                                    <a:pt x="140" y="67"/>
                                  </a:lnTo>
                                  <a:lnTo>
                                    <a:pt x="138" y="77"/>
                                  </a:lnTo>
                                  <a:lnTo>
                                    <a:pt x="134" y="84"/>
                                  </a:lnTo>
                                  <a:lnTo>
                                    <a:pt x="130" y="92"/>
                                  </a:lnTo>
                                  <a:lnTo>
                                    <a:pt x="125" y="98"/>
                                  </a:lnTo>
                                  <a:lnTo>
                                    <a:pt x="119" y="102"/>
                                  </a:lnTo>
                                  <a:lnTo>
                                    <a:pt x="112" y="107"/>
                                  </a:lnTo>
                                  <a:lnTo>
                                    <a:pt x="106" y="110"/>
                                  </a:lnTo>
                                  <a:lnTo>
                                    <a:pt x="99" y="111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8" y="71"/>
                                  </a:lnTo>
                                  <a:lnTo>
                                    <a:pt x="101" y="67"/>
                                  </a:lnTo>
                                  <a:lnTo>
                                    <a:pt x="102" y="62"/>
                                  </a:lnTo>
                                  <a:lnTo>
                                    <a:pt x="102" y="50"/>
                                  </a:lnTo>
                                  <a:lnTo>
                                    <a:pt x="100" y="44"/>
                                  </a:lnTo>
                                  <a:lnTo>
                                    <a:pt x="96" y="40"/>
                                  </a:lnTo>
                                  <a:lnTo>
                                    <a:pt x="92" y="36"/>
                                  </a:lnTo>
                                  <a:lnTo>
                                    <a:pt x="87" y="33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77" y="31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27"/>
                          <wps:cNvSpPr>
                            <a:spLocks/>
                          </wps:cNvSpPr>
                          <wps:spPr bwMode="auto">
                            <a:xfrm>
                              <a:off x="4186" y="767"/>
                              <a:ext cx="141" cy="183"/>
                            </a:xfrm>
                            <a:custGeom>
                              <a:avLst/>
                              <a:gdLst>
                                <a:gd name="T0" fmla="+- 0 4186 4186"/>
                                <a:gd name="T1" fmla="*/ T0 w 141"/>
                                <a:gd name="T2" fmla="+- 0 950 767"/>
                                <a:gd name="T3" fmla="*/ 950 h 183"/>
                                <a:gd name="T4" fmla="+- 0 4186 4186"/>
                                <a:gd name="T5" fmla="*/ T4 w 141"/>
                                <a:gd name="T6" fmla="+- 0 767 767"/>
                                <a:gd name="T7" fmla="*/ 767 h 183"/>
                                <a:gd name="T8" fmla="+- 0 4245 4186"/>
                                <a:gd name="T9" fmla="*/ T8 w 141"/>
                                <a:gd name="T10" fmla="+- 0 767 767"/>
                                <a:gd name="T11" fmla="*/ 767 h 183"/>
                                <a:gd name="T12" fmla="+- 0 4254 4186"/>
                                <a:gd name="T13" fmla="*/ T12 w 141"/>
                                <a:gd name="T14" fmla="+- 0 798 767"/>
                                <a:gd name="T15" fmla="*/ 798 h 183"/>
                                <a:gd name="T16" fmla="+- 0 4223 4186"/>
                                <a:gd name="T17" fmla="*/ T16 w 141"/>
                                <a:gd name="T18" fmla="+- 0 798 767"/>
                                <a:gd name="T19" fmla="*/ 798 h 183"/>
                                <a:gd name="T20" fmla="+- 0 4223 4186"/>
                                <a:gd name="T21" fmla="*/ T20 w 141"/>
                                <a:gd name="T22" fmla="+- 0 850 767"/>
                                <a:gd name="T23" fmla="*/ 850 h 183"/>
                                <a:gd name="T24" fmla="+- 0 4258 4186"/>
                                <a:gd name="T25" fmla="*/ T24 w 141"/>
                                <a:gd name="T26" fmla="+- 0 850 767"/>
                                <a:gd name="T27" fmla="*/ 850 h 183"/>
                                <a:gd name="T28" fmla="+- 0 4267 4186"/>
                                <a:gd name="T29" fmla="*/ T28 w 141"/>
                                <a:gd name="T30" fmla="+- 0 849 767"/>
                                <a:gd name="T31" fmla="*/ 849 h 183"/>
                                <a:gd name="T32" fmla="+- 0 4272 4186"/>
                                <a:gd name="T33" fmla="*/ T32 w 141"/>
                                <a:gd name="T34" fmla="+- 0 847 767"/>
                                <a:gd name="T35" fmla="*/ 847 h 183"/>
                                <a:gd name="T36" fmla="+- 0 4277 4186"/>
                                <a:gd name="T37" fmla="*/ T36 w 141"/>
                                <a:gd name="T38" fmla="+- 0 845 767"/>
                                <a:gd name="T39" fmla="*/ 845 h 183"/>
                                <a:gd name="T40" fmla="+- 0 4281 4186"/>
                                <a:gd name="T41" fmla="*/ T40 w 141"/>
                                <a:gd name="T42" fmla="+- 0 842 767"/>
                                <a:gd name="T43" fmla="*/ 842 h 183"/>
                                <a:gd name="T44" fmla="+- 0 4285 4186"/>
                                <a:gd name="T45" fmla="*/ T44 w 141"/>
                                <a:gd name="T46" fmla="+- 0 878 767"/>
                                <a:gd name="T47" fmla="*/ 878 h 183"/>
                                <a:gd name="T48" fmla="+- 0 4277 4186"/>
                                <a:gd name="T49" fmla="*/ T48 w 141"/>
                                <a:gd name="T50" fmla="+- 0 880 767"/>
                                <a:gd name="T51" fmla="*/ 880 h 183"/>
                                <a:gd name="T52" fmla="+- 0 4264 4186"/>
                                <a:gd name="T53" fmla="*/ T52 w 141"/>
                                <a:gd name="T54" fmla="+- 0 881 767"/>
                                <a:gd name="T55" fmla="*/ 881 h 183"/>
                                <a:gd name="T56" fmla="+- 0 4223 4186"/>
                                <a:gd name="T57" fmla="*/ T56 w 141"/>
                                <a:gd name="T58" fmla="+- 0 881 767"/>
                                <a:gd name="T59" fmla="*/ 881 h 183"/>
                                <a:gd name="T60" fmla="+- 0 4223 4186"/>
                                <a:gd name="T61" fmla="*/ T60 w 141"/>
                                <a:gd name="T62" fmla="+- 0 950 767"/>
                                <a:gd name="T63" fmla="*/ 950 h 183"/>
                                <a:gd name="T64" fmla="+- 0 4186 4186"/>
                                <a:gd name="T65" fmla="*/ T64 w 141"/>
                                <a:gd name="T66" fmla="+- 0 950 767"/>
                                <a:gd name="T67" fmla="*/ 950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41" h="183">
                                  <a:moveTo>
                                    <a:pt x="0" y="18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37" y="83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81" y="82"/>
                                  </a:lnTo>
                                  <a:lnTo>
                                    <a:pt x="86" y="80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9" y="111"/>
                                  </a:lnTo>
                                  <a:lnTo>
                                    <a:pt x="91" y="113"/>
                                  </a:lnTo>
                                  <a:lnTo>
                                    <a:pt x="78" y="114"/>
                                  </a:lnTo>
                                  <a:lnTo>
                                    <a:pt x="37" y="114"/>
                                  </a:lnTo>
                                  <a:lnTo>
                                    <a:pt x="37" y="183"/>
                                  </a:lnTo>
                                  <a:lnTo>
                                    <a:pt x="0" y="1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5" name="Group 324"/>
                          <wpg:cNvGrpSpPr>
                            <a:grpSpLocks/>
                          </wpg:cNvGrpSpPr>
                          <wpg:grpSpPr bwMode="auto">
                            <a:xfrm>
                              <a:off x="4347" y="814"/>
                              <a:ext cx="73" cy="139"/>
                              <a:chOff x="4347" y="814"/>
                              <a:chExt cx="73" cy="139"/>
                            </a:xfrm>
                          </wpg:grpSpPr>
                          <wps:wsp>
                            <wps:cNvPr id="356" name="Freeform 326"/>
                            <wps:cNvSpPr>
                              <a:spLocks/>
                            </wps:cNvSpPr>
                            <wps:spPr bwMode="auto">
                              <a:xfrm>
                                <a:off x="4347" y="814"/>
                                <a:ext cx="73" cy="139"/>
                              </a:xfrm>
                              <a:custGeom>
                                <a:avLst/>
                                <a:gdLst>
                                  <a:gd name="T0" fmla="+- 0 4392 4347"/>
                                  <a:gd name="T1" fmla="*/ T0 w 73"/>
                                  <a:gd name="T2" fmla="+- 0 926 814"/>
                                  <a:gd name="T3" fmla="*/ 926 h 139"/>
                                  <a:gd name="T4" fmla="+- 0 4396 4347"/>
                                  <a:gd name="T5" fmla="*/ T4 w 73"/>
                                  <a:gd name="T6" fmla="+- 0 928 814"/>
                                  <a:gd name="T7" fmla="*/ 928 h 139"/>
                                  <a:gd name="T8" fmla="+- 0 4408 4347"/>
                                  <a:gd name="T9" fmla="*/ T8 w 73"/>
                                  <a:gd name="T10" fmla="+- 0 928 814"/>
                                  <a:gd name="T11" fmla="*/ 928 h 139"/>
                                  <a:gd name="T12" fmla="+- 0 4414 4347"/>
                                  <a:gd name="T13" fmla="*/ T12 w 73"/>
                                  <a:gd name="T14" fmla="+- 0 926 814"/>
                                  <a:gd name="T15" fmla="*/ 926 h 139"/>
                                  <a:gd name="T16" fmla="+- 0 4420 4347"/>
                                  <a:gd name="T17" fmla="*/ T16 w 73"/>
                                  <a:gd name="T18" fmla="+- 0 946 814"/>
                                  <a:gd name="T19" fmla="*/ 946 h 139"/>
                                  <a:gd name="T20" fmla="+- 0 4413 4347"/>
                                  <a:gd name="T21" fmla="*/ T20 w 73"/>
                                  <a:gd name="T22" fmla="+- 0 949 814"/>
                                  <a:gd name="T23" fmla="*/ 949 h 139"/>
                                  <a:gd name="T24" fmla="+- 0 4406 4347"/>
                                  <a:gd name="T25" fmla="*/ T24 w 73"/>
                                  <a:gd name="T26" fmla="+- 0 952 814"/>
                                  <a:gd name="T27" fmla="*/ 952 h 139"/>
                                  <a:gd name="T28" fmla="+- 0 4399 4347"/>
                                  <a:gd name="T29" fmla="*/ T28 w 73"/>
                                  <a:gd name="T30" fmla="+- 0 953 814"/>
                                  <a:gd name="T31" fmla="*/ 953 h 139"/>
                                  <a:gd name="T32" fmla="+- 0 4392 4347"/>
                                  <a:gd name="T33" fmla="*/ T32 w 73"/>
                                  <a:gd name="T34" fmla="+- 0 926 814"/>
                                  <a:gd name="T35" fmla="*/ 926 h 13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73" h="139">
                                    <a:moveTo>
                                      <a:pt x="45" y="112"/>
                                    </a:moveTo>
                                    <a:lnTo>
                                      <a:pt x="49" y="114"/>
                                    </a:lnTo>
                                    <a:lnTo>
                                      <a:pt x="61" y="114"/>
                                    </a:lnTo>
                                    <a:lnTo>
                                      <a:pt x="67" y="112"/>
                                    </a:lnTo>
                                    <a:lnTo>
                                      <a:pt x="73" y="132"/>
                                    </a:lnTo>
                                    <a:lnTo>
                                      <a:pt x="66" y="135"/>
                                    </a:lnTo>
                                    <a:lnTo>
                                      <a:pt x="59" y="138"/>
                                    </a:lnTo>
                                    <a:lnTo>
                                      <a:pt x="52" y="139"/>
                                    </a:lnTo>
                                    <a:lnTo>
                                      <a:pt x="45" y="1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7" name="Freeform 325"/>
                            <wps:cNvSpPr>
                              <a:spLocks/>
                            </wps:cNvSpPr>
                            <wps:spPr bwMode="auto">
                              <a:xfrm>
                                <a:off x="4347" y="814"/>
                                <a:ext cx="73" cy="139"/>
                              </a:xfrm>
                              <a:custGeom>
                                <a:avLst/>
                                <a:gdLst>
                                  <a:gd name="T0" fmla="+- 0 4460 4347"/>
                                  <a:gd name="T1" fmla="*/ T0 w 73"/>
                                  <a:gd name="T2" fmla="+- 0 834 814"/>
                                  <a:gd name="T3" fmla="*/ 834 h 139"/>
                                  <a:gd name="T4" fmla="+- 0 4464 4347"/>
                                  <a:gd name="T5" fmla="*/ T4 w 73"/>
                                  <a:gd name="T6" fmla="+- 0 850 814"/>
                                  <a:gd name="T7" fmla="*/ 850 h 139"/>
                                  <a:gd name="T8" fmla="+- 0 4464 4347"/>
                                  <a:gd name="T9" fmla="*/ T8 w 73"/>
                                  <a:gd name="T10" fmla="+- 0 906 814"/>
                                  <a:gd name="T11" fmla="*/ 906 h 139"/>
                                  <a:gd name="T12" fmla="+- 0 4465 4347"/>
                                  <a:gd name="T13" fmla="*/ T12 w 73"/>
                                  <a:gd name="T14" fmla="+- 0 927 814"/>
                                  <a:gd name="T15" fmla="*/ 927 h 139"/>
                                  <a:gd name="T16" fmla="+- 0 4467 4347"/>
                                  <a:gd name="T17" fmla="*/ T16 w 73"/>
                                  <a:gd name="T18" fmla="+- 0 938 814"/>
                                  <a:gd name="T19" fmla="*/ 938 h 139"/>
                                  <a:gd name="T20" fmla="+- 0 4472 4347"/>
                                  <a:gd name="T21" fmla="*/ T20 w 73"/>
                                  <a:gd name="T22" fmla="+- 0 950 814"/>
                                  <a:gd name="T23" fmla="*/ 950 h 139"/>
                                  <a:gd name="T24" fmla="+- 0 4436 4347"/>
                                  <a:gd name="T25" fmla="*/ T24 w 73"/>
                                  <a:gd name="T26" fmla="+- 0 948 814"/>
                                  <a:gd name="T27" fmla="*/ 948 h 139"/>
                                  <a:gd name="T28" fmla="+- 0 4434 4347"/>
                                  <a:gd name="T29" fmla="*/ T28 w 73"/>
                                  <a:gd name="T30" fmla="+- 0 940 814"/>
                                  <a:gd name="T31" fmla="*/ 940 h 139"/>
                                  <a:gd name="T32" fmla="+- 0 4433 4347"/>
                                  <a:gd name="T33" fmla="*/ T32 w 73"/>
                                  <a:gd name="T34" fmla="+- 0 935 814"/>
                                  <a:gd name="T35" fmla="*/ 935 h 139"/>
                                  <a:gd name="T36" fmla="+- 0 4420 4347"/>
                                  <a:gd name="T37" fmla="*/ T36 w 73"/>
                                  <a:gd name="T38" fmla="+- 0 946 814"/>
                                  <a:gd name="T39" fmla="*/ 946 h 139"/>
                                  <a:gd name="T40" fmla="+- 0 4420 4347"/>
                                  <a:gd name="T41" fmla="*/ T40 w 73"/>
                                  <a:gd name="T42" fmla="+- 0 922 814"/>
                                  <a:gd name="T43" fmla="*/ 922 h 139"/>
                                  <a:gd name="T44" fmla="+- 0 4427 4347"/>
                                  <a:gd name="T45" fmla="*/ T44 w 73"/>
                                  <a:gd name="T46" fmla="+- 0 915 814"/>
                                  <a:gd name="T47" fmla="*/ 915 h 139"/>
                                  <a:gd name="T48" fmla="+- 0 4429 4347"/>
                                  <a:gd name="T49" fmla="*/ T48 w 73"/>
                                  <a:gd name="T50" fmla="+- 0 907 814"/>
                                  <a:gd name="T51" fmla="*/ 907 h 139"/>
                                  <a:gd name="T52" fmla="+- 0 4430 4347"/>
                                  <a:gd name="T53" fmla="*/ T52 w 73"/>
                                  <a:gd name="T54" fmla="+- 0 886 814"/>
                                  <a:gd name="T55" fmla="*/ 886 h 139"/>
                                  <a:gd name="T56" fmla="+- 0 4418 4347"/>
                                  <a:gd name="T57" fmla="*/ T56 w 73"/>
                                  <a:gd name="T58" fmla="+- 0 889 814"/>
                                  <a:gd name="T59" fmla="*/ 889 h 139"/>
                                  <a:gd name="T60" fmla="+- 0 4399 4347"/>
                                  <a:gd name="T61" fmla="*/ T60 w 73"/>
                                  <a:gd name="T62" fmla="+- 0 894 814"/>
                                  <a:gd name="T63" fmla="*/ 894 h 139"/>
                                  <a:gd name="T64" fmla="+- 0 4389 4347"/>
                                  <a:gd name="T65" fmla="*/ T64 w 73"/>
                                  <a:gd name="T66" fmla="+- 0 898 814"/>
                                  <a:gd name="T67" fmla="*/ 898 h 139"/>
                                  <a:gd name="T68" fmla="+- 0 4382 4347"/>
                                  <a:gd name="T69" fmla="*/ T68 w 73"/>
                                  <a:gd name="T70" fmla="+- 0 905 814"/>
                                  <a:gd name="T71" fmla="*/ 905 h 139"/>
                                  <a:gd name="T72" fmla="+- 0 4384 4347"/>
                                  <a:gd name="T73" fmla="*/ T72 w 73"/>
                                  <a:gd name="T74" fmla="+- 0 919 814"/>
                                  <a:gd name="T75" fmla="*/ 919 h 139"/>
                                  <a:gd name="T76" fmla="+- 0 4392 4347"/>
                                  <a:gd name="T77" fmla="*/ T76 w 73"/>
                                  <a:gd name="T78" fmla="+- 0 926 814"/>
                                  <a:gd name="T79" fmla="*/ 926 h 139"/>
                                  <a:gd name="T80" fmla="+- 0 4378 4347"/>
                                  <a:gd name="T81" fmla="*/ T80 w 73"/>
                                  <a:gd name="T82" fmla="+- 0 953 814"/>
                                  <a:gd name="T83" fmla="*/ 953 h 139"/>
                                  <a:gd name="T84" fmla="+- 0 4359 4347"/>
                                  <a:gd name="T85" fmla="*/ T84 w 73"/>
                                  <a:gd name="T86" fmla="+- 0 942 814"/>
                                  <a:gd name="T87" fmla="*/ 942 h 139"/>
                                  <a:gd name="T88" fmla="+- 0 4347 4347"/>
                                  <a:gd name="T89" fmla="*/ T88 w 73"/>
                                  <a:gd name="T90" fmla="+- 0 925 814"/>
                                  <a:gd name="T91" fmla="*/ 925 h 139"/>
                                  <a:gd name="T92" fmla="+- 0 4349 4347"/>
                                  <a:gd name="T93" fmla="*/ T92 w 73"/>
                                  <a:gd name="T94" fmla="+- 0 899 814"/>
                                  <a:gd name="T95" fmla="*/ 899 h 139"/>
                                  <a:gd name="T96" fmla="+- 0 4356 4347"/>
                                  <a:gd name="T97" fmla="*/ T96 w 73"/>
                                  <a:gd name="T98" fmla="+- 0 888 814"/>
                                  <a:gd name="T99" fmla="*/ 888 h 139"/>
                                  <a:gd name="T100" fmla="+- 0 4368 4347"/>
                                  <a:gd name="T101" fmla="*/ T100 w 73"/>
                                  <a:gd name="T102" fmla="+- 0 880 814"/>
                                  <a:gd name="T103" fmla="*/ 880 h 139"/>
                                  <a:gd name="T104" fmla="+- 0 4383 4347"/>
                                  <a:gd name="T105" fmla="*/ T104 w 73"/>
                                  <a:gd name="T106" fmla="+- 0 874 814"/>
                                  <a:gd name="T107" fmla="*/ 874 h 139"/>
                                  <a:gd name="T108" fmla="+- 0 4412 4347"/>
                                  <a:gd name="T109" fmla="*/ T108 w 73"/>
                                  <a:gd name="T110" fmla="+- 0 869 814"/>
                                  <a:gd name="T111" fmla="*/ 869 h 139"/>
                                  <a:gd name="T112" fmla="+- 0 4430 4347"/>
                                  <a:gd name="T113" fmla="*/ T112 w 73"/>
                                  <a:gd name="T114" fmla="+- 0 863 814"/>
                                  <a:gd name="T115" fmla="*/ 863 h 139"/>
                                  <a:gd name="T116" fmla="+- 0 4428 4347"/>
                                  <a:gd name="T117" fmla="*/ T116 w 73"/>
                                  <a:gd name="T118" fmla="+- 0 848 814"/>
                                  <a:gd name="T119" fmla="*/ 848 h 139"/>
                                  <a:gd name="T120" fmla="+- 0 4421 4347"/>
                                  <a:gd name="T121" fmla="*/ T120 w 73"/>
                                  <a:gd name="T122" fmla="+- 0 842 814"/>
                                  <a:gd name="T123" fmla="*/ 842 h 139"/>
                                  <a:gd name="T124" fmla="+- 0 4400 4347"/>
                                  <a:gd name="T125" fmla="*/ T124 w 73"/>
                                  <a:gd name="T126" fmla="+- 0 841 814"/>
                                  <a:gd name="T127" fmla="*/ 841 h 139"/>
                                  <a:gd name="T128" fmla="+- 0 4391 4347"/>
                                  <a:gd name="T129" fmla="*/ T128 w 73"/>
                                  <a:gd name="T130" fmla="+- 0 845 814"/>
                                  <a:gd name="T131" fmla="*/ 845 h 139"/>
                                  <a:gd name="T132" fmla="+- 0 4385 4347"/>
                                  <a:gd name="T133" fmla="*/ T132 w 73"/>
                                  <a:gd name="T134" fmla="+- 0 851 814"/>
                                  <a:gd name="T135" fmla="*/ 851 h 139"/>
                                  <a:gd name="T136" fmla="+- 0 4351 4347"/>
                                  <a:gd name="T137" fmla="*/ T136 w 73"/>
                                  <a:gd name="T138" fmla="+- 0 852 814"/>
                                  <a:gd name="T139" fmla="*/ 852 h 139"/>
                                  <a:gd name="T140" fmla="+- 0 4361 4347"/>
                                  <a:gd name="T141" fmla="*/ T140 w 73"/>
                                  <a:gd name="T142" fmla="+- 0 830 814"/>
                                  <a:gd name="T143" fmla="*/ 830 h 139"/>
                                  <a:gd name="T144" fmla="+- 0 4386 4347"/>
                                  <a:gd name="T145" fmla="*/ T144 w 73"/>
                                  <a:gd name="T146" fmla="+- 0 816 814"/>
                                  <a:gd name="T147" fmla="*/ 816 h 139"/>
                                  <a:gd name="T148" fmla="+- 0 4424 4347"/>
                                  <a:gd name="T149" fmla="*/ T148 w 73"/>
                                  <a:gd name="T150" fmla="+- 0 814 814"/>
                                  <a:gd name="T151" fmla="*/ 814 h 139"/>
                                  <a:gd name="T152" fmla="+- 0 4443 4347"/>
                                  <a:gd name="T153" fmla="*/ T152 w 73"/>
                                  <a:gd name="T154" fmla="+- 0 820 814"/>
                                  <a:gd name="T155" fmla="*/ 820 h 139"/>
                                  <a:gd name="T156" fmla="+- 0 4457 4347"/>
                                  <a:gd name="T157" fmla="*/ T156 w 73"/>
                                  <a:gd name="T158" fmla="+- 0 828 814"/>
                                  <a:gd name="T159" fmla="*/ 828 h 13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</a:cxnLst>
                                <a:rect l="0" t="0" r="r" b="b"/>
                                <a:pathLst>
                                  <a:path w="73" h="139">
                                    <a:moveTo>
                                      <a:pt x="110" y="14"/>
                                    </a:moveTo>
                                    <a:lnTo>
                                      <a:pt x="113" y="20"/>
                                    </a:lnTo>
                                    <a:lnTo>
                                      <a:pt x="116" y="25"/>
                                    </a:lnTo>
                                    <a:lnTo>
                                      <a:pt x="117" y="36"/>
                                    </a:lnTo>
                                    <a:lnTo>
                                      <a:pt x="117" y="51"/>
                                    </a:lnTo>
                                    <a:lnTo>
                                      <a:pt x="117" y="92"/>
                                    </a:lnTo>
                                    <a:lnTo>
                                      <a:pt x="117" y="104"/>
                                    </a:lnTo>
                                    <a:lnTo>
                                      <a:pt x="118" y="113"/>
                                    </a:lnTo>
                                    <a:lnTo>
                                      <a:pt x="119" y="118"/>
                                    </a:lnTo>
                                    <a:lnTo>
                                      <a:pt x="120" y="124"/>
                                    </a:lnTo>
                                    <a:lnTo>
                                      <a:pt x="122" y="130"/>
                                    </a:lnTo>
                                    <a:lnTo>
                                      <a:pt x="125" y="136"/>
                                    </a:lnTo>
                                    <a:lnTo>
                                      <a:pt x="90" y="136"/>
                                    </a:lnTo>
                                    <a:lnTo>
                                      <a:pt x="89" y="134"/>
                                    </a:lnTo>
                                    <a:lnTo>
                                      <a:pt x="88" y="130"/>
                                    </a:lnTo>
                                    <a:lnTo>
                                      <a:pt x="87" y="126"/>
                                    </a:lnTo>
                                    <a:lnTo>
                                      <a:pt x="86" y="122"/>
                                    </a:lnTo>
                                    <a:lnTo>
                                      <a:pt x="86" y="121"/>
                                    </a:lnTo>
                                    <a:lnTo>
                                      <a:pt x="80" y="127"/>
                                    </a:lnTo>
                                    <a:lnTo>
                                      <a:pt x="73" y="132"/>
                                    </a:lnTo>
                                    <a:lnTo>
                                      <a:pt x="67" y="112"/>
                                    </a:lnTo>
                                    <a:lnTo>
                                      <a:pt x="73" y="108"/>
                                    </a:lnTo>
                                    <a:lnTo>
                                      <a:pt x="77" y="105"/>
                                    </a:lnTo>
                                    <a:lnTo>
                                      <a:pt x="80" y="101"/>
                                    </a:lnTo>
                                    <a:lnTo>
                                      <a:pt x="81" y="96"/>
                                    </a:lnTo>
                                    <a:lnTo>
                                      <a:pt x="82" y="93"/>
                                    </a:lnTo>
                                    <a:lnTo>
                                      <a:pt x="83" y="88"/>
                                    </a:lnTo>
                                    <a:lnTo>
                                      <a:pt x="83" y="72"/>
                                    </a:lnTo>
                                    <a:lnTo>
                                      <a:pt x="78" y="74"/>
                                    </a:lnTo>
                                    <a:lnTo>
                                      <a:pt x="71" y="75"/>
                                    </a:lnTo>
                                    <a:lnTo>
                                      <a:pt x="61" y="78"/>
                                    </a:lnTo>
                                    <a:lnTo>
                                      <a:pt x="52" y="80"/>
                                    </a:lnTo>
                                    <a:lnTo>
                                      <a:pt x="45" y="82"/>
                                    </a:lnTo>
                                    <a:lnTo>
                                      <a:pt x="42" y="84"/>
                                    </a:lnTo>
                                    <a:lnTo>
                                      <a:pt x="38" y="87"/>
                                    </a:lnTo>
                                    <a:lnTo>
                                      <a:pt x="35" y="91"/>
                                    </a:lnTo>
                                    <a:lnTo>
                                      <a:pt x="35" y="101"/>
                                    </a:lnTo>
                                    <a:lnTo>
                                      <a:pt x="37" y="105"/>
                                    </a:lnTo>
                                    <a:lnTo>
                                      <a:pt x="41" y="109"/>
                                    </a:lnTo>
                                    <a:lnTo>
                                      <a:pt x="45" y="112"/>
                                    </a:lnTo>
                                    <a:lnTo>
                                      <a:pt x="52" y="139"/>
                                    </a:lnTo>
                                    <a:lnTo>
                                      <a:pt x="31" y="139"/>
                                    </a:lnTo>
                                    <a:lnTo>
                                      <a:pt x="20" y="135"/>
                                    </a:lnTo>
                                    <a:lnTo>
                                      <a:pt x="12" y="128"/>
                                    </a:lnTo>
                                    <a:lnTo>
                                      <a:pt x="4" y="120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0" y="92"/>
                                    </a:lnTo>
                                    <a:lnTo>
                                      <a:pt x="2" y="85"/>
                                    </a:lnTo>
                                    <a:lnTo>
                                      <a:pt x="6" y="80"/>
                                    </a:lnTo>
                                    <a:lnTo>
                                      <a:pt x="9" y="74"/>
                                    </a:lnTo>
                                    <a:lnTo>
                                      <a:pt x="14" y="69"/>
                                    </a:lnTo>
                                    <a:lnTo>
                                      <a:pt x="21" y="66"/>
                                    </a:lnTo>
                                    <a:lnTo>
                                      <a:pt x="27" y="63"/>
                                    </a:lnTo>
                                    <a:lnTo>
                                      <a:pt x="36" y="60"/>
                                    </a:lnTo>
                                    <a:lnTo>
                                      <a:pt x="49" y="58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76" y="52"/>
                                    </a:lnTo>
                                    <a:lnTo>
                                      <a:pt x="83" y="49"/>
                                    </a:lnTo>
                                    <a:lnTo>
                                      <a:pt x="83" y="39"/>
                                    </a:lnTo>
                                    <a:lnTo>
                                      <a:pt x="81" y="34"/>
                                    </a:lnTo>
                                    <a:lnTo>
                                      <a:pt x="78" y="31"/>
                                    </a:lnTo>
                                    <a:lnTo>
                                      <a:pt x="74" y="28"/>
                                    </a:lnTo>
                                    <a:lnTo>
                                      <a:pt x="68" y="27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8" y="28"/>
                                    </a:lnTo>
                                    <a:lnTo>
                                      <a:pt x="44" y="31"/>
                                    </a:lnTo>
                                    <a:lnTo>
                                      <a:pt x="41" y="33"/>
                                    </a:lnTo>
                                    <a:lnTo>
                                      <a:pt x="38" y="37"/>
                                    </a:lnTo>
                                    <a:lnTo>
                                      <a:pt x="36" y="44"/>
                                    </a:lnTo>
                                    <a:lnTo>
                                      <a:pt x="4" y="38"/>
                                    </a:lnTo>
                                    <a:lnTo>
                                      <a:pt x="7" y="25"/>
                                    </a:lnTo>
                                    <a:lnTo>
                                      <a:pt x="14" y="16"/>
                                    </a:lnTo>
                                    <a:lnTo>
                                      <a:pt x="22" y="9"/>
                                    </a:lnTo>
                                    <a:lnTo>
                                      <a:pt x="39" y="2"/>
                                    </a:lnTo>
                                    <a:lnTo>
                                      <a:pt x="61" y="0"/>
                                    </a:lnTo>
                                    <a:lnTo>
                                      <a:pt x="77" y="0"/>
                                    </a:lnTo>
                                    <a:lnTo>
                                      <a:pt x="89" y="2"/>
                                    </a:lnTo>
                                    <a:lnTo>
                                      <a:pt x="96" y="6"/>
                                    </a:lnTo>
                                    <a:lnTo>
                                      <a:pt x="104" y="9"/>
                                    </a:lnTo>
                                    <a:lnTo>
                                      <a:pt x="110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26" style="position:absolute;margin-left:209.3pt;margin-top:38.35pt;width:11.7pt;height:9.3pt;z-index:-251680768;mso-position-horizontal-relative:page" coordorigin="4186,767" coordsize="23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">
                <v:group id="Group 323" o:spid="_x0000_s1027" style="position:absolute;left:4186;top:767;width:141;height:183" coordorigin="4186,767" coordsize="141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328" o:spid="_x0000_s1028" style="position:absolute;left:4186;top:767;width:141;height:183;visibility:visible;mso-wrap-style:square;v-text-anchor:top" coordsize="14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WOsYA&#10;AADcAAAADwAAAGRycy9kb3ducmV2LnhtbESPQWvCQBSE74L/YXkFb7pp04qNrlKVQqmFaiqeH9ln&#10;Es2+DdmNSf99t1DocZiZb5jFqjeVuFHjSssK7icRCOLM6pJzBcev1/EMhPPIGivLpOCbHKyWw8EC&#10;E207PtAt9bkIEHYJKii8rxMpXVaQQTexNXHwzrYx6INscqkb7ALcVPIhiqbSYMlhocCaNgVl17Q1&#10;gbJ/f959XuPHNv1YT7uWt6d9f1FqdNe/zEF46v1/+K/9phXETzH8ng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eWOsYAAADcAAAADwAAAAAAAAAAAAAAAACYAgAAZHJz&#10;L2Rvd25yZXYueG1sUEsFBgAAAAAEAAQA9QAAAIsDAAAAAA==&#10;" path="m85,r16,2l114,5r9,6l130,20r7,9l140,41r,26l138,77r-4,7l130,92r-5,6l119,102r-7,5l106,110r-7,1l95,75r3,-4l101,67r1,-5l102,50r-2,-6l96,40,92,36,87,33,81,32,77,31r-9,l59,,85,xe" fillcolor="black" stroked="f">
                    <v:path arrowok="t" o:connecttype="custom" o:connectlocs="85,767;101,769;114,772;123,778;130,787;137,796;140,808;140,834;138,844;134,851;130,859;125,865;119,869;112,874;106,877;99,878;95,842;98,838;101,834;102,829;102,817;100,811;96,807;92,803;87,800;81,799;77,798;68,798;59,767;85,767" o:connectangles="0,0,0,0,0,0,0,0,0,0,0,0,0,0,0,0,0,0,0,0,0,0,0,0,0,0,0,0,0,0"/>
                  </v:shape>
                  <v:shape id="Freeform 327" o:spid="_x0000_s1029" style="position:absolute;left:4186;top:767;width:141;height:183;visibility:visible;mso-wrap-style:square;v-text-anchor:top" coordsize="14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4OTsYA&#10;AADcAAAADwAAAGRycy9kb3ducmV2LnhtbESPQWvCQBSE74L/YXlCb7qpWmmjq9RKoVShNornR/Y1&#10;Sc2+DdmNSf+9WxA8DjPzDbNYdaYUF6pdYVnB4ygCQZxaXXCm4Hh4Hz6DcB5ZY2mZFPyRg9Wy31tg&#10;rG3L33RJfCYChF2MCnLvq1hKl+Zk0I1sRRy8H1sb9EHWmdQ1tgFuSjmOopk0WHBYyLGit5zSc9KY&#10;QNl/vmy/zpNpk+zWs7bhzWnf/Sr1MOhe5yA8df4evrU/tILJ0xT+z4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4OTsYAAADcAAAADwAAAAAAAAAAAAAAAACYAgAAZHJz&#10;L2Rvd25yZXYueG1sUEsFBgAAAAAEAAQA9QAAAIsDAAAAAA==&#10;" path="m,183l,,59,r9,31l37,31r,52l72,83r9,-1l86,80r5,-2l95,75r4,36l91,113r-13,1l37,114r,69l,183xe" fillcolor="black" stroked="f">
                    <v:path arrowok="t" o:connecttype="custom" o:connectlocs="0,950;0,767;59,767;68,798;37,798;37,850;72,850;81,849;86,847;91,845;95,842;99,878;91,880;78,881;37,881;37,950;0,950" o:connectangles="0,0,0,0,0,0,0,0,0,0,0,0,0,0,0,0,0"/>
                  </v:shape>
                  <v:group id="Group 324" o:spid="_x0000_s1030" style="position:absolute;left:4347;top:814;width:73;height:139" coordorigin="4347,814" coordsize="73,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<v:shape id="Freeform 326" o:spid="_x0000_s1031" style="position:absolute;left:4347;top:814;width:73;height:139;visibility:visible;mso-wrap-style:square;v-text-anchor:top" coordsize="73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Wx8UA&#10;AADcAAAADwAAAGRycy9kb3ducmV2LnhtbESPT4vCMBTE78J+h/CEvWmqq0W6RlkEd/Wwgn9Aj4/m&#10;bVNsXkoTtX57syB4HGbmN8x03tpKXKnxpWMFg34Cgjh3uuRCwWG/7E1A+ICssXJMCu7kYT5760wx&#10;0+7GW7ruQiEihH2GCkwIdSalzw1Z9H1XE0fvzzUWQ5RNIXWDtwi3lRwmSSotlhwXDNa0MJSfdxer&#10;gC/pqFjL8c/370qe9rypjmezVOq92359ggjUhlf42V5pBR/jFP7Px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XFbHxQAAANwAAAAPAAAAAAAAAAAAAAAAAJgCAABkcnMv&#10;ZG93bnJldi54bWxQSwUGAAAAAAQABAD1AAAAigMAAAAA&#10;" path="m45,112r4,2l61,114r6,-2l73,132r-7,3l59,138r-7,1l45,112xe" fillcolor="black" stroked="f">
                      <v:path arrowok="t" o:connecttype="custom" o:connectlocs="45,926;49,928;61,928;67,926;73,946;66,949;59,952;52,953;45,926" o:connectangles="0,0,0,0,0,0,0,0,0"/>
                    </v:shape>
                    <v:shape id="Freeform 325" o:spid="_x0000_s1032" style="position:absolute;left:4347;top:814;width:73;height:139;visibility:visible;mso-wrap-style:square;v-text-anchor:top" coordsize="73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zXMYA&#10;AADcAAAADwAAAGRycy9kb3ducmV2LnhtbESPT2vCQBTE70K/w/IKvZlNbbWSZiNF8N9BoSq0x0f2&#10;NRvMvg3ZVdNv3y0IHoeZ+Q2Tz3rbiAt1vnas4DlJQRCXTtdcKTgeFsMpCB+QNTaOScEveZgVD4Mc&#10;M+2u/EmXfahEhLDPUIEJoc2k9KUhiz5xLXH0flxnMUTZVVJ3eI1w28hRmk6kxZrjgsGW5obK0/5s&#10;FfB58lpt5Hi13K7l94F3zdfJLJR6euw/3kEE6sM9fGuvtYKX8Rv8n4lHQB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DzXMYAAADcAAAADwAAAAAAAAAAAAAAAACYAgAAZHJz&#10;L2Rvd25yZXYueG1sUEsFBgAAAAAEAAQA9QAAAIsDAAAAAA==&#10;" path="m110,14r3,6l116,25r1,11l117,51r,41l117,104r1,9l119,118r1,6l122,130r3,6l90,136r-1,-2l88,130r-1,-4l86,122r,-1l80,127r-7,5l67,112r6,-4l77,105r3,-4l81,96r1,-3l83,88r,-16l78,74r-7,1l61,78r-9,2l45,82r-3,2l38,87r-3,4l35,101r2,4l41,109r4,3l52,139r-21,l20,135r-8,-7l4,120,,111,,92,2,85,6,80,9,74r5,-5l21,66r6,-3l36,60,49,58,65,55,76,52r7,-3l83,39,81,34,78,31,74,28,68,27r-15,l48,28r-4,3l41,33r-3,4l36,44,4,38,7,25r7,-9l22,9,39,2,61,,77,,89,2r7,4l104,9r6,5xe" fillcolor="black" stroked="f">
                      <v:path arrowok="t" o:connecttype="custom" o:connectlocs="113,834;117,850;117,906;118,927;120,938;125,950;89,948;87,940;86,935;73,946;73,922;80,915;82,907;83,886;71,889;52,894;42,898;35,905;37,919;45,926;31,953;12,942;0,925;2,899;9,888;21,880;36,874;65,869;83,863;81,848;74,842;53,841;44,845;38,851;4,852;14,830;39,816;77,814;96,820;110,828" o:connectangles="0,0,0,0,0,0,0,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2847340</wp:posOffset>
                </wp:positionH>
                <wp:positionV relativeFrom="paragraph">
                  <wp:posOffset>488950</wp:posOffset>
                </wp:positionV>
                <wp:extent cx="163195" cy="116205"/>
                <wp:effectExtent l="8890" t="3175" r="27940" b="4445"/>
                <wp:wrapNone/>
                <wp:docPr id="34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195" cy="116205"/>
                          <a:chOff x="4484" y="770"/>
                          <a:chExt cx="257" cy="183"/>
                        </a:xfrm>
                      </wpg:grpSpPr>
                      <wpg:grpSp>
                        <wpg:cNvPr id="344" name="Group 315"/>
                        <wpg:cNvGrpSpPr>
                          <a:grpSpLocks/>
                        </wpg:cNvGrpSpPr>
                        <wpg:grpSpPr bwMode="auto">
                          <a:xfrm>
                            <a:off x="4484" y="770"/>
                            <a:ext cx="78" cy="183"/>
                            <a:chOff x="4484" y="770"/>
                            <a:chExt cx="78" cy="183"/>
                          </a:xfrm>
                        </wpg:grpSpPr>
                        <wps:wsp>
                          <wps:cNvPr id="345" name="Freeform 321"/>
                          <wps:cNvSpPr>
                            <a:spLocks/>
                          </wps:cNvSpPr>
                          <wps:spPr bwMode="auto">
                            <a:xfrm>
                              <a:off x="4484" y="770"/>
                              <a:ext cx="78" cy="183"/>
                            </a:xfrm>
                            <a:custGeom>
                              <a:avLst/>
                              <a:gdLst>
                                <a:gd name="T0" fmla="+- 0 4536 4484"/>
                                <a:gd name="T1" fmla="*/ T0 w 78"/>
                                <a:gd name="T2" fmla="+- 0 910 770"/>
                                <a:gd name="T3" fmla="*/ 910 h 183"/>
                                <a:gd name="T4" fmla="+- 0 4536 4484"/>
                                <a:gd name="T5" fmla="*/ T4 w 78"/>
                                <a:gd name="T6" fmla="+- 0 916 770"/>
                                <a:gd name="T7" fmla="*/ 916 h 183"/>
                                <a:gd name="T8" fmla="+- 0 4537 4484"/>
                                <a:gd name="T9" fmla="*/ T8 w 78"/>
                                <a:gd name="T10" fmla="+- 0 919 770"/>
                                <a:gd name="T11" fmla="*/ 919 h 183"/>
                                <a:gd name="T12" fmla="+- 0 4541 4484"/>
                                <a:gd name="T13" fmla="*/ T12 w 78"/>
                                <a:gd name="T14" fmla="+- 0 923 770"/>
                                <a:gd name="T15" fmla="*/ 923 h 183"/>
                                <a:gd name="T16" fmla="+- 0 4546 4484"/>
                                <a:gd name="T17" fmla="*/ T16 w 78"/>
                                <a:gd name="T18" fmla="+- 0 924 770"/>
                                <a:gd name="T19" fmla="*/ 924 h 183"/>
                                <a:gd name="T20" fmla="+- 0 4549 4484"/>
                                <a:gd name="T21" fmla="*/ T20 w 78"/>
                                <a:gd name="T22" fmla="+- 0 924 770"/>
                                <a:gd name="T23" fmla="*/ 924 h 183"/>
                                <a:gd name="T24" fmla="+- 0 4554 4484"/>
                                <a:gd name="T25" fmla="*/ T24 w 78"/>
                                <a:gd name="T26" fmla="+- 0 923 770"/>
                                <a:gd name="T27" fmla="*/ 923 h 183"/>
                                <a:gd name="T28" fmla="+- 0 4560 4484"/>
                                <a:gd name="T29" fmla="*/ T28 w 78"/>
                                <a:gd name="T30" fmla="+- 0 920 770"/>
                                <a:gd name="T31" fmla="*/ 920 h 183"/>
                                <a:gd name="T32" fmla="+- 0 4563 4484"/>
                                <a:gd name="T33" fmla="*/ T32 w 78"/>
                                <a:gd name="T34" fmla="+- 0 948 770"/>
                                <a:gd name="T35" fmla="*/ 948 h 183"/>
                                <a:gd name="T36" fmla="+- 0 4555 4484"/>
                                <a:gd name="T37" fmla="*/ T36 w 78"/>
                                <a:gd name="T38" fmla="+- 0 951 770"/>
                                <a:gd name="T39" fmla="*/ 951 h 183"/>
                                <a:gd name="T40" fmla="+- 0 4545 4484"/>
                                <a:gd name="T41" fmla="*/ T40 w 78"/>
                                <a:gd name="T42" fmla="+- 0 953 770"/>
                                <a:gd name="T43" fmla="*/ 953 h 183"/>
                                <a:gd name="T44" fmla="+- 0 4529 4484"/>
                                <a:gd name="T45" fmla="*/ T44 w 78"/>
                                <a:gd name="T46" fmla="+- 0 953 770"/>
                                <a:gd name="T47" fmla="*/ 953 h 183"/>
                                <a:gd name="T48" fmla="+- 0 4523 4484"/>
                                <a:gd name="T49" fmla="*/ T48 w 78"/>
                                <a:gd name="T50" fmla="+- 0 952 770"/>
                                <a:gd name="T51" fmla="*/ 952 h 183"/>
                                <a:gd name="T52" fmla="+- 0 4518 4484"/>
                                <a:gd name="T53" fmla="*/ T52 w 78"/>
                                <a:gd name="T54" fmla="+- 0 950 770"/>
                                <a:gd name="T55" fmla="*/ 950 h 183"/>
                                <a:gd name="T56" fmla="+- 0 4513 4484"/>
                                <a:gd name="T57" fmla="*/ T56 w 78"/>
                                <a:gd name="T58" fmla="+- 0 948 770"/>
                                <a:gd name="T59" fmla="*/ 948 h 183"/>
                                <a:gd name="T60" fmla="+- 0 4509 4484"/>
                                <a:gd name="T61" fmla="*/ T60 w 78"/>
                                <a:gd name="T62" fmla="+- 0 945 770"/>
                                <a:gd name="T63" fmla="*/ 945 h 183"/>
                                <a:gd name="T64" fmla="+- 0 4507 4484"/>
                                <a:gd name="T65" fmla="*/ T64 w 78"/>
                                <a:gd name="T66" fmla="+- 0 942 770"/>
                                <a:gd name="T67" fmla="*/ 942 h 183"/>
                                <a:gd name="T68" fmla="+- 0 4504 4484"/>
                                <a:gd name="T69" fmla="*/ T68 w 78"/>
                                <a:gd name="T70" fmla="+- 0 938 770"/>
                                <a:gd name="T71" fmla="*/ 938 h 183"/>
                                <a:gd name="T72" fmla="+- 0 4503 4484"/>
                                <a:gd name="T73" fmla="*/ T72 w 78"/>
                                <a:gd name="T74" fmla="+- 0 934 770"/>
                                <a:gd name="T75" fmla="*/ 934 h 183"/>
                                <a:gd name="T76" fmla="+- 0 4502 4484"/>
                                <a:gd name="T77" fmla="*/ T76 w 78"/>
                                <a:gd name="T78" fmla="+- 0 928 770"/>
                                <a:gd name="T79" fmla="*/ 928 h 183"/>
                                <a:gd name="T80" fmla="+- 0 4501 4484"/>
                                <a:gd name="T81" fmla="*/ T80 w 78"/>
                                <a:gd name="T82" fmla="+- 0 924 770"/>
                                <a:gd name="T83" fmla="*/ 924 h 183"/>
                                <a:gd name="T84" fmla="+- 0 4501 4484"/>
                                <a:gd name="T85" fmla="*/ T84 w 78"/>
                                <a:gd name="T86" fmla="+- 0 915 770"/>
                                <a:gd name="T87" fmla="*/ 915 h 183"/>
                                <a:gd name="T88" fmla="+- 0 4501 4484"/>
                                <a:gd name="T89" fmla="*/ T88 w 78"/>
                                <a:gd name="T90" fmla="+- 0 845 770"/>
                                <a:gd name="T91" fmla="*/ 845 h 183"/>
                                <a:gd name="T92" fmla="+- 0 4484 4484"/>
                                <a:gd name="T93" fmla="*/ T92 w 78"/>
                                <a:gd name="T94" fmla="+- 0 845 770"/>
                                <a:gd name="T95" fmla="*/ 845 h 183"/>
                                <a:gd name="T96" fmla="+- 0 4484 4484"/>
                                <a:gd name="T97" fmla="*/ T96 w 78"/>
                                <a:gd name="T98" fmla="+- 0 817 770"/>
                                <a:gd name="T99" fmla="*/ 817 h 183"/>
                                <a:gd name="T100" fmla="+- 0 4501 4484"/>
                                <a:gd name="T101" fmla="*/ T100 w 78"/>
                                <a:gd name="T102" fmla="+- 0 817 770"/>
                                <a:gd name="T103" fmla="*/ 817 h 183"/>
                                <a:gd name="T104" fmla="+- 0 4501 4484"/>
                                <a:gd name="T105" fmla="*/ T104 w 78"/>
                                <a:gd name="T106" fmla="+- 0 791 770"/>
                                <a:gd name="T107" fmla="*/ 791 h 183"/>
                                <a:gd name="T108" fmla="+- 0 4536 4484"/>
                                <a:gd name="T109" fmla="*/ T108 w 78"/>
                                <a:gd name="T110" fmla="+- 0 770 770"/>
                                <a:gd name="T111" fmla="*/ 770 h 183"/>
                                <a:gd name="T112" fmla="+- 0 4536 4484"/>
                                <a:gd name="T113" fmla="*/ T112 w 78"/>
                                <a:gd name="T114" fmla="+- 0 817 770"/>
                                <a:gd name="T115" fmla="*/ 817 h 183"/>
                                <a:gd name="T116" fmla="+- 0 4560 4484"/>
                                <a:gd name="T117" fmla="*/ T116 w 78"/>
                                <a:gd name="T118" fmla="+- 0 817 770"/>
                                <a:gd name="T119" fmla="*/ 817 h 183"/>
                                <a:gd name="T120" fmla="+- 0 4560 4484"/>
                                <a:gd name="T121" fmla="*/ T120 w 78"/>
                                <a:gd name="T122" fmla="+- 0 845 770"/>
                                <a:gd name="T123" fmla="*/ 845 h 183"/>
                                <a:gd name="T124" fmla="+- 0 4536 4484"/>
                                <a:gd name="T125" fmla="*/ T124 w 78"/>
                                <a:gd name="T126" fmla="+- 0 845 770"/>
                                <a:gd name="T127" fmla="*/ 845 h 183"/>
                                <a:gd name="T128" fmla="+- 0 4536 4484"/>
                                <a:gd name="T129" fmla="*/ T128 w 78"/>
                                <a:gd name="T130" fmla="+- 0 910 770"/>
                                <a:gd name="T131" fmla="*/ 910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78" h="183">
                                  <a:moveTo>
                                    <a:pt x="52" y="140"/>
                                  </a:moveTo>
                                  <a:lnTo>
                                    <a:pt x="52" y="146"/>
                                  </a:lnTo>
                                  <a:lnTo>
                                    <a:pt x="53" y="149"/>
                                  </a:lnTo>
                                  <a:lnTo>
                                    <a:pt x="57" y="153"/>
                                  </a:lnTo>
                                  <a:lnTo>
                                    <a:pt x="62" y="154"/>
                                  </a:lnTo>
                                  <a:lnTo>
                                    <a:pt x="65" y="154"/>
                                  </a:lnTo>
                                  <a:lnTo>
                                    <a:pt x="70" y="153"/>
                                  </a:lnTo>
                                  <a:lnTo>
                                    <a:pt x="76" y="150"/>
                                  </a:lnTo>
                                  <a:lnTo>
                                    <a:pt x="79" y="178"/>
                                  </a:lnTo>
                                  <a:lnTo>
                                    <a:pt x="71" y="181"/>
                                  </a:lnTo>
                                  <a:lnTo>
                                    <a:pt x="61" y="183"/>
                                  </a:lnTo>
                                  <a:lnTo>
                                    <a:pt x="45" y="183"/>
                                  </a:lnTo>
                                  <a:lnTo>
                                    <a:pt x="39" y="182"/>
                                  </a:lnTo>
                                  <a:lnTo>
                                    <a:pt x="34" y="180"/>
                                  </a:lnTo>
                                  <a:lnTo>
                                    <a:pt x="29" y="178"/>
                                  </a:lnTo>
                                  <a:lnTo>
                                    <a:pt x="25" y="175"/>
                                  </a:lnTo>
                                  <a:lnTo>
                                    <a:pt x="23" y="172"/>
                                  </a:lnTo>
                                  <a:lnTo>
                                    <a:pt x="20" y="168"/>
                                  </a:lnTo>
                                  <a:lnTo>
                                    <a:pt x="19" y="164"/>
                                  </a:lnTo>
                                  <a:lnTo>
                                    <a:pt x="18" y="158"/>
                                  </a:lnTo>
                                  <a:lnTo>
                                    <a:pt x="17" y="154"/>
                                  </a:lnTo>
                                  <a:lnTo>
                                    <a:pt x="17" y="145"/>
                                  </a:lnTo>
                                  <a:lnTo>
                                    <a:pt x="17" y="75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17" y="47"/>
                                  </a:lnTo>
                                  <a:lnTo>
                                    <a:pt x="17" y="21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2" y="47"/>
                                  </a:lnTo>
                                  <a:lnTo>
                                    <a:pt x="76" y="47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52" y="75"/>
                                  </a:lnTo>
                                  <a:lnTo>
                                    <a:pt x="52" y="1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46" name="Group 316"/>
                          <wpg:cNvGrpSpPr>
                            <a:grpSpLocks/>
                          </wpg:cNvGrpSpPr>
                          <wpg:grpSpPr bwMode="auto">
                            <a:xfrm>
                              <a:off x="4570" y="770"/>
                              <a:ext cx="78" cy="183"/>
                              <a:chOff x="4570" y="770"/>
                              <a:chExt cx="78" cy="183"/>
                            </a:xfrm>
                          </wpg:grpSpPr>
                          <wps:wsp>
                            <wps:cNvPr id="347" name="Freeform 320"/>
                            <wps:cNvSpPr>
                              <a:spLocks/>
                            </wps:cNvSpPr>
                            <wps:spPr bwMode="auto">
                              <a:xfrm>
                                <a:off x="4570" y="770"/>
                                <a:ext cx="78" cy="183"/>
                              </a:xfrm>
                              <a:custGeom>
                                <a:avLst/>
                                <a:gdLst>
                                  <a:gd name="T0" fmla="+- 0 4621 4570"/>
                                  <a:gd name="T1" fmla="*/ T0 w 78"/>
                                  <a:gd name="T2" fmla="+- 0 910 770"/>
                                  <a:gd name="T3" fmla="*/ 910 h 183"/>
                                  <a:gd name="T4" fmla="+- 0 4622 4570"/>
                                  <a:gd name="T5" fmla="*/ T4 w 78"/>
                                  <a:gd name="T6" fmla="+- 0 916 770"/>
                                  <a:gd name="T7" fmla="*/ 916 h 183"/>
                                  <a:gd name="T8" fmla="+- 0 4622 4570"/>
                                  <a:gd name="T9" fmla="*/ T8 w 78"/>
                                  <a:gd name="T10" fmla="+- 0 919 770"/>
                                  <a:gd name="T11" fmla="*/ 919 h 183"/>
                                  <a:gd name="T12" fmla="+- 0 4627 4570"/>
                                  <a:gd name="T13" fmla="*/ T12 w 78"/>
                                  <a:gd name="T14" fmla="+- 0 923 770"/>
                                  <a:gd name="T15" fmla="*/ 923 h 183"/>
                                  <a:gd name="T16" fmla="+- 0 4631 4570"/>
                                  <a:gd name="T17" fmla="*/ T16 w 78"/>
                                  <a:gd name="T18" fmla="+- 0 924 770"/>
                                  <a:gd name="T19" fmla="*/ 924 h 183"/>
                                  <a:gd name="T20" fmla="+- 0 4634 4570"/>
                                  <a:gd name="T21" fmla="*/ T20 w 78"/>
                                  <a:gd name="T22" fmla="+- 0 924 770"/>
                                  <a:gd name="T23" fmla="*/ 924 h 183"/>
                                  <a:gd name="T24" fmla="+- 0 4639 4570"/>
                                  <a:gd name="T25" fmla="*/ T24 w 78"/>
                                  <a:gd name="T26" fmla="+- 0 923 770"/>
                                  <a:gd name="T27" fmla="*/ 923 h 183"/>
                                  <a:gd name="T28" fmla="+- 0 4645 4570"/>
                                  <a:gd name="T29" fmla="*/ T28 w 78"/>
                                  <a:gd name="T30" fmla="+- 0 920 770"/>
                                  <a:gd name="T31" fmla="*/ 920 h 183"/>
                                  <a:gd name="T32" fmla="+- 0 4648 4570"/>
                                  <a:gd name="T33" fmla="*/ T32 w 78"/>
                                  <a:gd name="T34" fmla="+- 0 948 770"/>
                                  <a:gd name="T35" fmla="*/ 948 h 183"/>
                                  <a:gd name="T36" fmla="+- 0 4640 4570"/>
                                  <a:gd name="T37" fmla="*/ T36 w 78"/>
                                  <a:gd name="T38" fmla="+- 0 951 770"/>
                                  <a:gd name="T39" fmla="*/ 951 h 183"/>
                                  <a:gd name="T40" fmla="+- 0 4631 4570"/>
                                  <a:gd name="T41" fmla="*/ T40 w 78"/>
                                  <a:gd name="T42" fmla="+- 0 953 770"/>
                                  <a:gd name="T43" fmla="*/ 953 h 183"/>
                                  <a:gd name="T44" fmla="+- 0 4614 4570"/>
                                  <a:gd name="T45" fmla="*/ T44 w 78"/>
                                  <a:gd name="T46" fmla="+- 0 953 770"/>
                                  <a:gd name="T47" fmla="*/ 953 h 183"/>
                                  <a:gd name="T48" fmla="+- 0 4608 4570"/>
                                  <a:gd name="T49" fmla="*/ T48 w 78"/>
                                  <a:gd name="T50" fmla="+- 0 952 770"/>
                                  <a:gd name="T51" fmla="*/ 952 h 183"/>
                                  <a:gd name="T52" fmla="+- 0 4603 4570"/>
                                  <a:gd name="T53" fmla="*/ T52 w 78"/>
                                  <a:gd name="T54" fmla="+- 0 950 770"/>
                                  <a:gd name="T55" fmla="*/ 950 h 183"/>
                                  <a:gd name="T56" fmla="+- 0 4598 4570"/>
                                  <a:gd name="T57" fmla="*/ T56 w 78"/>
                                  <a:gd name="T58" fmla="+- 0 948 770"/>
                                  <a:gd name="T59" fmla="*/ 948 h 183"/>
                                  <a:gd name="T60" fmla="+- 0 4594 4570"/>
                                  <a:gd name="T61" fmla="*/ T60 w 78"/>
                                  <a:gd name="T62" fmla="+- 0 945 770"/>
                                  <a:gd name="T63" fmla="*/ 945 h 183"/>
                                  <a:gd name="T64" fmla="+- 0 4592 4570"/>
                                  <a:gd name="T65" fmla="*/ T64 w 78"/>
                                  <a:gd name="T66" fmla="+- 0 942 770"/>
                                  <a:gd name="T67" fmla="*/ 942 h 183"/>
                                  <a:gd name="T68" fmla="+- 0 4590 4570"/>
                                  <a:gd name="T69" fmla="*/ T68 w 78"/>
                                  <a:gd name="T70" fmla="+- 0 938 770"/>
                                  <a:gd name="T71" fmla="*/ 938 h 183"/>
                                  <a:gd name="T72" fmla="+- 0 4588 4570"/>
                                  <a:gd name="T73" fmla="*/ T72 w 78"/>
                                  <a:gd name="T74" fmla="+- 0 934 770"/>
                                  <a:gd name="T75" fmla="*/ 934 h 183"/>
                                  <a:gd name="T76" fmla="+- 0 4587 4570"/>
                                  <a:gd name="T77" fmla="*/ T76 w 78"/>
                                  <a:gd name="T78" fmla="+- 0 928 770"/>
                                  <a:gd name="T79" fmla="*/ 928 h 183"/>
                                  <a:gd name="T80" fmla="+- 0 4586 4570"/>
                                  <a:gd name="T81" fmla="*/ T80 w 78"/>
                                  <a:gd name="T82" fmla="+- 0 924 770"/>
                                  <a:gd name="T83" fmla="*/ 924 h 183"/>
                                  <a:gd name="T84" fmla="+- 0 4586 4570"/>
                                  <a:gd name="T85" fmla="*/ T84 w 78"/>
                                  <a:gd name="T86" fmla="+- 0 915 770"/>
                                  <a:gd name="T87" fmla="*/ 915 h 183"/>
                                  <a:gd name="T88" fmla="+- 0 4586 4570"/>
                                  <a:gd name="T89" fmla="*/ T88 w 78"/>
                                  <a:gd name="T90" fmla="+- 0 845 770"/>
                                  <a:gd name="T91" fmla="*/ 845 h 183"/>
                                  <a:gd name="T92" fmla="+- 0 4570 4570"/>
                                  <a:gd name="T93" fmla="*/ T92 w 78"/>
                                  <a:gd name="T94" fmla="+- 0 845 770"/>
                                  <a:gd name="T95" fmla="*/ 845 h 183"/>
                                  <a:gd name="T96" fmla="+- 0 4570 4570"/>
                                  <a:gd name="T97" fmla="*/ T96 w 78"/>
                                  <a:gd name="T98" fmla="+- 0 817 770"/>
                                  <a:gd name="T99" fmla="*/ 817 h 183"/>
                                  <a:gd name="T100" fmla="+- 0 4586 4570"/>
                                  <a:gd name="T101" fmla="*/ T100 w 78"/>
                                  <a:gd name="T102" fmla="+- 0 817 770"/>
                                  <a:gd name="T103" fmla="*/ 817 h 183"/>
                                  <a:gd name="T104" fmla="+- 0 4586 4570"/>
                                  <a:gd name="T105" fmla="*/ T104 w 78"/>
                                  <a:gd name="T106" fmla="+- 0 791 770"/>
                                  <a:gd name="T107" fmla="*/ 791 h 183"/>
                                  <a:gd name="T108" fmla="+- 0 4621 4570"/>
                                  <a:gd name="T109" fmla="*/ T108 w 78"/>
                                  <a:gd name="T110" fmla="+- 0 770 770"/>
                                  <a:gd name="T111" fmla="*/ 770 h 183"/>
                                  <a:gd name="T112" fmla="+- 0 4621 4570"/>
                                  <a:gd name="T113" fmla="*/ T112 w 78"/>
                                  <a:gd name="T114" fmla="+- 0 817 770"/>
                                  <a:gd name="T115" fmla="*/ 817 h 183"/>
                                  <a:gd name="T116" fmla="+- 0 4645 4570"/>
                                  <a:gd name="T117" fmla="*/ T116 w 78"/>
                                  <a:gd name="T118" fmla="+- 0 817 770"/>
                                  <a:gd name="T119" fmla="*/ 817 h 183"/>
                                  <a:gd name="T120" fmla="+- 0 4645 4570"/>
                                  <a:gd name="T121" fmla="*/ T120 w 78"/>
                                  <a:gd name="T122" fmla="+- 0 845 770"/>
                                  <a:gd name="T123" fmla="*/ 845 h 183"/>
                                  <a:gd name="T124" fmla="+- 0 4621 4570"/>
                                  <a:gd name="T125" fmla="*/ T124 w 78"/>
                                  <a:gd name="T126" fmla="+- 0 845 770"/>
                                  <a:gd name="T127" fmla="*/ 845 h 183"/>
                                  <a:gd name="T128" fmla="+- 0 4621 4570"/>
                                  <a:gd name="T129" fmla="*/ T128 w 78"/>
                                  <a:gd name="T130" fmla="+- 0 910 770"/>
                                  <a:gd name="T131" fmla="*/ 910 h 18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8" h="183">
                                    <a:moveTo>
                                      <a:pt x="51" y="140"/>
                                    </a:moveTo>
                                    <a:lnTo>
                                      <a:pt x="52" y="146"/>
                                    </a:lnTo>
                                    <a:lnTo>
                                      <a:pt x="52" y="149"/>
                                    </a:lnTo>
                                    <a:lnTo>
                                      <a:pt x="57" y="153"/>
                                    </a:lnTo>
                                    <a:lnTo>
                                      <a:pt x="61" y="154"/>
                                    </a:lnTo>
                                    <a:lnTo>
                                      <a:pt x="64" y="154"/>
                                    </a:lnTo>
                                    <a:lnTo>
                                      <a:pt x="69" y="153"/>
                                    </a:lnTo>
                                    <a:lnTo>
                                      <a:pt x="75" y="150"/>
                                    </a:lnTo>
                                    <a:lnTo>
                                      <a:pt x="78" y="178"/>
                                    </a:lnTo>
                                    <a:lnTo>
                                      <a:pt x="70" y="181"/>
                                    </a:lnTo>
                                    <a:lnTo>
                                      <a:pt x="61" y="183"/>
                                    </a:lnTo>
                                    <a:lnTo>
                                      <a:pt x="44" y="183"/>
                                    </a:lnTo>
                                    <a:lnTo>
                                      <a:pt x="38" y="182"/>
                                    </a:lnTo>
                                    <a:lnTo>
                                      <a:pt x="33" y="180"/>
                                    </a:lnTo>
                                    <a:lnTo>
                                      <a:pt x="28" y="178"/>
                                    </a:lnTo>
                                    <a:lnTo>
                                      <a:pt x="24" y="175"/>
                                    </a:lnTo>
                                    <a:lnTo>
                                      <a:pt x="22" y="172"/>
                                    </a:lnTo>
                                    <a:lnTo>
                                      <a:pt x="20" y="168"/>
                                    </a:lnTo>
                                    <a:lnTo>
                                      <a:pt x="18" y="164"/>
                                    </a:lnTo>
                                    <a:lnTo>
                                      <a:pt x="17" y="158"/>
                                    </a:lnTo>
                                    <a:lnTo>
                                      <a:pt x="16" y="154"/>
                                    </a:lnTo>
                                    <a:lnTo>
                                      <a:pt x="16" y="145"/>
                                    </a:lnTo>
                                    <a:lnTo>
                                      <a:pt x="16" y="75"/>
                                    </a:lnTo>
                                    <a:lnTo>
                                      <a:pt x="0" y="75"/>
                                    </a:lnTo>
                                    <a:lnTo>
                                      <a:pt x="0" y="47"/>
                                    </a:lnTo>
                                    <a:lnTo>
                                      <a:pt x="16" y="47"/>
                                    </a:lnTo>
                                    <a:lnTo>
                                      <a:pt x="16" y="21"/>
                                    </a:lnTo>
                                    <a:lnTo>
                                      <a:pt x="51" y="0"/>
                                    </a:lnTo>
                                    <a:lnTo>
                                      <a:pt x="51" y="47"/>
                                    </a:lnTo>
                                    <a:lnTo>
                                      <a:pt x="75" y="47"/>
                                    </a:lnTo>
                                    <a:lnTo>
                                      <a:pt x="75" y="75"/>
                                    </a:lnTo>
                                    <a:lnTo>
                                      <a:pt x="51" y="75"/>
                                    </a:lnTo>
                                    <a:lnTo>
                                      <a:pt x="51" y="1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8" name="Group 3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59" y="814"/>
                                <a:ext cx="82" cy="139"/>
                                <a:chOff x="4659" y="814"/>
                                <a:chExt cx="82" cy="139"/>
                              </a:xfrm>
                            </wpg:grpSpPr>
                            <wps:wsp>
                              <wps:cNvPr id="349" name="Freeform 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59" y="814"/>
                                  <a:ext cx="82" cy="139"/>
                                </a:xfrm>
                                <a:custGeom>
                                  <a:avLst/>
                                  <a:gdLst>
                                    <a:gd name="T0" fmla="+- 0 4708 4659"/>
                                    <a:gd name="T1" fmla="*/ T0 w 82"/>
                                    <a:gd name="T2" fmla="+- 0 844 814"/>
                                    <a:gd name="T3" fmla="*/ 844 h 139"/>
                                    <a:gd name="T4" fmla="+- 0 4712 4659"/>
                                    <a:gd name="T5" fmla="*/ T4 w 82"/>
                                    <a:gd name="T6" fmla="+- 0 815 814"/>
                                    <a:gd name="T7" fmla="*/ 815 h 139"/>
                                    <a:gd name="T8" fmla="+- 0 4720 4659"/>
                                    <a:gd name="T9" fmla="*/ T8 w 82"/>
                                    <a:gd name="T10" fmla="+- 0 814 814"/>
                                    <a:gd name="T11" fmla="*/ 814 h 139"/>
                                    <a:gd name="T12" fmla="+- 0 4742 4659"/>
                                    <a:gd name="T13" fmla="*/ T12 w 82"/>
                                    <a:gd name="T14" fmla="+- 0 817 814"/>
                                    <a:gd name="T15" fmla="*/ 817 h 139"/>
                                    <a:gd name="T16" fmla="+- 0 4736 4659"/>
                                    <a:gd name="T17" fmla="*/ T16 w 82"/>
                                    <a:gd name="T18" fmla="+- 0 844 814"/>
                                    <a:gd name="T19" fmla="*/ 844 h 139"/>
                                    <a:gd name="T20" fmla="+- 0 4730 4659"/>
                                    <a:gd name="T21" fmla="*/ T20 w 82"/>
                                    <a:gd name="T22" fmla="+- 0 841 814"/>
                                    <a:gd name="T23" fmla="*/ 841 h 139"/>
                                    <a:gd name="T24" fmla="+- 0 4715 4659"/>
                                    <a:gd name="T25" fmla="*/ T24 w 82"/>
                                    <a:gd name="T26" fmla="+- 0 841 814"/>
                                    <a:gd name="T27" fmla="*/ 841 h 139"/>
                                    <a:gd name="T28" fmla="+- 0 4708 4659"/>
                                    <a:gd name="T29" fmla="*/ T28 w 82"/>
                                    <a:gd name="T30" fmla="+- 0 844 814"/>
                                    <a:gd name="T31" fmla="*/ 844 h 13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82" h="139">
                                      <a:moveTo>
                                        <a:pt x="49" y="30"/>
                                      </a:moveTo>
                                      <a:lnTo>
                                        <a:pt x="53" y="1"/>
                                      </a:lnTo>
                                      <a:lnTo>
                                        <a:pt x="61" y="0"/>
                                      </a:lnTo>
                                      <a:lnTo>
                                        <a:pt x="83" y="3"/>
                                      </a:lnTo>
                                      <a:lnTo>
                                        <a:pt x="77" y="30"/>
                                      </a:lnTo>
                                      <a:lnTo>
                                        <a:pt x="71" y="27"/>
                                      </a:lnTo>
                                      <a:lnTo>
                                        <a:pt x="56" y="27"/>
                                      </a:lnTo>
                                      <a:lnTo>
                                        <a:pt x="49" y="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59" y="814"/>
                                  <a:ext cx="82" cy="139"/>
                                </a:xfrm>
                                <a:custGeom>
                                  <a:avLst/>
                                  <a:gdLst>
                                    <a:gd name="T0" fmla="+- 0 4709 4659"/>
                                    <a:gd name="T1" fmla="*/ T0 w 82"/>
                                    <a:gd name="T2" fmla="+- 0 924 814"/>
                                    <a:gd name="T3" fmla="*/ 924 h 139"/>
                                    <a:gd name="T4" fmla="+- 0 4716 4659"/>
                                    <a:gd name="T5" fmla="*/ T4 w 82"/>
                                    <a:gd name="T6" fmla="+- 0 927 814"/>
                                    <a:gd name="T7" fmla="*/ 927 h 139"/>
                                    <a:gd name="T8" fmla="+- 0 4730 4659"/>
                                    <a:gd name="T9" fmla="*/ T8 w 82"/>
                                    <a:gd name="T10" fmla="+- 0 927 814"/>
                                    <a:gd name="T11" fmla="*/ 927 h 139"/>
                                    <a:gd name="T12" fmla="+- 0 4734 4659"/>
                                    <a:gd name="T13" fmla="*/ T12 w 82"/>
                                    <a:gd name="T14" fmla="+- 0 925 814"/>
                                    <a:gd name="T15" fmla="*/ 925 h 139"/>
                                    <a:gd name="T16" fmla="+- 0 4738 4659"/>
                                    <a:gd name="T17" fmla="*/ T16 w 82"/>
                                    <a:gd name="T18" fmla="+- 0 922 814"/>
                                    <a:gd name="T19" fmla="*/ 922 h 139"/>
                                    <a:gd name="T20" fmla="+- 0 4742 4659"/>
                                    <a:gd name="T21" fmla="*/ T20 w 82"/>
                                    <a:gd name="T22" fmla="+- 0 919 814"/>
                                    <a:gd name="T23" fmla="*/ 919 h 139"/>
                                    <a:gd name="T24" fmla="+- 0 4745 4659"/>
                                    <a:gd name="T25" fmla="*/ T24 w 82"/>
                                    <a:gd name="T26" fmla="+- 0 914 814"/>
                                    <a:gd name="T27" fmla="*/ 914 h 139"/>
                                    <a:gd name="T28" fmla="+- 0 4747 4659"/>
                                    <a:gd name="T29" fmla="*/ T28 w 82"/>
                                    <a:gd name="T30" fmla="+- 0 908 814"/>
                                    <a:gd name="T31" fmla="*/ 908 h 139"/>
                                    <a:gd name="T32" fmla="+- 0 4782 4659"/>
                                    <a:gd name="T33" fmla="*/ T32 w 82"/>
                                    <a:gd name="T34" fmla="+- 0 914 814"/>
                                    <a:gd name="T35" fmla="*/ 914 h 139"/>
                                    <a:gd name="T36" fmla="+- 0 4777 4659"/>
                                    <a:gd name="T37" fmla="*/ T36 w 82"/>
                                    <a:gd name="T38" fmla="+- 0 926 814"/>
                                    <a:gd name="T39" fmla="*/ 926 h 139"/>
                                    <a:gd name="T40" fmla="+- 0 4770 4659"/>
                                    <a:gd name="T41" fmla="*/ T40 w 82"/>
                                    <a:gd name="T42" fmla="+- 0 936 814"/>
                                    <a:gd name="T43" fmla="*/ 936 h 139"/>
                                    <a:gd name="T44" fmla="+- 0 4760 4659"/>
                                    <a:gd name="T45" fmla="*/ T44 w 82"/>
                                    <a:gd name="T46" fmla="+- 0 943 814"/>
                                    <a:gd name="T47" fmla="*/ 943 h 139"/>
                                    <a:gd name="T48" fmla="+- 0 4751 4659"/>
                                    <a:gd name="T49" fmla="*/ T48 w 82"/>
                                    <a:gd name="T50" fmla="+- 0 950 814"/>
                                    <a:gd name="T51" fmla="*/ 950 h 139"/>
                                    <a:gd name="T52" fmla="+- 0 4738 4659"/>
                                    <a:gd name="T53" fmla="*/ T52 w 82"/>
                                    <a:gd name="T54" fmla="+- 0 953 814"/>
                                    <a:gd name="T55" fmla="*/ 953 h 139"/>
                                    <a:gd name="T56" fmla="+- 0 4724 4659"/>
                                    <a:gd name="T57" fmla="*/ T56 w 82"/>
                                    <a:gd name="T58" fmla="+- 0 953 814"/>
                                    <a:gd name="T59" fmla="*/ 953 h 139"/>
                                    <a:gd name="T60" fmla="+- 0 4701 4659"/>
                                    <a:gd name="T61" fmla="*/ T60 w 82"/>
                                    <a:gd name="T62" fmla="+- 0 950 814"/>
                                    <a:gd name="T63" fmla="*/ 950 h 139"/>
                                    <a:gd name="T64" fmla="+- 0 4684 4659"/>
                                    <a:gd name="T65" fmla="*/ T64 w 82"/>
                                    <a:gd name="T66" fmla="+- 0 941 814"/>
                                    <a:gd name="T67" fmla="*/ 941 h 139"/>
                                    <a:gd name="T68" fmla="+- 0 4673 4659"/>
                                    <a:gd name="T69" fmla="*/ T68 w 82"/>
                                    <a:gd name="T70" fmla="+- 0 930 814"/>
                                    <a:gd name="T71" fmla="*/ 930 h 139"/>
                                    <a:gd name="T72" fmla="+- 0 4664 4659"/>
                                    <a:gd name="T73" fmla="*/ T72 w 82"/>
                                    <a:gd name="T74" fmla="+- 0 913 814"/>
                                    <a:gd name="T75" fmla="*/ 913 h 139"/>
                                    <a:gd name="T76" fmla="+- 0 4660 4659"/>
                                    <a:gd name="T77" fmla="*/ T76 w 82"/>
                                    <a:gd name="T78" fmla="+- 0 893 814"/>
                                    <a:gd name="T79" fmla="*/ 893 h 139"/>
                                    <a:gd name="T80" fmla="+- 0 4659 4659"/>
                                    <a:gd name="T81" fmla="*/ T80 w 82"/>
                                    <a:gd name="T82" fmla="+- 0 885 814"/>
                                    <a:gd name="T83" fmla="*/ 885 h 139"/>
                                    <a:gd name="T84" fmla="+- 0 4662 4659"/>
                                    <a:gd name="T85" fmla="*/ T84 w 82"/>
                                    <a:gd name="T86" fmla="+- 0 862 814"/>
                                    <a:gd name="T87" fmla="*/ 862 h 139"/>
                                    <a:gd name="T88" fmla="+- 0 4669 4659"/>
                                    <a:gd name="T89" fmla="*/ T88 w 82"/>
                                    <a:gd name="T90" fmla="+- 0 844 814"/>
                                    <a:gd name="T91" fmla="*/ 844 h 139"/>
                                    <a:gd name="T92" fmla="+- 0 4677 4659"/>
                                    <a:gd name="T93" fmla="*/ T92 w 82"/>
                                    <a:gd name="T94" fmla="+- 0 833 814"/>
                                    <a:gd name="T95" fmla="*/ 833 h 139"/>
                                    <a:gd name="T96" fmla="+- 0 4693 4659"/>
                                    <a:gd name="T97" fmla="*/ T96 w 82"/>
                                    <a:gd name="T98" fmla="+- 0 820 814"/>
                                    <a:gd name="T99" fmla="*/ 820 h 139"/>
                                    <a:gd name="T100" fmla="+- 0 4712 4659"/>
                                    <a:gd name="T101" fmla="*/ T100 w 82"/>
                                    <a:gd name="T102" fmla="+- 0 815 814"/>
                                    <a:gd name="T103" fmla="*/ 815 h 139"/>
                                    <a:gd name="T104" fmla="+- 0 4708 4659"/>
                                    <a:gd name="T105" fmla="*/ T104 w 82"/>
                                    <a:gd name="T106" fmla="+- 0 844 814"/>
                                    <a:gd name="T107" fmla="*/ 844 h 139"/>
                                    <a:gd name="T108" fmla="+- 0 4703 4659"/>
                                    <a:gd name="T109" fmla="*/ T108 w 82"/>
                                    <a:gd name="T110" fmla="+- 0 849 814"/>
                                    <a:gd name="T111" fmla="*/ 849 h 139"/>
                                    <a:gd name="T112" fmla="+- 0 4698 4659"/>
                                    <a:gd name="T113" fmla="*/ T112 w 82"/>
                                    <a:gd name="T114" fmla="+- 0 855 814"/>
                                    <a:gd name="T115" fmla="*/ 855 h 139"/>
                                    <a:gd name="T116" fmla="+- 0 4696 4659"/>
                                    <a:gd name="T117" fmla="*/ T116 w 82"/>
                                    <a:gd name="T118" fmla="+- 0 863 814"/>
                                    <a:gd name="T119" fmla="*/ 863 h 139"/>
                                    <a:gd name="T120" fmla="+- 0 4696 4659"/>
                                    <a:gd name="T121" fmla="*/ T120 w 82"/>
                                    <a:gd name="T122" fmla="+- 0 872 814"/>
                                    <a:gd name="T123" fmla="*/ 872 h 139"/>
                                    <a:gd name="T124" fmla="+- 0 4749 4659"/>
                                    <a:gd name="T125" fmla="*/ T124 w 82"/>
                                    <a:gd name="T126" fmla="+- 0 872 814"/>
                                    <a:gd name="T127" fmla="*/ 872 h 139"/>
                                    <a:gd name="T128" fmla="+- 0 4748 4659"/>
                                    <a:gd name="T129" fmla="*/ T128 w 82"/>
                                    <a:gd name="T130" fmla="+- 0 862 814"/>
                                    <a:gd name="T131" fmla="*/ 862 h 139"/>
                                    <a:gd name="T132" fmla="+- 0 4746 4659"/>
                                    <a:gd name="T133" fmla="*/ T132 w 82"/>
                                    <a:gd name="T134" fmla="+- 0 854 814"/>
                                    <a:gd name="T135" fmla="*/ 854 h 139"/>
                                    <a:gd name="T136" fmla="+- 0 4741 4659"/>
                                    <a:gd name="T137" fmla="*/ T136 w 82"/>
                                    <a:gd name="T138" fmla="+- 0 849 814"/>
                                    <a:gd name="T139" fmla="*/ 849 h 139"/>
                                    <a:gd name="T140" fmla="+- 0 4736 4659"/>
                                    <a:gd name="T141" fmla="*/ T140 w 82"/>
                                    <a:gd name="T142" fmla="+- 0 844 814"/>
                                    <a:gd name="T143" fmla="*/ 844 h 139"/>
                                    <a:gd name="T144" fmla="+- 0 4742 4659"/>
                                    <a:gd name="T145" fmla="*/ T144 w 82"/>
                                    <a:gd name="T146" fmla="+- 0 817 814"/>
                                    <a:gd name="T147" fmla="*/ 817 h 139"/>
                                    <a:gd name="T148" fmla="+- 0 4759 4659"/>
                                    <a:gd name="T149" fmla="*/ T148 w 82"/>
                                    <a:gd name="T150" fmla="+- 0 826 814"/>
                                    <a:gd name="T151" fmla="*/ 826 h 139"/>
                                    <a:gd name="T152" fmla="+- 0 4767 4659"/>
                                    <a:gd name="T153" fmla="*/ T152 w 82"/>
                                    <a:gd name="T154" fmla="+- 0 834 814"/>
                                    <a:gd name="T155" fmla="*/ 834 h 139"/>
                                    <a:gd name="T156" fmla="+- 0 4776 4659"/>
                                    <a:gd name="T157" fmla="*/ T156 w 82"/>
                                    <a:gd name="T158" fmla="+- 0 848 814"/>
                                    <a:gd name="T159" fmla="*/ 848 h 139"/>
                                    <a:gd name="T160" fmla="+- 0 4782 4659"/>
                                    <a:gd name="T161" fmla="*/ T160 w 82"/>
                                    <a:gd name="T162" fmla="+- 0 867 814"/>
                                    <a:gd name="T163" fmla="*/ 867 h 139"/>
                                    <a:gd name="T164" fmla="+- 0 4784 4659"/>
                                    <a:gd name="T165" fmla="*/ T164 w 82"/>
                                    <a:gd name="T166" fmla="+- 0 890 814"/>
                                    <a:gd name="T167" fmla="*/ 890 h 139"/>
                                    <a:gd name="T168" fmla="+- 0 4784 4659"/>
                                    <a:gd name="T169" fmla="*/ T168 w 82"/>
                                    <a:gd name="T170" fmla="+- 0 894 814"/>
                                    <a:gd name="T171" fmla="*/ 894 h 139"/>
                                    <a:gd name="T172" fmla="+- 0 4695 4659"/>
                                    <a:gd name="T173" fmla="*/ T172 w 82"/>
                                    <a:gd name="T174" fmla="+- 0 894 814"/>
                                    <a:gd name="T175" fmla="*/ 894 h 139"/>
                                    <a:gd name="T176" fmla="+- 0 4696 4659"/>
                                    <a:gd name="T177" fmla="*/ T176 w 82"/>
                                    <a:gd name="T178" fmla="+- 0 904 814"/>
                                    <a:gd name="T179" fmla="*/ 904 h 139"/>
                                    <a:gd name="T180" fmla="+- 0 4699 4659"/>
                                    <a:gd name="T181" fmla="*/ T180 w 82"/>
                                    <a:gd name="T182" fmla="+- 0 912 814"/>
                                    <a:gd name="T183" fmla="*/ 912 h 139"/>
                                    <a:gd name="T184" fmla="+- 0 4704 4659"/>
                                    <a:gd name="T185" fmla="*/ T184 w 82"/>
                                    <a:gd name="T186" fmla="+- 0 918 814"/>
                                    <a:gd name="T187" fmla="*/ 918 h 139"/>
                                    <a:gd name="T188" fmla="+- 0 4709 4659"/>
                                    <a:gd name="T189" fmla="*/ T188 w 82"/>
                                    <a:gd name="T190" fmla="+- 0 924 814"/>
                                    <a:gd name="T191" fmla="*/ 924 h 13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</a:cxnLst>
                                  <a:rect l="0" t="0" r="r" b="b"/>
                                  <a:pathLst>
                                    <a:path w="82" h="139">
                                      <a:moveTo>
                                        <a:pt x="50" y="110"/>
                                      </a:moveTo>
                                      <a:lnTo>
                                        <a:pt x="57" y="113"/>
                                      </a:lnTo>
                                      <a:lnTo>
                                        <a:pt x="71" y="113"/>
                                      </a:lnTo>
                                      <a:lnTo>
                                        <a:pt x="75" y="111"/>
                                      </a:lnTo>
                                      <a:lnTo>
                                        <a:pt x="79" y="108"/>
                                      </a:lnTo>
                                      <a:lnTo>
                                        <a:pt x="83" y="105"/>
                                      </a:lnTo>
                                      <a:lnTo>
                                        <a:pt x="86" y="100"/>
                                      </a:lnTo>
                                      <a:lnTo>
                                        <a:pt x="88" y="94"/>
                                      </a:lnTo>
                                      <a:lnTo>
                                        <a:pt x="123" y="100"/>
                                      </a:lnTo>
                                      <a:lnTo>
                                        <a:pt x="118" y="112"/>
                                      </a:lnTo>
                                      <a:lnTo>
                                        <a:pt x="111" y="122"/>
                                      </a:lnTo>
                                      <a:lnTo>
                                        <a:pt x="101" y="129"/>
                                      </a:lnTo>
                                      <a:lnTo>
                                        <a:pt x="92" y="136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65" y="139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14" y="116"/>
                                      </a:lnTo>
                                      <a:lnTo>
                                        <a:pt x="5" y="99"/>
                                      </a:lnTo>
                                      <a:lnTo>
                                        <a:pt x="1" y="7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53" y="1"/>
                                      </a:lnTo>
                                      <a:lnTo>
                                        <a:pt x="49" y="30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39" y="41"/>
                                      </a:lnTo>
                                      <a:lnTo>
                                        <a:pt x="37" y="49"/>
                                      </a:lnTo>
                                      <a:lnTo>
                                        <a:pt x="37" y="58"/>
                                      </a:lnTo>
                                      <a:lnTo>
                                        <a:pt x="90" y="58"/>
                                      </a:lnTo>
                                      <a:lnTo>
                                        <a:pt x="89" y="48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2" y="35"/>
                                      </a:lnTo>
                                      <a:lnTo>
                                        <a:pt x="77" y="30"/>
                                      </a:lnTo>
                                      <a:lnTo>
                                        <a:pt x="83" y="3"/>
                                      </a:lnTo>
                                      <a:lnTo>
                                        <a:pt x="100" y="12"/>
                                      </a:lnTo>
                                      <a:lnTo>
                                        <a:pt x="108" y="20"/>
                                      </a:lnTo>
                                      <a:lnTo>
                                        <a:pt x="117" y="34"/>
                                      </a:lnTo>
                                      <a:lnTo>
                                        <a:pt x="123" y="53"/>
                                      </a:lnTo>
                                      <a:lnTo>
                                        <a:pt x="125" y="76"/>
                                      </a:lnTo>
                                      <a:lnTo>
                                        <a:pt x="125" y="80"/>
                                      </a:lnTo>
                                      <a:lnTo>
                                        <a:pt x="36" y="80"/>
                                      </a:lnTo>
                                      <a:lnTo>
                                        <a:pt x="37" y="90"/>
                                      </a:lnTo>
                                      <a:lnTo>
                                        <a:pt x="40" y="98"/>
                                      </a:lnTo>
                                      <a:lnTo>
                                        <a:pt x="45" y="104"/>
                                      </a:lnTo>
                                      <a:lnTo>
                                        <a:pt x="50" y="1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224.2pt;margin-top:38.5pt;width:12.85pt;height:9.15pt;z-index:-251679744;mso-position-horizontal-relative:page" coordorigin="4484,770" coordsize="257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">
                <v:group id="Group 315" o:spid="_x0000_s1027" style="position:absolute;left:4484;top:770;width:78;height:183" coordorigin="4484,770" coordsize="78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Freeform 321" o:spid="_x0000_s1028" style="position:absolute;left:4484;top:770;width:78;height:183;visibility:visible;mso-wrap-style:square;v-text-anchor:top" coordsize="78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PgbsMA&#10;AADcAAAADwAAAGRycy9kb3ducmV2LnhtbESPS6vCMBSE94L/IRzBjWjq9YFUo3hF5YIbXxt3h+bY&#10;FpuT0kSt/94IF1wOM/MNM1vUphAPqlxuWUG/F4EgTqzOOVVwPm26ExDOI2ssLJOCFzlYzJuNGcba&#10;PvlAj6NPRYCwi1FB5n0ZS+mSjAy6ni2Jg3e1lUEfZJVKXeEzwE0hf6JoLA3mHBYyLGmVUXI73o0C&#10;6q+i4W7/u96m9YV057rZ8aFQqt2ql1MQnmr/Df+3/7SCwXAEnzPhC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PgbsMAAADcAAAADwAAAAAAAAAAAAAAAACYAgAAZHJzL2Rv&#10;d25yZXYueG1sUEsFBgAAAAAEAAQA9QAAAIgDAAAAAA==&#10;" path="m52,140r,6l53,149r4,4l62,154r3,l70,153r6,-3l79,178r-8,3l61,183r-16,l39,182r-5,-2l29,178r-4,-3l23,172r-3,-4l19,164r-1,-6l17,154r,-9l17,75,,75,,47r17,l17,21,52,r,47l76,47r,28l52,75r,65xe" fillcolor="black" stroked="f">
                    <v:path arrowok="t" o:connecttype="custom" o:connectlocs="52,910;52,916;53,919;57,923;62,924;65,924;70,923;76,920;79,948;71,951;61,953;45,953;39,952;34,950;29,948;25,945;23,942;20,938;19,934;18,928;17,924;17,915;17,845;0,845;0,817;17,817;17,791;52,770;52,817;76,817;76,845;52,845;52,910" o:connectangles="0,0,0,0,0,0,0,0,0,0,0,0,0,0,0,0,0,0,0,0,0,0,0,0,0,0,0,0,0,0,0,0,0"/>
                  </v:shape>
                  <v:group id="Group 316" o:spid="_x0000_s1029" style="position:absolute;left:4570;top:770;width:78;height:183" coordorigin="4570,770" coordsize="78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  <v:shape id="Freeform 320" o:spid="_x0000_s1030" style="position:absolute;left:4570;top:770;width:78;height:183;visibility:visible;mso-wrap-style:square;v-text-anchor:top" coordsize="78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bgsMA&#10;AADcAAAADwAAAGRycy9kb3ducmV2LnhtbESPzarCMBSE94LvEI7gRjT1KirVKF5RueDGv427Q3Ns&#10;i81JaaLWtzfCBZfDzHzDzBa1KcSDKpdbVtDvRSCIE6tzThWcT5vuBITzyBoLy6TgRQ4W82ZjhrG2&#10;Tz7Q4+hTESDsYlSQeV/GUrokI4OuZ0vi4F1tZdAHWaVSV/gMcFPInygaSYM5h4UMS1pllNyOd6OA&#10;+qtouNv/rrdpfSHduW52fCiUarfq5RSEp9p/w//tP61gMBzD50w4An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3bgsMAAADcAAAADwAAAAAAAAAAAAAAAACYAgAAZHJzL2Rv&#10;d25yZXYueG1sUEsFBgAAAAAEAAQA9QAAAIgDAAAAAA==&#10;" path="m51,140r1,6l52,149r5,4l61,154r3,l69,153r6,-3l78,178r-8,3l61,183r-17,l38,182r-5,-2l28,178r-4,-3l22,172r-2,-4l18,164r-1,-6l16,154r,-9l16,75,,75,,47r16,l16,21,51,r,47l75,47r,28l51,75r,65xe" fillcolor="black" stroked="f">
                      <v:path arrowok="t" o:connecttype="custom" o:connectlocs="51,910;52,916;52,919;57,923;61,924;64,924;69,923;75,920;78,948;70,951;61,953;44,953;38,952;33,950;28,948;24,945;22,942;20,938;18,934;17,928;16,924;16,915;16,845;0,845;0,817;16,817;16,791;51,770;51,817;75,817;75,845;51,845;51,910" o:connectangles="0,0,0,0,0,0,0,0,0,0,0,0,0,0,0,0,0,0,0,0,0,0,0,0,0,0,0,0,0,0,0,0,0"/>
                    </v:shape>
                    <v:group id="Group 317" o:spid="_x0000_s1031" style="position:absolute;left:4659;top:814;width:82;height:139" coordorigin="4659,814" coordsize="82,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  <v:shape id="Freeform 319" o:spid="_x0000_s1032" style="position:absolute;left:4659;top:814;width:82;height:139;visibility:visible;mso-wrap-style:square;v-text-anchor:top" coordsize="82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QOcUA&#10;AADcAAAADwAAAGRycy9kb3ducmV2LnhtbESPT2vCQBTE7wW/w/KE3upGW6pGVwlSwXrzD4i3R/aZ&#10;RLNvw+42Sb99t1DocZiZ3zDLdW9q0ZLzlWUF41ECgji3uuJCwfm0fZmB8AFZY22ZFHyTh/Vq8LTE&#10;VNuOD9QeQyEihH2KCsoQmlRKn5dk0I9sQxy9m3UGQ5SukNphF+GmlpMkeZcGK44LJTa0KSl/HL+M&#10;guv9csvc3n/OPvjR7if5JeumrNTzsM8WIAL14T/8195pBa9vc/g9E4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lA5xQAAANwAAAAPAAAAAAAAAAAAAAAAAJgCAABkcnMv&#10;ZG93bnJldi54bWxQSwUGAAAAAAQABAD1AAAAigMAAAAA&#10;" path="m49,30l53,1,61,,83,3,77,30,71,27r-15,l49,30xe" fillcolor="black" stroked="f">
                        <v:path arrowok="t" o:connecttype="custom" o:connectlocs="49,844;53,815;61,814;83,817;77,844;71,841;56,841;49,844" o:connectangles="0,0,0,0,0,0,0,0"/>
                      </v:shape>
                      <v:shape id="Freeform 318" o:spid="_x0000_s1033" style="position:absolute;left:4659;top:814;width:82;height:139;visibility:visible;mso-wrap-style:square;v-text-anchor:top" coordsize="82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vecEA&#10;AADcAAAADwAAAGRycy9kb3ducmV2LnhtbERPz2vCMBS+C/4P4QneNFXRSWeUIhOcN91Adns0z7az&#10;eSlJ1nb/vTkIHj++35tdb2rRkvOVZQWzaQKCOLe64kLB99dhsgbhA7LG2jIp+CcPu+1wsMFU247P&#10;1F5CIWII+xQVlCE0qZQ+L8mgn9qGOHI36wyGCF0htcMuhptazpNkJQ1WHBtKbGhfUn6//BkFP7/X&#10;W+ZO/nP9wff2NM+vWffGSo1HffYOIlAfXuKn+6gVLJZxfjwTj4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Fb3nBAAAA3AAAAA8AAAAAAAAAAAAAAAAAmAIAAGRycy9kb3du&#10;cmV2LnhtbFBLBQYAAAAABAAEAPUAAACGAwAAAAA=&#10;" path="m50,110r7,3l71,113r4,-2l79,108r4,-3l86,100r2,-6l123,100r-5,12l111,122r-10,7l92,136r-13,3l65,139,42,136,25,127,14,116,5,99,1,79,,71,3,48,10,30,18,19,34,6,53,1,49,30r-5,5l39,41r-2,8l37,58r53,l89,48,87,40,82,35,77,30,83,3r17,9l108,20r9,14l123,53r2,23l125,80r-89,l37,90r3,8l45,104r5,6xe" fillcolor="black" stroked="f">
                        <v:path arrowok="t" o:connecttype="custom" o:connectlocs="50,924;57,927;71,927;75,925;79,922;83,919;86,914;88,908;123,914;118,926;111,936;101,943;92,950;79,953;65,953;42,950;25,941;14,930;5,913;1,893;0,885;3,862;10,844;18,833;34,820;53,815;49,844;44,849;39,855;37,863;37,872;90,872;89,862;87,854;82,849;77,844;83,817;100,826;108,834;117,848;123,867;125,890;125,894;36,894;37,904;40,912;45,918;50,924" o:connectangles="0,0,0,0,0,0,0,0,0,0,0,0,0,0,0,0,0,0,0,0,0,0,0,0,0,0,0,0,0,0,0,0,0,0,0,0,0,0,0,0,0,0,0,0,0,0,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3054985</wp:posOffset>
                </wp:positionH>
                <wp:positionV relativeFrom="paragraph">
                  <wp:posOffset>516890</wp:posOffset>
                </wp:positionV>
                <wp:extent cx="140970" cy="86360"/>
                <wp:effectExtent l="6985" t="2540" r="4445" b="6350"/>
                <wp:wrapNone/>
                <wp:docPr id="33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" cy="86360"/>
                          <a:chOff x="4811" y="814"/>
                          <a:chExt cx="222" cy="136"/>
                        </a:xfrm>
                      </wpg:grpSpPr>
                      <wpg:grpSp>
                        <wpg:cNvPr id="339" name="Group 310"/>
                        <wpg:cNvGrpSpPr>
                          <a:grpSpLocks/>
                        </wpg:cNvGrpSpPr>
                        <wpg:grpSpPr bwMode="auto">
                          <a:xfrm>
                            <a:off x="4811" y="814"/>
                            <a:ext cx="86" cy="136"/>
                            <a:chOff x="4811" y="814"/>
                            <a:chExt cx="86" cy="136"/>
                          </a:xfrm>
                        </wpg:grpSpPr>
                        <wps:wsp>
                          <wps:cNvPr id="340" name="Freeform 313"/>
                          <wps:cNvSpPr>
                            <a:spLocks/>
                          </wps:cNvSpPr>
                          <wps:spPr bwMode="auto">
                            <a:xfrm>
                              <a:off x="4811" y="814"/>
                              <a:ext cx="86" cy="136"/>
                            </a:xfrm>
                            <a:custGeom>
                              <a:avLst/>
                              <a:gdLst>
                                <a:gd name="T0" fmla="+- 0 4851 4811"/>
                                <a:gd name="T1" fmla="*/ T0 w 86"/>
                                <a:gd name="T2" fmla="+- 0 857 814"/>
                                <a:gd name="T3" fmla="*/ 857 h 136"/>
                                <a:gd name="T4" fmla="+- 0 4849 4811"/>
                                <a:gd name="T5" fmla="*/ T4 w 86"/>
                                <a:gd name="T6" fmla="+- 0 864 814"/>
                                <a:gd name="T7" fmla="*/ 864 h 136"/>
                                <a:gd name="T8" fmla="+- 0 4847 4811"/>
                                <a:gd name="T9" fmla="*/ T8 w 86"/>
                                <a:gd name="T10" fmla="+- 0 879 814"/>
                                <a:gd name="T11" fmla="*/ 879 h 136"/>
                                <a:gd name="T12" fmla="+- 0 4846 4811"/>
                                <a:gd name="T13" fmla="*/ T12 w 86"/>
                                <a:gd name="T14" fmla="+- 0 902 814"/>
                                <a:gd name="T15" fmla="*/ 902 h 136"/>
                                <a:gd name="T16" fmla="+- 0 4846 4811"/>
                                <a:gd name="T17" fmla="*/ T16 w 86"/>
                                <a:gd name="T18" fmla="+- 0 950 814"/>
                                <a:gd name="T19" fmla="*/ 950 h 136"/>
                                <a:gd name="T20" fmla="+- 0 4811 4811"/>
                                <a:gd name="T21" fmla="*/ T20 w 86"/>
                                <a:gd name="T22" fmla="+- 0 950 814"/>
                                <a:gd name="T23" fmla="*/ 950 h 136"/>
                                <a:gd name="T24" fmla="+- 0 4811 4811"/>
                                <a:gd name="T25" fmla="*/ T24 w 86"/>
                                <a:gd name="T26" fmla="+- 0 817 814"/>
                                <a:gd name="T27" fmla="*/ 817 h 136"/>
                                <a:gd name="T28" fmla="+- 0 4843 4811"/>
                                <a:gd name="T29" fmla="*/ T28 w 86"/>
                                <a:gd name="T30" fmla="+- 0 817 814"/>
                                <a:gd name="T31" fmla="*/ 817 h 136"/>
                                <a:gd name="T32" fmla="+- 0 4843 4811"/>
                                <a:gd name="T33" fmla="*/ T32 w 86"/>
                                <a:gd name="T34" fmla="+- 0 836 814"/>
                                <a:gd name="T35" fmla="*/ 836 h 136"/>
                                <a:gd name="T36" fmla="+- 0 4849 4811"/>
                                <a:gd name="T37" fmla="*/ T36 w 86"/>
                                <a:gd name="T38" fmla="+- 0 827 814"/>
                                <a:gd name="T39" fmla="*/ 827 h 136"/>
                                <a:gd name="T40" fmla="+- 0 4854 4811"/>
                                <a:gd name="T41" fmla="*/ T40 w 86"/>
                                <a:gd name="T42" fmla="+- 0 821 814"/>
                                <a:gd name="T43" fmla="*/ 821 h 136"/>
                                <a:gd name="T44" fmla="+- 0 4858 4811"/>
                                <a:gd name="T45" fmla="*/ T44 w 86"/>
                                <a:gd name="T46" fmla="+- 0 818 814"/>
                                <a:gd name="T47" fmla="*/ 818 h 136"/>
                                <a:gd name="T48" fmla="+- 0 4863 4811"/>
                                <a:gd name="T49" fmla="*/ T48 w 86"/>
                                <a:gd name="T50" fmla="+- 0 815 814"/>
                                <a:gd name="T51" fmla="*/ 815 h 136"/>
                                <a:gd name="T52" fmla="+- 0 4868 4811"/>
                                <a:gd name="T53" fmla="*/ T52 w 86"/>
                                <a:gd name="T54" fmla="+- 0 814 814"/>
                                <a:gd name="T55" fmla="*/ 814 h 136"/>
                                <a:gd name="T56" fmla="+- 0 4882 4811"/>
                                <a:gd name="T57" fmla="*/ T56 w 86"/>
                                <a:gd name="T58" fmla="+- 0 814 814"/>
                                <a:gd name="T59" fmla="*/ 814 h 136"/>
                                <a:gd name="T60" fmla="+- 0 4889 4811"/>
                                <a:gd name="T61" fmla="*/ T60 w 86"/>
                                <a:gd name="T62" fmla="+- 0 816 814"/>
                                <a:gd name="T63" fmla="*/ 816 h 136"/>
                                <a:gd name="T64" fmla="+- 0 4897 4811"/>
                                <a:gd name="T65" fmla="*/ T64 w 86"/>
                                <a:gd name="T66" fmla="+- 0 821 814"/>
                                <a:gd name="T67" fmla="*/ 821 h 136"/>
                                <a:gd name="T68" fmla="+- 0 4886 4811"/>
                                <a:gd name="T69" fmla="*/ T68 w 86"/>
                                <a:gd name="T70" fmla="+- 0 851 814"/>
                                <a:gd name="T71" fmla="*/ 851 h 136"/>
                                <a:gd name="T72" fmla="+- 0 4880 4811"/>
                                <a:gd name="T73" fmla="*/ T72 w 86"/>
                                <a:gd name="T74" fmla="+- 0 848 814"/>
                                <a:gd name="T75" fmla="*/ 848 h 136"/>
                                <a:gd name="T76" fmla="+- 0 4875 4811"/>
                                <a:gd name="T77" fmla="*/ T76 w 86"/>
                                <a:gd name="T78" fmla="+- 0 846 814"/>
                                <a:gd name="T79" fmla="*/ 846 h 136"/>
                                <a:gd name="T80" fmla="+- 0 4864 4811"/>
                                <a:gd name="T81" fmla="*/ T80 w 86"/>
                                <a:gd name="T82" fmla="+- 0 846 814"/>
                                <a:gd name="T83" fmla="*/ 846 h 136"/>
                                <a:gd name="T84" fmla="+- 0 4860 4811"/>
                                <a:gd name="T85" fmla="*/ T84 w 86"/>
                                <a:gd name="T86" fmla="+- 0 847 814"/>
                                <a:gd name="T87" fmla="*/ 847 h 136"/>
                                <a:gd name="T88" fmla="+- 0 4857 4811"/>
                                <a:gd name="T89" fmla="*/ T88 w 86"/>
                                <a:gd name="T90" fmla="+- 0 850 814"/>
                                <a:gd name="T91" fmla="*/ 850 h 136"/>
                                <a:gd name="T92" fmla="+- 0 4853 4811"/>
                                <a:gd name="T93" fmla="*/ T92 w 86"/>
                                <a:gd name="T94" fmla="+- 0 852 814"/>
                                <a:gd name="T95" fmla="*/ 852 h 136"/>
                                <a:gd name="T96" fmla="+- 0 4851 4811"/>
                                <a:gd name="T97" fmla="*/ T96 w 86"/>
                                <a:gd name="T98" fmla="+- 0 857 814"/>
                                <a:gd name="T99" fmla="*/ 857 h 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86" h="136">
                                  <a:moveTo>
                                    <a:pt x="40" y="43"/>
                                  </a:moveTo>
                                  <a:lnTo>
                                    <a:pt x="38" y="50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35" y="88"/>
                                  </a:lnTo>
                                  <a:lnTo>
                                    <a:pt x="35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3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32" y="22"/>
                                  </a:lnTo>
                                  <a:lnTo>
                                    <a:pt x="38" y="13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47" y="4"/>
                                  </a:lnTo>
                                  <a:lnTo>
                                    <a:pt x="5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8" y="2"/>
                                  </a:lnTo>
                                  <a:lnTo>
                                    <a:pt x="86" y="7"/>
                                  </a:lnTo>
                                  <a:lnTo>
                                    <a:pt x="75" y="37"/>
                                  </a:lnTo>
                                  <a:lnTo>
                                    <a:pt x="69" y="34"/>
                                  </a:lnTo>
                                  <a:lnTo>
                                    <a:pt x="64" y="32"/>
                                  </a:lnTo>
                                  <a:lnTo>
                                    <a:pt x="53" y="32"/>
                                  </a:lnTo>
                                  <a:lnTo>
                                    <a:pt x="49" y="33"/>
                                  </a:lnTo>
                                  <a:lnTo>
                                    <a:pt x="46" y="36"/>
                                  </a:lnTo>
                                  <a:lnTo>
                                    <a:pt x="42" y="38"/>
                                  </a:lnTo>
                                  <a:lnTo>
                                    <a:pt x="4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41" name="Group 311"/>
                          <wpg:cNvGrpSpPr>
                            <a:grpSpLocks/>
                          </wpg:cNvGrpSpPr>
                          <wpg:grpSpPr bwMode="auto">
                            <a:xfrm>
                              <a:off x="4912" y="814"/>
                              <a:ext cx="121" cy="136"/>
                              <a:chOff x="4912" y="814"/>
                              <a:chExt cx="121" cy="136"/>
                            </a:xfrm>
                          </wpg:grpSpPr>
                          <wps:wsp>
                            <wps:cNvPr id="342" name="Freeform 312"/>
                            <wps:cNvSpPr>
                              <a:spLocks/>
                            </wps:cNvSpPr>
                            <wps:spPr bwMode="auto">
                              <a:xfrm>
                                <a:off x="4912" y="814"/>
                                <a:ext cx="121" cy="136"/>
                              </a:xfrm>
                              <a:custGeom>
                                <a:avLst/>
                                <a:gdLst>
                                  <a:gd name="T0" fmla="+- 0 4979 4912"/>
                                  <a:gd name="T1" fmla="*/ T0 w 121"/>
                                  <a:gd name="T2" fmla="+- 0 815 814"/>
                                  <a:gd name="T3" fmla="*/ 815 h 136"/>
                                  <a:gd name="T4" fmla="+- 0 4988 4912"/>
                                  <a:gd name="T5" fmla="*/ T4 w 121"/>
                                  <a:gd name="T6" fmla="+- 0 814 814"/>
                                  <a:gd name="T7" fmla="*/ 814 h 136"/>
                                  <a:gd name="T8" fmla="+- 0 4996 4912"/>
                                  <a:gd name="T9" fmla="*/ T8 w 121"/>
                                  <a:gd name="T10" fmla="+- 0 814 814"/>
                                  <a:gd name="T11" fmla="*/ 814 h 136"/>
                                  <a:gd name="T12" fmla="+- 0 5003 4912"/>
                                  <a:gd name="T13" fmla="*/ T12 w 121"/>
                                  <a:gd name="T14" fmla="+- 0 815 814"/>
                                  <a:gd name="T15" fmla="*/ 815 h 136"/>
                                  <a:gd name="T16" fmla="+- 0 5009 4912"/>
                                  <a:gd name="T17" fmla="*/ T16 w 121"/>
                                  <a:gd name="T18" fmla="+- 0 818 814"/>
                                  <a:gd name="T19" fmla="*/ 818 h 136"/>
                                  <a:gd name="T20" fmla="+- 0 5016 4912"/>
                                  <a:gd name="T21" fmla="*/ T20 w 121"/>
                                  <a:gd name="T22" fmla="+- 0 821 814"/>
                                  <a:gd name="T23" fmla="*/ 821 h 136"/>
                                  <a:gd name="T24" fmla="+- 0 5021 4912"/>
                                  <a:gd name="T25" fmla="*/ T24 w 121"/>
                                  <a:gd name="T26" fmla="+- 0 825 814"/>
                                  <a:gd name="T27" fmla="*/ 825 h 136"/>
                                  <a:gd name="T28" fmla="+- 0 5024 4912"/>
                                  <a:gd name="T29" fmla="*/ T28 w 121"/>
                                  <a:gd name="T30" fmla="+- 0 829 814"/>
                                  <a:gd name="T31" fmla="*/ 829 h 136"/>
                                  <a:gd name="T32" fmla="+- 0 5027 4912"/>
                                  <a:gd name="T33" fmla="*/ T32 w 121"/>
                                  <a:gd name="T34" fmla="+- 0 833 814"/>
                                  <a:gd name="T35" fmla="*/ 833 h 136"/>
                                  <a:gd name="T36" fmla="+- 0 5030 4912"/>
                                  <a:gd name="T37" fmla="*/ T36 w 121"/>
                                  <a:gd name="T38" fmla="+- 0 838 814"/>
                                  <a:gd name="T39" fmla="*/ 838 h 136"/>
                                  <a:gd name="T40" fmla="+- 0 5031 4912"/>
                                  <a:gd name="T41" fmla="*/ T40 w 121"/>
                                  <a:gd name="T42" fmla="+- 0 844 814"/>
                                  <a:gd name="T43" fmla="*/ 844 h 136"/>
                                  <a:gd name="T44" fmla="+- 0 5032 4912"/>
                                  <a:gd name="T45" fmla="*/ T44 w 121"/>
                                  <a:gd name="T46" fmla="+- 0 849 814"/>
                                  <a:gd name="T47" fmla="*/ 849 h 136"/>
                                  <a:gd name="T48" fmla="+- 0 5033 4912"/>
                                  <a:gd name="T49" fmla="*/ T48 w 121"/>
                                  <a:gd name="T50" fmla="+- 0 857 814"/>
                                  <a:gd name="T51" fmla="*/ 857 h 136"/>
                                  <a:gd name="T52" fmla="+- 0 5033 4912"/>
                                  <a:gd name="T53" fmla="*/ T52 w 121"/>
                                  <a:gd name="T54" fmla="+- 0 950 814"/>
                                  <a:gd name="T55" fmla="*/ 950 h 136"/>
                                  <a:gd name="T56" fmla="+- 0 4998 4912"/>
                                  <a:gd name="T57" fmla="*/ T56 w 121"/>
                                  <a:gd name="T58" fmla="+- 0 950 814"/>
                                  <a:gd name="T59" fmla="*/ 950 h 136"/>
                                  <a:gd name="T60" fmla="+- 0 4998 4912"/>
                                  <a:gd name="T61" fmla="*/ T60 w 121"/>
                                  <a:gd name="T62" fmla="+- 0 868 814"/>
                                  <a:gd name="T63" fmla="*/ 868 h 136"/>
                                  <a:gd name="T64" fmla="+- 0 4997 4912"/>
                                  <a:gd name="T65" fmla="*/ T64 w 121"/>
                                  <a:gd name="T66" fmla="+- 0 859 814"/>
                                  <a:gd name="T67" fmla="*/ 859 h 136"/>
                                  <a:gd name="T68" fmla="+- 0 4995 4912"/>
                                  <a:gd name="T69" fmla="*/ T68 w 121"/>
                                  <a:gd name="T70" fmla="+- 0 854 814"/>
                                  <a:gd name="T71" fmla="*/ 854 h 136"/>
                                  <a:gd name="T72" fmla="+- 0 4994 4912"/>
                                  <a:gd name="T73" fmla="*/ T72 w 121"/>
                                  <a:gd name="T74" fmla="+- 0 850 814"/>
                                  <a:gd name="T75" fmla="*/ 850 h 136"/>
                                  <a:gd name="T76" fmla="+- 0 4991 4912"/>
                                  <a:gd name="T77" fmla="*/ T76 w 121"/>
                                  <a:gd name="T78" fmla="+- 0 847 814"/>
                                  <a:gd name="T79" fmla="*/ 847 h 136"/>
                                  <a:gd name="T80" fmla="+- 0 4988 4912"/>
                                  <a:gd name="T81" fmla="*/ T80 w 121"/>
                                  <a:gd name="T82" fmla="+- 0 844 814"/>
                                  <a:gd name="T83" fmla="*/ 844 h 136"/>
                                  <a:gd name="T84" fmla="+- 0 4985 4912"/>
                                  <a:gd name="T85" fmla="*/ T84 w 121"/>
                                  <a:gd name="T86" fmla="+- 0 842 814"/>
                                  <a:gd name="T87" fmla="*/ 842 h 136"/>
                                  <a:gd name="T88" fmla="+- 0 4981 4912"/>
                                  <a:gd name="T89" fmla="*/ T88 w 121"/>
                                  <a:gd name="T90" fmla="+- 0 841 814"/>
                                  <a:gd name="T91" fmla="*/ 841 h 136"/>
                                  <a:gd name="T92" fmla="+- 0 4970 4912"/>
                                  <a:gd name="T93" fmla="*/ T92 w 121"/>
                                  <a:gd name="T94" fmla="+- 0 841 814"/>
                                  <a:gd name="T95" fmla="*/ 841 h 136"/>
                                  <a:gd name="T96" fmla="+- 0 4964 4912"/>
                                  <a:gd name="T97" fmla="*/ T96 w 121"/>
                                  <a:gd name="T98" fmla="+- 0 843 814"/>
                                  <a:gd name="T99" fmla="*/ 843 h 136"/>
                                  <a:gd name="T100" fmla="+- 0 4960 4912"/>
                                  <a:gd name="T101" fmla="*/ T100 w 121"/>
                                  <a:gd name="T102" fmla="+- 0 846 814"/>
                                  <a:gd name="T103" fmla="*/ 846 h 136"/>
                                  <a:gd name="T104" fmla="+- 0 4955 4912"/>
                                  <a:gd name="T105" fmla="*/ T104 w 121"/>
                                  <a:gd name="T106" fmla="+- 0 849 814"/>
                                  <a:gd name="T107" fmla="*/ 849 h 136"/>
                                  <a:gd name="T108" fmla="+- 0 4951 4912"/>
                                  <a:gd name="T109" fmla="*/ T108 w 121"/>
                                  <a:gd name="T110" fmla="+- 0 854 814"/>
                                  <a:gd name="T111" fmla="*/ 854 h 136"/>
                                  <a:gd name="T112" fmla="+- 0 4950 4912"/>
                                  <a:gd name="T113" fmla="*/ T112 w 121"/>
                                  <a:gd name="T114" fmla="+- 0 859 814"/>
                                  <a:gd name="T115" fmla="*/ 859 h 136"/>
                                  <a:gd name="T116" fmla="+- 0 4948 4912"/>
                                  <a:gd name="T117" fmla="*/ T116 w 121"/>
                                  <a:gd name="T118" fmla="+- 0 865 814"/>
                                  <a:gd name="T119" fmla="*/ 865 h 136"/>
                                  <a:gd name="T120" fmla="+- 0 4947 4912"/>
                                  <a:gd name="T121" fmla="*/ T120 w 121"/>
                                  <a:gd name="T122" fmla="+- 0 875 814"/>
                                  <a:gd name="T123" fmla="*/ 875 h 136"/>
                                  <a:gd name="T124" fmla="+- 0 4947 4912"/>
                                  <a:gd name="T125" fmla="*/ T124 w 121"/>
                                  <a:gd name="T126" fmla="+- 0 950 814"/>
                                  <a:gd name="T127" fmla="*/ 950 h 136"/>
                                  <a:gd name="T128" fmla="+- 0 4912 4912"/>
                                  <a:gd name="T129" fmla="*/ T128 w 121"/>
                                  <a:gd name="T130" fmla="+- 0 950 814"/>
                                  <a:gd name="T131" fmla="*/ 950 h 136"/>
                                  <a:gd name="T132" fmla="+- 0 4912 4912"/>
                                  <a:gd name="T133" fmla="*/ T132 w 121"/>
                                  <a:gd name="T134" fmla="+- 0 817 814"/>
                                  <a:gd name="T135" fmla="*/ 817 h 136"/>
                                  <a:gd name="T136" fmla="+- 0 4944 4912"/>
                                  <a:gd name="T137" fmla="*/ T136 w 121"/>
                                  <a:gd name="T138" fmla="+- 0 817 814"/>
                                  <a:gd name="T139" fmla="*/ 817 h 136"/>
                                  <a:gd name="T140" fmla="+- 0 4944 4912"/>
                                  <a:gd name="T141" fmla="*/ T140 w 121"/>
                                  <a:gd name="T142" fmla="+- 0 837 814"/>
                                  <a:gd name="T143" fmla="*/ 837 h 136"/>
                                  <a:gd name="T144" fmla="+- 0 4960 4912"/>
                                  <a:gd name="T145" fmla="*/ T144 w 121"/>
                                  <a:gd name="T146" fmla="+- 0 822 814"/>
                                  <a:gd name="T147" fmla="*/ 822 h 136"/>
                                  <a:gd name="T148" fmla="+- 0 4979 4912"/>
                                  <a:gd name="T149" fmla="*/ T148 w 121"/>
                                  <a:gd name="T150" fmla="+- 0 815 814"/>
                                  <a:gd name="T151" fmla="*/ 815 h 13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</a:cxnLst>
                                <a:rect l="0" t="0" r="r" b="b"/>
                                <a:pathLst>
                                  <a:path w="121" h="136">
                                    <a:moveTo>
                                      <a:pt x="67" y="1"/>
                                    </a:moveTo>
                                    <a:lnTo>
                                      <a:pt x="76" y="0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91" y="1"/>
                                    </a:lnTo>
                                    <a:lnTo>
                                      <a:pt x="97" y="4"/>
                                    </a:lnTo>
                                    <a:lnTo>
                                      <a:pt x="104" y="7"/>
                                    </a:lnTo>
                                    <a:lnTo>
                                      <a:pt x="109" y="11"/>
                                    </a:lnTo>
                                    <a:lnTo>
                                      <a:pt x="112" y="15"/>
                                    </a:lnTo>
                                    <a:lnTo>
                                      <a:pt x="115" y="19"/>
                                    </a:lnTo>
                                    <a:lnTo>
                                      <a:pt x="118" y="24"/>
                                    </a:lnTo>
                                    <a:lnTo>
                                      <a:pt x="119" y="30"/>
                                    </a:lnTo>
                                    <a:lnTo>
                                      <a:pt x="120" y="35"/>
                                    </a:lnTo>
                                    <a:lnTo>
                                      <a:pt x="121" y="43"/>
                                    </a:lnTo>
                                    <a:lnTo>
                                      <a:pt x="121" y="136"/>
                                    </a:lnTo>
                                    <a:lnTo>
                                      <a:pt x="86" y="136"/>
                                    </a:lnTo>
                                    <a:lnTo>
                                      <a:pt x="86" y="54"/>
                                    </a:lnTo>
                                    <a:lnTo>
                                      <a:pt x="85" y="45"/>
                                    </a:lnTo>
                                    <a:lnTo>
                                      <a:pt x="83" y="40"/>
                                    </a:lnTo>
                                    <a:lnTo>
                                      <a:pt x="82" y="36"/>
                                    </a:lnTo>
                                    <a:lnTo>
                                      <a:pt x="79" y="33"/>
                                    </a:lnTo>
                                    <a:lnTo>
                                      <a:pt x="76" y="30"/>
                                    </a:lnTo>
                                    <a:lnTo>
                                      <a:pt x="73" y="28"/>
                                    </a:lnTo>
                                    <a:lnTo>
                                      <a:pt x="69" y="27"/>
                                    </a:lnTo>
                                    <a:lnTo>
                                      <a:pt x="58" y="27"/>
                                    </a:lnTo>
                                    <a:lnTo>
                                      <a:pt x="52" y="29"/>
                                    </a:lnTo>
                                    <a:lnTo>
                                      <a:pt x="48" y="32"/>
                                    </a:lnTo>
                                    <a:lnTo>
                                      <a:pt x="43" y="35"/>
                                    </a:lnTo>
                                    <a:lnTo>
                                      <a:pt x="39" y="40"/>
                                    </a:lnTo>
                                    <a:lnTo>
                                      <a:pt x="38" y="45"/>
                                    </a:lnTo>
                                    <a:lnTo>
                                      <a:pt x="36" y="51"/>
                                    </a:lnTo>
                                    <a:lnTo>
                                      <a:pt x="35" y="61"/>
                                    </a:lnTo>
                                    <a:lnTo>
                                      <a:pt x="35" y="136"/>
                                    </a:lnTo>
                                    <a:lnTo>
                                      <a:pt x="0" y="136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32" y="3"/>
                                    </a:lnTo>
                                    <a:lnTo>
                                      <a:pt x="32" y="23"/>
                                    </a:lnTo>
                                    <a:lnTo>
                                      <a:pt x="48" y="8"/>
                                    </a:lnTo>
                                    <a:lnTo>
                                      <a:pt x="67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9" o:spid="_x0000_s1026" style="position:absolute;margin-left:240.55pt;margin-top:40.7pt;width:11.1pt;height:6.8pt;z-index:-251678720;mso-position-horizontal-relative:page" coordorigin="4811,814" coordsize="222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">
                <v:group id="Group 310" o:spid="_x0000_s1027" style="position:absolute;left:4811;top:814;width:86;height:136" coordorigin="4811,814" coordsize="86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Freeform 313" o:spid="_x0000_s1028" style="position:absolute;left:4811;top:814;width:86;height:136;visibility:visible;mso-wrap-style:square;v-text-anchor:top" coordsize="86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TL9cIA&#10;AADcAAAADwAAAGRycy9kb3ducmV2LnhtbERPz2vCMBS+D/Y/hDfwMjSdjinVVEQQxNvqDtvt2Tzb&#10;0Oala1Jb/3tzGOz48f3ebEfbiBt13jhW8DZLQBAXThsuFXydD9MVCB+QNTaOScGdPGyz56cNptoN&#10;/Em3PJQihrBPUUEVQptK6YuKLPqZa4kjd3WdxRBhV0rd4RDDbSPnSfIhLRqODRW2tK+oqPPeKhh+&#10;T6Y3vf1u8jD8nPPdpX6dL5WavIy7NYhAY/gX/7mPWsHiPc6PZ+IR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Mv1wgAAANwAAAAPAAAAAAAAAAAAAAAAAJgCAABkcnMvZG93&#10;bnJldi54bWxQSwUGAAAAAAQABAD1AAAAhwMAAAAA&#10;" path="m40,43r-2,7l36,65,35,88r,48l,136,,3r32,l32,22r6,-9l43,7,47,4,52,1,57,,71,r7,2l86,7,75,37,69,34,64,32r-11,l49,33r-3,3l42,38r-2,5xe" fillcolor="black" stroked="f">
                    <v:path arrowok="t" o:connecttype="custom" o:connectlocs="40,857;38,864;36,879;35,902;35,950;0,950;0,817;32,817;32,836;38,827;43,821;47,818;52,815;57,814;71,814;78,816;86,821;75,851;69,848;64,846;53,846;49,847;46,850;42,852;40,857" o:connectangles="0,0,0,0,0,0,0,0,0,0,0,0,0,0,0,0,0,0,0,0,0,0,0,0,0"/>
                  </v:shape>
                  <v:group id="Group 311" o:spid="_x0000_s1029" style="position:absolute;left:4912;top:814;width:121;height:136" coordorigin="4912,814" coordsize="121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  <v:shape id="Freeform 312" o:spid="_x0000_s1030" style="position:absolute;left:4912;top:814;width:121;height:136;visibility:visible;mso-wrap-style:square;v-text-anchor:top" coordsize="12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Iy8YA&#10;AADcAAAADwAAAGRycy9kb3ducmV2LnhtbESPT2vCQBTE7wW/w/KE3upGTVViNmILBQ+91D8Hb4/s&#10;Mwlm38bdrcZ++m6h4HGYmd8w+ao3rbiS841lBeNRAoK4tLrhSsF+9/GyAOEDssbWMim4k4dVMXjK&#10;MdP2xl903YZKRAj7DBXUIXSZlL6syaAf2Y44eifrDIYoXSW1w1uEm1ZOkmQmDTYcF2rs6L2m8rz9&#10;Ngo+w/Ftdp87f0lfL+nPng/NdNMq9Tzs10sQgfrwCP+3N1rBNJ3A35l4BGT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DIy8YAAADcAAAADwAAAAAAAAAAAAAAAACYAgAAZHJz&#10;L2Rvd25yZXYueG1sUEsFBgAAAAAEAAQA9QAAAIsDAAAAAA==&#10;" path="m67,1l76,r8,l91,1r6,3l104,7r5,4l112,15r3,4l118,24r1,6l120,35r1,8l121,136r-35,l86,54,85,45,83,40,82,36,79,33,76,30,73,28,69,27r-11,l52,29r-4,3l43,35r-4,5l38,45r-2,6l35,61r,75l,136,,3r32,l32,23,48,8,67,1xe" fillcolor="black" stroked="f">
                      <v:path arrowok="t" o:connecttype="custom" o:connectlocs="67,815;76,814;84,814;91,815;97,818;104,821;109,825;112,829;115,833;118,838;119,844;120,849;121,857;121,950;86,950;86,868;85,859;83,854;82,850;79,847;76,844;73,842;69,841;58,841;52,843;48,846;43,849;39,854;38,859;36,865;35,875;35,950;0,950;0,817;32,817;32,837;48,822;67,815" o:connectangles="0,0,0,0,0,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3263900</wp:posOffset>
                </wp:positionH>
                <wp:positionV relativeFrom="paragraph">
                  <wp:posOffset>487045</wp:posOffset>
                </wp:positionV>
                <wp:extent cx="144145" cy="116205"/>
                <wp:effectExtent l="6350" t="1270" r="1905" b="6350"/>
                <wp:wrapNone/>
                <wp:docPr id="331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16205"/>
                          <a:chOff x="5140" y="767"/>
                          <a:chExt cx="227" cy="183"/>
                        </a:xfrm>
                      </wpg:grpSpPr>
                      <wpg:grpSp>
                        <wpg:cNvPr id="332" name="Group 303"/>
                        <wpg:cNvGrpSpPr>
                          <a:grpSpLocks/>
                        </wpg:cNvGrpSpPr>
                        <wpg:grpSpPr bwMode="auto">
                          <a:xfrm>
                            <a:off x="5140" y="767"/>
                            <a:ext cx="154" cy="183"/>
                            <a:chOff x="5140" y="767"/>
                            <a:chExt cx="154" cy="183"/>
                          </a:xfrm>
                        </wpg:grpSpPr>
                        <wps:wsp>
                          <wps:cNvPr id="333" name="Freeform 308"/>
                          <wps:cNvSpPr>
                            <a:spLocks/>
                          </wps:cNvSpPr>
                          <wps:spPr bwMode="auto">
                            <a:xfrm>
                              <a:off x="5140" y="767"/>
                              <a:ext cx="154" cy="183"/>
                            </a:xfrm>
                            <a:custGeom>
                              <a:avLst/>
                              <a:gdLst>
                                <a:gd name="T0" fmla="+- 0 5265 5140"/>
                                <a:gd name="T1" fmla="*/ T0 w 154"/>
                                <a:gd name="T2" fmla="+- 0 776 767"/>
                                <a:gd name="T3" fmla="*/ 776 h 183"/>
                                <a:gd name="T4" fmla="+- 0 5275 5140"/>
                                <a:gd name="T5" fmla="*/ T4 w 154"/>
                                <a:gd name="T6" fmla="+- 0 785 767"/>
                                <a:gd name="T7" fmla="*/ 785 h 183"/>
                                <a:gd name="T8" fmla="+- 0 5283 5140"/>
                                <a:gd name="T9" fmla="*/ T8 w 154"/>
                                <a:gd name="T10" fmla="+- 0 798 767"/>
                                <a:gd name="T11" fmla="*/ 798 h 183"/>
                                <a:gd name="T12" fmla="+- 0 5285 5140"/>
                                <a:gd name="T13" fmla="*/ T12 w 154"/>
                                <a:gd name="T14" fmla="+- 0 821 767"/>
                                <a:gd name="T15" fmla="*/ 821 h 183"/>
                                <a:gd name="T16" fmla="+- 0 5278 5140"/>
                                <a:gd name="T17" fmla="*/ T16 w 154"/>
                                <a:gd name="T18" fmla="+- 0 836 767"/>
                                <a:gd name="T19" fmla="*/ 836 h 183"/>
                                <a:gd name="T20" fmla="+- 0 5267 5140"/>
                                <a:gd name="T21" fmla="*/ T20 w 154"/>
                                <a:gd name="T22" fmla="+- 0 849 767"/>
                                <a:gd name="T23" fmla="*/ 849 h 183"/>
                                <a:gd name="T24" fmla="+- 0 5270 5140"/>
                                <a:gd name="T25" fmla="*/ T24 w 154"/>
                                <a:gd name="T26" fmla="+- 0 856 767"/>
                                <a:gd name="T27" fmla="*/ 856 h 183"/>
                                <a:gd name="T28" fmla="+- 0 5285 5140"/>
                                <a:gd name="T29" fmla="*/ T28 w 154"/>
                                <a:gd name="T30" fmla="+- 0 869 767"/>
                                <a:gd name="T31" fmla="*/ 869 h 183"/>
                                <a:gd name="T32" fmla="+- 0 5294 5140"/>
                                <a:gd name="T33" fmla="*/ T32 w 154"/>
                                <a:gd name="T34" fmla="+- 0 886 767"/>
                                <a:gd name="T35" fmla="*/ 886 h 183"/>
                                <a:gd name="T36" fmla="+- 0 5292 5140"/>
                                <a:gd name="T37" fmla="*/ T36 w 154"/>
                                <a:gd name="T38" fmla="+- 0 913 767"/>
                                <a:gd name="T39" fmla="*/ 913 h 183"/>
                                <a:gd name="T40" fmla="+- 0 5284 5140"/>
                                <a:gd name="T41" fmla="*/ T40 w 154"/>
                                <a:gd name="T42" fmla="+- 0 929 767"/>
                                <a:gd name="T43" fmla="*/ 929 h 183"/>
                                <a:gd name="T44" fmla="+- 0 5272 5140"/>
                                <a:gd name="T45" fmla="*/ T44 w 154"/>
                                <a:gd name="T46" fmla="+- 0 940 767"/>
                                <a:gd name="T47" fmla="*/ 940 h 183"/>
                                <a:gd name="T48" fmla="+- 0 5257 5140"/>
                                <a:gd name="T49" fmla="*/ T48 w 154"/>
                                <a:gd name="T50" fmla="+- 0 948 767"/>
                                <a:gd name="T51" fmla="*/ 948 h 183"/>
                                <a:gd name="T52" fmla="+- 0 5234 5140"/>
                                <a:gd name="T53" fmla="*/ T52 w 154"/>
                                <a:gd name="T54" fmla="+- 0 949 767"/>
                                <a:gd name="T55" fmla="*/ 949 h 183"/>
                                <a:gd name="T56" fmla="+- 0 5203 5140"/>
                                <a:gd name="T57" fmla="*/ T56 w 154"/>
                                <a:gd name="T58" fmla="+- 0 950 767"/>
                                <a:gd name="T59" fmla="*/ 950 h 183"/>
                                <a:gd name="T60" fmla="+- 0 5225 5140"/>
                                <a:gd name="T61" fmla="*/ T60 w 154"/>
                                <a:gd name="T62" fmla="+- 0 919 767"/>
                                <a:gd name="T63" fmla="*/ 919 h 183"/>
                                <a:gd name="T64" fmla="+- 0 5237 5140"/>
                                <a:gd name="T65" fmla="*/ T64 w 154"/>
                                <a:gd name="T66" fmla="+- 0 918 767"/>
                                <a:gd name="T67" fmla="*/ 918 h 183"/>
                                <a:gd name="T68" fmla="+- 0 5247 5140"/>
                                <a:gd name="T69" fmla="*/ T68 w 154"/>
                                <a:gd name="T70" fmla="+- 0 914 767"/>
                                <a:gd name="T71" fmla="*/ 914 h 183"/>
                                <a:gd name="T72" fmla="+- 0 5254 5140"/>
                                <a:gd name="T73" fmla="*/ T72 w 154"/>
                                <a:gd name="T74" fmla="+- 0 907 767"/>
                                <a:gd name="T75" fmla="*/ 907 h 183"/>
                                <a:gd name="T76" fmla="+- 0 5255 5140"/>
                                <a:gd name="T77" fmla="*/ T76 w 154"/>
                                <a:gd name="T78" fmla="+- 0 890 767"/>
                                <a:gd name="T79" fmla="*/ 890 h 183"/>
                                <a:gd name="T80" fmla="+- 0 5251 5140"/>
                                <a:gd name="T81" fmla="*/ T80 w 154"/>
                                <a:gd name="T82" fmla="+- 0 881 767"/>
                                <a:gd name="T83" fmla="*/ 881 h 183"/>
                                <a:gd name="T84" fmla="+- 0 5245 5140"/>
                                <a:gd name="T85" fmla="*/ T84 w 154"/>
                                <a:gd name="T86" fmla="+- 0 874 767"/>
                                <a:gd name="T87" fmla="*/ 874 h 183"/>
                                <a:gd name="T88" fmla="+- 0 5235 5140"/>
                                <a:gd name="T89" fmla="*/ T88 w 154"/>
                                <a:gd name="T90" fmla="+- 0 871 767"/>
                                <a:gd name="T91" fmla="*/ 871 h 183"/>
                                <a:gd name="T92" fmla="+- 0 5235 5140"/>
                                <a:gd name="T93" fmla="*/ T92 w 154"/>
                                <a:gd name="T94" fmla="+- 0 838 767"/>
                                <a:gd name="T95" fmla="*/ 838 h 183"/>
                                <a:gd name="T96" fmla="+- 0 5243 5140"/>
                                <a:gd name="T97" fmla="*/ T96 w 154"/>
                                <a:gd name="T98" fmla="+- 0 832 767"/>
                                <a:gd name="T99" fmla="*/ 832 h 183"/>
                                <a:gd name="T100" fmla="+- 0 5249 5140"/>
                                <a:gd name="T101" fmla="*/ T100 w 154"/>
                                <a:gd name="T102" fmla="+- 0 824 767"/>
                                <a:gd name="T103" fmla="*/ 824 h 183"/>
                                <a:gd name="T104" fmla="+- 0 5247 5140"/>
                                <a:gd name="T105" fmla="*/ T104 w 154"/>
                                <a:gd name="T106" fmla="+- 0 808 767"/>
                                <a:gd name="T107" fmla="*/ 808 h 183"/>
                                <a:gd name="T108" fmla="+- 0 5241 5140"/>
                                <a:gd name="T109" fmla="*/ T108 w 154"/>
                                <a:gd name="T110" fmla="+- 0 801 767"/>
                                <a:gd name="T111" fmla="*/ 801 h 183"/>
                                <a:gd name="T112" fmla="+- 0 5230 5140"/>
                                <a:gd name="T113" fmla="*/ T112 w 154"/>
                                <a:gd name="T114" fmla="+- 0 798 767"/>
                                <a:gd name="T115" fmla="*/ 798 h 183"/>
                                <a:gd name="T116" fmla="+- 0 5216 5140"/>
                                <a:gd name="T117" fmla="*/ T116 w 154"/>
                                <a:gd name="T118" fmla="+- 0 797 767"/>
                                <a:gd name="T119" fmla="*/ 797 h 183"/>
                                <a:gd name="T120" fmla="+- 0 5213 5140"/>
                                <a:gd name="T121" fmla="*/ T120 w 154"/>
                                <a:gd name="T122" fmla="+- 0 767 767"/>
                                <a:gd name="T123" fmla="*/ 767 h 183"/>
                                <a:gd name="T124" fmla="+- 0 5239 5140"/>
                                <a:gd name="T125" fmla="*/ T124 w 154"/>
                                <a:gd name="T126" fmla="+- 0 767 767"/>
                                <a:gd name="T127" fmla="*/ 767 h 183"/>
                                <a:gd name="T128" fmla="+- 0 5253 5140"/>
                                <a:gd name="T129" fmla="*/ T128 w 154"/>
                                <a:gd name="T130" fmla="+- 0 770 767"/>
                                <a:gd name="T131" fmla="*/ 770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54" h="183">
                                  <a:moveTo>
                                    <a:pt x="119" y="5"/>
                                  </a:moveTo>
                                  <a:lnTo>
                                    <a:pt x="125" y="9"/>
                                  </a:lnTo>
                                  <a:lnTo>
                                    <a:pt x="131" y="13"/>
                                  </a:lnTo>
                                  <a:lnTo>
                                    <a:pt x="135" y="18"/>
                                  </a:lnTo>
                                  <a:lnTo>
                                    <a:pt x="139" y="24"/>
                                  </a:lnTo>
                                  <a:lnTo>
                                    <a:pt x="143" y="31"/>
                                  </a:lnTo>
                                  <a:lnTo>
                                    <a:pt x="145" y="38"/>
                                  </a:lnTo>
                                  <a:lnTo>
                                    <a:pt x="145" y="54"/>
                                  </a:lnTo>
                                  <a:lnTo>
                                    <a:pt x="142" y="62"/>
                                  </a:lnTo>
                                  <a:lnTo>
                                    <a:pt x="138" y="69"/>
                                  </a:lnTo>
                                  <a:lnTo>
                                    <a:pt x="133" y="77"/>
                                  </a:lnTo>
                                  <a:lnTo>
                                    <a:pt x="127" y="82"/>
                                  </a:lnTo>
                                  <a:lnTo>
                                    <a:pt x="119" y="85"/>
                                  </a:lnTo>
                                  <a:lnTo>
                                    <a:pt x="130" y="89"/>
                                  </a:lnTo>
                                  <a:lnTo>
                                    <a:pt x="139" y="94"/>
                                  </a:lnTo>
                                  <a:lnTo>
                                    <a:pt x="145" y="102"/>
                                  </a:lnTo>
                                  <a:lnTo>
                                    <a:pt x="151" y="110"/>
                                  </a:lnTo>
                                  <a:lnTo>
                                    <a:pt x="154" y="119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152" y="146"/>
                                  </a:lnTo>
                                  <a:lnTo>
                                    <a:pt x="148" y="154"/>
                                  </a:lnTo>
                                  <a:lnTo>
                                    <a:pt x="144" y="162"/>
                                  </a:lnTo>
                                  <a:lnTo>
                                    <a:pt x="139" y="168"/>
                                  </a:lnTo>
                                  <a:lnTo>
                                    <a:pt x="132" y="173"/>
                                  </a:lnTo>
                                  <a:lnTo>
                                    <a:pt x="125" y="178"/>
                                  </a:lnTo>
                                  <a:lnTo>
                                    <a:pt x="117" y="181"/>
                                  </a:lnTo>
                                  <a:lnTo>
                                    <a:pt x="107" y="182"/>
                                  </a:lnTo>
                                  <a:lnTo>
                                    <a:pt x="94" y="182"/>
                                  </a:lnTo>
                                  <a:lnTo>
                                    <a:pt x="70" y="183"/>
                                  </a:lnTo>
                                  <a:lnTo>
                                    <a:pt x="63" y="183"/>
                                  </a:lnTo>
                                  <a:lnTo>
                                    <a:pt x="37" y="152"/>
                                  </a:lnTo>
                                  <a:lnTo>
                                    <a:pt x="85" y="152"/>
                                  </a:lnTo>
                                  <a:lnTo>
                                    <a:pt x="93" y="152"/>
                                  </a:lnTo>
                                  <a:lnTo>
                                    <a:pt x="97" y="151"/>
                                  </a:lnTo>
                                  <a:lnTo>
                                    <a:pt x="102" y="150"/>
                                  </a:lnTo>
                                  <a:lnTo>
                                    <a:pt x="107" y="147"/>
                                  </a:lnTo>
                                  <a:lnTo>
                                    <a:pt x="110" y="144"/>
                                  </a:lnTo>
                                  <a:lnTo>
                                    <a:pt x="114" y="140"/>
                                  </a:lnTo>
                                  <a:lnTo>
                                    <a:pt x="115" y="135"/>
                                  </a:lnTo>
                                  <a:lnTo>
                                    <a:pt x="115" y="123"/>
                                  </a:lnTo>
                                  <a:lnTo>
                                    <a:pt x="114" y="118"/>
                                  </a:lnTo>
                                  <a:lnTo>
                                    <a:pt x="111" y="114"/>
                                  </a:lnTo>
                                  <a:lnTo>
                                    <a:pt x="109" y="110"/>
                                  </a:lnTo>
                                  <a:lnTo>
                                    <a:pt x="105" y="107"/>
                                  </a:lnTo>
                                  <a:lnTo>
                                    <a:pt x="100" y="106"/>
                                  </a:lnTo>
                                  <a:lnTo>
                                    <a:pt x="95" y="104"/>
                                  </a:lnTo>
                                  <a:lnTo>
                                    <a:pt x="88" y="72"/>
                                  </a:lnTo>
                                  <a:lnTo>
                                    <a:pt x="95" y="71"/>
                                  </a:lnTo>
                                  <a:lnTo>
                                    <a:pt x="100" y="69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107" y="62"/>
                                  </a:lnTo>
                                  <a:lnTo>
                                    <a:pt x="109" y="57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07" y="41"/>
                                  </a:lnTo>
                                  <a:lnTo>
                                    <a:pt x="104" y="37"/>
                                  </a:lnTo>
                                  <a:lnTo>
                                    <a:pt x="101" y="34"/>
                                  </a:lnTo>
                                  <a:lnTo>
                                    <a:pt x="96" y="31"/>
                                  </a:lnTo>
                                  <a:lnTo>
                                    <a:pt x="90" y="31"/>
                                  </a:lnTo>
                                  <a:lnTo>
                                    <a:pt x="86" y="30"/>
                                  </a:lnTo>
                                  <a:lnTo>
                                    <a:pt x="76" y="30"/>
                                  </a:lnTo>
                                  <a:lnTo>
                                    <a:pt x="58" y="3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8" y="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106" y="1"/>
                                  </a:lnTo>
                                  <a:lnTo>
                                    <a:pt x="113" y="3"/>
                                  </a:lnTo>
                                  <a:lnTo>
                                    <a:pt x="11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07"/>
                          <wps:cNvSpPr>
                            <a:spLocks/>
                          </wps:cNvSpPr>
                          <wps:spPr bwMode="auto">
                            <a:xfrm>
                              <a:off x="5140" y="767"/>
                              <a:ext cx="154" cy="183"/>
                            </a:xfrm>
                            <a:custGeom>
                              <a:avLst/>
                              <a:gdLst>
                                <a:gd name="T0" fmla="+- 0 5177 5140"/>
                                <a:gd name="T1" fmla="*/ T0 w 154"/>
                                <a:gd name="T2" fmla="+- 0 797 767"/>
                                <a:gd name="T3" fmla="*/ 797 h 183"/>
                                <a:gd name="T4" fmla="+- 0 5177 5140"/>
                                <a:gd name="T5" fmla="*/ T4 w 154"/>
                                <a:gd name="T6" fmla="+- 0 839 767"/>
                                <a:gd name="T7" fmla="*/ 839 h 183"/>
                                <a:gd name="T8" fmla="+- 0 5216 5140"/>
                                <a:gd name="T9" fmla="*/ T8 w 154"/>
                                <a:gd name="T10" fmla="+- 0 839 767"/>
                                <a:gd name="T11" fmla="*/ 839 h 183"/>
                                <a:gd name="T12" fmla="+- 0 5225 5140"/>
                                <a:gd name="T13" fmla="*/ T12 w 154"/>
                                <a:gd name="T14" fmla="+- 0 839 767"/>
                                <a:gd name="T15" fmla="*/ 839 h 183"/>
                                <a:gd name="T16" fmla="+- 0 5228 5140"/>
                                <a:gd name="T17" fmla="*/ T16 w 154"/>
                                <a:gd name="T18" fmla="+- 0 839 767"/>
                                <a:gd name="T19" fmla="*/ 839 h 183"/>
                                <a:gd name="T20" fmla="+- 0 5235 5140"/>
                                <a:gd name="T21" fmla="*/ T20 w 154"/>
                                <a:gd name="T22" fmla="+- 0 871 767"/>
                                <a:gd name="T23" fmla="*/ 871 h 183"/>
                                <a:gd name="T24" fmla="+- 0 5224 5140"/>
                                <a:gd name="T25" fmla="*/ T24 w 154"/>
                                <a:gd name="T26" fmla="+- 0 870 767"/>
                                <a:gd name="T27" fmla="*/ 870 h 183"/>
                                <a:gd name="T28" fmla="+- 0 5177 5140"/>
                                <a:gd name="T29" fmla="*/ T28 w 154"/>
                                <a:gd name="T30" fmla="+- 0 870 767"/>
                                <a:gd name="T31" fmla="*/ 870 h 183"/>
                                <a:gd name="T32" fmla="+- 0 5177 5140"/>
                                <a:gd name="T33" fmla="*/ T32 w 154"/>
                                <a:gd name="T34" fmla="+- 0 919 767"/>
                                <a:gd name="T35" fmla="*/ 919 h 183"/>
                                <a:gd name="T36" fmla="+- 0 5203 5140"/>
                                <a:gd name="T37" fmla="*/ T36 w 154"/>
                                <a:gd name="T38" fmla="+- 0 950 767"/>
                                <a:gd name="T39" fmla="*/ 950 h 183"/>
                                <a:gd name="T40" fmla="+- 0 5140 5140"/>
                                <a:gd name="T41" fmla="*/ T40 w 154"/>
                                <a:gd name="T42" fmla="+- 0 950 767"/>
                                <a:gd name="T43" fmla="*/ 950 h 183"/>
                                <a:gd name="T44" fmla="+- 0 5140 5140"/>
                                <a:gd name="T45" fmla="*/ T44 w 154"/>
                                <a:gd name="T46" fmla="+- 0 767 767"/>
                                <a:gd name="T47" fmla="*/ 767 h 183"/>
                                <a:gd name="T48" fmla="+- 0 5213 5140"/>
                                <a:gd name="T49" fmla="*/ T48 w 154"/>
                                <a:gd name="T50" fmla="+- 0 767 767"/>
                                <a:gd name="T51" fmla="*/ 767 h 183"/>
                                <a:gd name="T52" fmla="+- 0 5198 5140"/>
                                <a:gd name="T53" fmla="*/ T52 w 154"/>
                                <a:gd name="T54" fmla="+- 0 797 767"/>
                                <a:gd name="T55" fmla="*/ 797 h 183"/>
                                <a:gd name="T56" fmla="+- 0 5177 5140"/>
                                <a:gd name="T57" fmla="*/ T56 w 154"/>
                                <a:gd name="T58" fmla="+- 0 797 767"/>
                                <a:gd name="T59" fmla="*/ 797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54" h="183">
                                  <a:moveTo>
                                    <a:pt x="37" y="30"/>
                                  </a:moveTo>
                                  <a:lnTo>
                                    <a:pt x="37" y="72"/>
                                  </a:lnTo>
                                  <a:lnTo>
                                    <a:pt x="76" y="72"/>
                                  </a:lnTo>
                                  <a:lnTo>
                                    <a:pt x="85" y="72"/>
                                  </a:lnTo>
                                  <a:lnTo>
                                    <a:pt x="88" y="72"/>
                                  </a:lnTo>
                                  <a:lnTo>
                                    <a:pt x="95" y="104"/>
                                  </a:lnTo>
                                  <a:lnTo>
                                    <a:pt x="84" y="103"/>
                                  </a:lnTo>
                                  <a:lnTo>
                                    <a:pt x="37" y="103"/>
                                  </a:lnTo>
                                  <a:lnTo>
                                    <a:pt x="37" y="152"/>
                                  </a:lnTo>
                                  <a:lnTo>
                                    <a:pt x="63" y="183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58" y="30"/>
                                  </a:lnTo>
                                  <a:lnTo>
                                    <a:pt x="37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35" name="Group 304"/>
                          <wpg:cNvGrpSpPr>
                            <a:grpSpLocks/>
                          </wpg:cNvGrpSpPr>
                          <wpg:grpSpPr bwMode="auto">
                            <a:xfrm>
                              <a:off x="5332" y="817"/>
                              <a:ext cx="35" cy="133"/>
                              <a:chOff x="5332" y="817"/>
                              <a:chExt cx="35" cy="133"/>
                            </a:xfrm>
                          </wpg:grpSpPr>
                          <wps:wsp>
                            <wps:cNvPr id="336" name="Freeform 306"/>
                            <wps:cNvSpPr>
                              <a:spLocks/>
                            </wps:cNvSpPr>
                            <wps:spPr bwMode="auto">
                              <a:xfrm>
                                <a:off x="5332" y="817"/>
                                <a:ext cx="35" cy="133"/>
                              </a:xfrm>
                              <a:custGeom>
                                <a:avLst/>
                                <a:gdLst>
                                  <a:gd name="T0" fmla="+- 0 5332 5332"/>
                                  <a:gd name="T1" fmla="*/ T0 w 35"/>
                                  <a:gd name="T2" fmla="+- 0 852 817"/>
                                  <a:gd name="T3" fmla="*/ 852 h 133"/>
                                  <a:gd name="T4" fmla="+- 0 5332 5332"/>
                                  <a:gd name="T5" fmla="*/ T4 w 35"/>
                                  <a:gd name="T6" fmla="+- 0 817 817"/>
                                  <a:gd name="T7" fmla="*/ 817 h 133"/>
                                  <a:gd name="T8" fmla="+- 0 5367 5332"/>
                                  <a:gd name="T9" fmla="*/ T8 w 35"/>
                                  <a:gd name="T10" fmla="+- 0 817 817"/>
                                  <a:gd name="T11" fmla="*/ 817 h 133"/>
                                  <a:gd name="T12" fmla="+- 0 5367 5332"/>
                                  <a:gd name="T13" fmla="*/ T12 w 35"/>
                                  <a:gd name="T14" fmla="+- 0 852 817"/>
                                  <a:gd name="T15" fmla="*/ 852 h 133"/>
                                  <a:gd name="T16" fmla="+- 0 5332 5332"/>
                                  <a:gd name="T17" fmla="*/ T16 w 35"/>
                                  <a:gd name="T18" fmla="+- 0 852 817"/>
                                  <a:gd name="T19" fmla="*/ 852 h 13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35" h="133">
                                    <a:moveTo>
                                      <a:pt x="0" y="3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5" y="0"/>
                                    </a:lnTo>
                                    <a:lnTo>
                                      <a:pt x="35" y="35"/>
                                    </a:lnTo>
                                    <a:lnTo>
                                      <a:pt x="0" y="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7" name="Freeform 305"/>
                            <wps:cNvSpPr>
                              <a:spLocks/>
                            </wps:cNvSpPr>
                            <wps:spPr bwMode="auto">
                              <a:xfrm>
                                <a:off x="5332" y="817"/>
                                <a:ext cx="35" cy="133"/>
                              </a:xfrm>
                              <a:custGeom>
                                <a:avLst/>
                                <a:gdLst>
                                  <a:gd name="T0" fmla="+- 0 5332 5332"/>
                                  <a:gd name="T1" fmla="*/ T0 w 35"/>
                                  <a:gd name="T2" fmla="+- 0 950 817"/>
                                  <a:gd name="T3" fmla="*/ 950 h 133"/>
                                  <a:gd name="T4" fmla="+- 0 5332 5332"/>
                                  <a:gd name="T5" fmla="*/ T4 w 35"/>
                                  <a:gd name="T6" fmla="+- 0 915 817"/>
                                  <a:gd name="T7" fmla="*/ 915 h 133"/>
                                  <a:gd name="T8" fmla="+- 0 5367 5332"/>
                                  <a:gd name="T9" fmla="*/ T8 w 35"/>
                                  <a:gd name="T10" fmla="+- 0 915 817"/>
                                  <a:gd name="T11" fmla="*/ 915 h 133"/>
                                  <a:gd name="T12" fmla="+- 0 5367 5332"/>
                                  <a:gd name="T13" fmla="*/ T12 w 35"/>
                                  <a:gd name="T14" fmla="+- 0 950 817"/>
                                  <a:gd name="T15" fmla="*/ 950 h 133"/>
                                  <a:gd name="T16" fmla="+- 0 5332 5332"/>
                                  <a:gd name="T17" fmla="*/ T16 w 35"/>
                                  <a:gd name="T18" fmla="+- 0 950 817"/>
                                  <a:gd name="T19" fmla="*/ 950 h 13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35" h="133">
                                    <a:moveTo>
                                      <a:pt x="0" y="133"/>
                                    </a:moveTo>
                                    <a:lnTo>
                                      <a:pt x="0" y="98"/>
                                    </a:lnTo>
                                    <a:lnTo>
                                      <a:pt x="35" y="98"/>
                                    </a:lnTo>
                                    <a:lnTo>
                                      <a:pt x="35" y="133"/>
                                    </a:lnTo>
                                    <a:lnTo>
                                      <a:pt x="0" y="13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257pt;margin-top:38.35pt;width:11.35pt;height:9.15pt;z-index:-251677696;mso-position-horizontal-relative:page" coordorigin="5140,767" coordsize="227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">
                <v:group id="Group 303" o:spid="_x0000_s1027" style="position:absolute;left:5140;top:767;width:154;height:183" coordorigin="5140,767" coordsize="154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Freeform 308" o:spid="_x0000_s1028" style="position:absolute;left:5140;top:767;width:154;height:183;visibility:visible;mso-wrap-style:square;v-text-anchor:top" coordsize="15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4llsUA&#10;AADcAAAADwAAAGRycy9kb3ducmV2LnhtbESPQWvCQBSE7wX/w/IKXkrdaMDG1FVEEQr1Ypri9ZF9&#10;TUKzb0N2NUl/fVco9DjMzDfMejuYRtyoc7VlBfNZBIK4sLrmUkH+cXxOQDiPrLGxTApGcrDdTB7W&#10;mGrb85lumS9FgLBLUUHlfZtK6YqKDLqZbYmD92U7gz7IrpS6wz7ATSMXUbSUBmsOCxW2tK+o+M6u&#10;RsGKTntqXt7dE+eHnyE5xeMnX5SaPg67VxCeBv8f/mu/aQVxHMP9TD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iWWxQAAANwAAAAPAAAAAAAAAAAAAAAAAJgCAABkcnMv&#10;ZG93bnJldi54bWxQSwUGAAAAAAQABAD1AAAAigMAAAAA&#10;" path="m119,5r6,4l131,13r4,5l139,24r4,7l145,38r,16l142,62r-4,7l133,77r-6,5l119,85r11,4l139,94r6,8l151,110r3,9l154,138r-2,8l148,154r-4,8l139,168r-7,5l125,178r-8,3l107,182r-13,l70,183r-7,l37,152r48,l93,152r4,-1l102,150r5,-3l110,144r4,-4l115,135r,-12l114,118r-3,-4l109,110r-4,-3l100,106r-5,-2l88,72r7,-1l100,69r3,-4l107,62r2,-5l109,45r-2,-4l104,37r-3,-3l96,31r-6,l86,30r-10,l58,30,73,,88,,99,r7,1l113,3r6,2xe" fillcolor="black" stroked="f">
                    <v:path arrowok="t" o:connecttype="custom" o:connectlocs="125,776;135,785;143,798;145,821;138,836;127,849;130,856;145,869;154,886;152,913;144,929;132,940;117,948;94,949;63,950;85,919;97,918;107,914;114,907;115,890;111,881;105,874;95,871;95,838;103,832;109,824;107,808;101,801;90,798;76,797;73,767;99,767;113,770" o:connectangles="0,0,0,0,0,0,0,0,0,0,0,0,0,0,0,0,0,0,0,0,0,0,0,0,0,0,0,0,0,0,0,0,0"/>
                  </v:shape>
                  <v:shape id="Freeform 307" o:spid="_x0000_s1029" style="position:absolute;left:5140;top:767;width:154;height:183;visibility:visible;mso-wrap-style:square;v-text-anchor:top" coordsize="15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94sYA&#10;AADcAAAADwAAAGRycy9kb3ducmV2LnhtbESPT2vCQBTE7wW/w/KEXopubIp/oquIpVCol8aI10f2&#10;mQSzb0N2m8R++m6h0OMwM79hNrvB1KKj1lWWFcymEQji3OqKCwXZ6W2yBOE8ssbaMim4k4PddvSw&#10;wUTbnj+pS30hAoRdggpK75tESpeXZNBNbUMcvKttDfog20LqFvsAN7V8jqK5NFhxWCixoUNJ+S39&#10;MgpWdDxQvfhwT5y9fg/LY3w/80Wpx/GwX4PwNPj/8F/7XSuI4xf4PROO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e94sYAAADcAAAADwAAAAAAAAAAAAAAAACYAgAAZHJz&#10;L2Rvd25yZXYueG1sUEsFBgAAAAAEAAQA9QAAAIsDAAAAAA==&#10;" path="m37,30r,42l76,72r9,l88,72r7,32l84,103r-47,l37,152r26,31l,183,,,73,,58,30r-21,xe" fillcolor="black" stroked="f">
                    <v:path arrowok="t" o:connecttype="custom" o:connectlocs="37,797;37,839;76,839;85,839;88,839;95,871;84,870;37,870;37,919;63,950;0,950;0,767;73,767;58,797;37,797" o:connectangles="0,0,0,0,0,0,0,0,0,0,0,0,0,0,0"/>
                  </v:shape>
                  <v:group id="Group 304" o:spid="_x0000_s1030" style="position:absolute;left:5332;top:817;width:35;height:133" coordorigin="5332,817" coordsize="35,1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  <v:shape id="Freeform 306" o:spid="_x0000_s1031" style="position:absolute;left:5332;top:817;width:35;height:133;visibility:visible;mso-wrap-style:square;v-text-anchor:top" coordsize="3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yjacQA&#10;AADcAAAADwAAAGRycy9kb3ducmV2LnhtbESP32rCMBTG7we+QziD3chMnENLZxSRDbxwF1Yf4NAc&#10;27LmJDSxrW9vBoNdfnx/fnzr7Whb0VMXGsca5jMFgrh0puFKw+X89ZqBCBHZYOuYNNwpwHYzeVpj&#10;btzAJ+qLWIk0wiFHDXWMPpcylDVZDDPniZN3dZ3FmGRXSdPhkMZtK9+UWkqLDSdCjZ72NZU/xc0m&#10;7nGu3qd3bv11771aTbPP3fdR65fncfcBItIY/8N/7YPRsFgs4fdMOg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co2nEAAAA3AAAAA8AAAAAAAAAAAAAAAAAmAIAAGRycy9k&#10;b3ducmV2LnhtbFBLBQYAAAAABAAEAPUAAACJAwAAAAA=&#10;" path="m,35l,,35,r,35l,35xe" fillcolor="black" stroked="f">
                      <v:path arrowok="t" o:connecttype="custom" o:connectlocs="0,852;0,817;35,817;35,852;0,852" o:connectangles="0,0,0,0,0"/>
                    </v:shape>
                    <v:shape id="Freeform 305" o:spid="_x0000_s1032" style="position:absolute;left:5332;top:817;width:35;height:133;visibility:visible;mso-wrap-style:square;v-text-anchor:top" coordsize="3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G8sUA&#10;AADcAAAADwAAAGRycy9kb3ducmV2LnhtbESPy2rDMBBF94X8g5hCN6GR0pTYuFFCCC1kkS7y+IDB&#10;mtim1khYiu38fVQodHm5j8NdbUbbip660DjWMJ8pEMSlMw1XGi7nr9ccRIjIBlvHpOFOATbrydMK&#10;C+MGPlJ/ipVIIxwK1FDH6AspQ1mTxTBznjh5V9dZjEl2lTQdDmnctvJNqaW02HAi1OhpV1P5c7rZ&#10;xD3M1fv0zq2/7rxX2TT/3H4ftH55HrcfICKN8T/8194bDYtFBr9n0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AbyxQAAANwAAAAPAAAAAAAAAAAAAAAAAJgCAABkcnMv&#10;ZG93bnJldi54bWxQSwUGAAAAAAQABAD1AAAAigMAAAAA&#10;" path="m,133l,98r35,l35,133,,133xe" fillcolor="black" stroked="f">
                      <v:path arrowok="t" o:connecttype="custom" o:connectlocs="0,950;0,915;35,915;35,950;0,95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Use</w:t>
      </w:r>
      <w:r w:rsidR="00B855C0">
        <w:rPr>
          <w:rFonts w:ascii="Arial" w:eastAsia="Arial" w:hAnsi="Arial" w:cs="Arial"/>
          <w:spacing w:val="26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the</w:t>
      </w:r>
      <w:r w:rsidR="00B855C0">
        <w:rPr>
          <w:rFonts w:ascii="Arial" w:eastAsia="Arial" w:hAnsi="Arial" w:cs="Arial"/>
          <w:spacing w:val="37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9"/>
          <w:position w:val="-1"/>
          <w:sz w:val="25"/>
          <w:szCs w:val="25"/>
        </w:rPr>
        <w:t>table</w:t>
      </w:r>
      <w:r w:rsidR="00B855C0">
        <w:rPr>
          <w:rFonts w:ascii="Arial" w:eastAsia="Arial" w:hAnsi="Arial" w:cs="Arial"/>
          <w:spacing w:val="1"/>
          <w:w w:val="109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to</w:t>
      </w:r>
      <w:r w:rsidR="00B855C0">
        <w:rPr>
          <w:rFonts w:ascii="Arial" w:eastAsia="Arial" w:hAnsi="Arial" w:cs="Arial"/>
          <w:spacing w:val="3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 xml:space="preserve">answer </w:t>
      </w:r>
      <w:r w:rsidR="00B855C0">
        <w:rPr>
          <w:rFonts w:ascii="Arial" w:eastAsia="Arial" w:hAnsi="Arial" w:cs="Arial"/>
          <w:spacing w:val="6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the</w:t>
      </w:r>
      <w:r w:rsidR="00B855C0">
        <w:rPr>
          <w:rFonts w:ascii="Arial" w:eastAsia="Arial" w:hAnsi="Arial" w:cs="Arial"/>
          <w:spacing w:val="37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12"/>
          <w:position w:val="-1"/>
          <w:sz w:val="25"/>
          <w:szCs w:val="25"/>
        </w:rPr>
        <w:t>qu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e</w:t>
      </w:r>
      <w:r w:rsidR="00B855C0">
        <w:rPr>
          <w:rFonts w:ascii="Arial" w:eastAsia="Arial" w:hAnsi="Arial" w:cs="Arial"/>
          <w:w w:val="114"/>
          <w:position w:val="-1"/>
          <w:sz w:val="25"/>
          <w:szCs w:val="25"/>
        </w:rPr>
        <w:t>s</w:t>
      </w:r>
      <w:r w:rsidR="00B855C0">
        <w:rPr>
          <w:rFonts w:ascii="Arial" w:eastAsia="Arial" w:hAnsi="Arial" w:cs="Arial"/>
          <w:w w:val="123"/>
          <w:position w:val="-1"/>
          <w:sz w:val="25"/>
          <w:szCs w:val="25"/>
        </w:rPr>
        <w:t>t</w:t>
      </w:r>
      <w:r w:rsidR="00B855C0">
        <w:rPr>
          <w:rFonts w:ascii="Arial" w:eastAsia="Arial" w:hAnsi="Arial" w:cs="Arial"/>
          <w:w w:val="128"/>
          <w:position w:val="-1"/>
          <w:sz w:val="25"/>
          <w:szCs w:val="25"/>
        </w:rPr>
        <w:t>i</w:t>
      </w:r>
      <w:r w:rsidR="00B855C0">
        <w:rPr>
          <w:rFonts w:ascii="Arial" w:eastAsia="Arial" w:hAnsi="Arial" w:cs="Arial"/>
          <w:w w:val="112"/>
          <w:position w:val="-1"/>
          <w:sz w:val="25"/>
          <w:szCs w:val="25"/>
        </w:rPr>
        <w:t>on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.</w:t>
      </w:r>
    </w:p>
    <w:p w:rsidR="006826F5" w:rsidRDefault="006826F5">
      <w:pPr>
        <w:spacing w:before="8" w:line="160" w:lineRule="exact"/>
        <w:rPr>
          <w:sz w:val="16"/>
          <w:szCs w:val="16"/>
        </w:rPr>
      </w:pPr>
    </w:p>
    <w:p w:rsidR="006826F5" w:rsidRDefault="006826F5">
      <w:pPr>
        <w:spacing w:line="200" w:lineRule="exact"/>
      </w:pPr>
    </w:p>
    <w:tbl>
      <w:tblPr>
        <w:tblW w:w="0" w:type="auto"/>
        <w:tblInd w:w="6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1859"/>
        <w:gridCol w:w="1859"/>
      </w:tblGrid>
      <w:tr w:rsidR="006826F5">
        <w:trPr>
          <w:trHeight w:hRule="exact" w:val="1052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6826F5" w:rsidRDefault="006826F5">
            <w:pPr>
              <w:spacing w:before="7" w:line="180" w:lineRule="exact"/>
              <w:rPr>
                <w:sz w:val="18"/>
                <w:szCs w:val="18"/>
              </w:rPr>
            </w:pPr>
          </w:p>
          <w:p w:rsidR="006826F5" w:rsidRDefault="006826F5">
            <w:pPr>
              <w:spacing w:line="200" w:lineRule="exact"/>
            </w:pPr>
          </w:p>
          <w:p w:rsidR="006826F5" w:rsidRDefault="00105AD8">
            <w:pPr>
              <w:ind w:left="105"/>
            </w:pPr>
            <w:r>
              <w:rPr>
                <w:noProof/>
              </w:rPr>
              <w:drawing>
                <wp:inline distT="0" distB="0" distL="0" distR="0">
                  <wp:extent cx="1047750" cy="361950"/>
                  <wp:effectExtent l="0" t="0" r="0" b="0"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6F5">
        <w:trPr>
          <w:trHeight w:hRule="exact" w:val="416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</w:tr>
      <w:tr w:rsidR="006826F5">
        <w:trPr>
          <w:trHeight w:hRule="exact" w:val="416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</w:tr>
      <w:tr w:rsidR="006826F5">
        <w:trPr>
          <w:trHeight w:hRule="exact" w:val="416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</w:tr>
      <w:tr w:rsidR="006826F5">
        <w:trPr>
          <w:trHeight w:hRule="exact" w:val="416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6F5" w:rsidRDefault="006826F5"/>
        </w:tc>
      </w:tr>
    </w:tbl>
    <w:p w:rsidR="006826F5" w:rsidRDefault="006826F5">
      <w:pPr>
        <w:spacing w:before="4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105AD8">
      <w:pPr>
        <w:spacing w:before="33"/>
        <w:ind w:left="320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page">
                  <wp:posOffset>1021080</wp:posOffset>
                </wp:positionH>
                <wp:positionV relativeFrom="paragraph">
                  <wp:posOffset>-708025</wp:posOffset>
                </wp:positionV>
                <wp:extent cx="76200" cy="118745"/>
                <wp:effectExtent l="1905" t="6350" r="7620" b="8255"/>
                <wp:wrapNone/>
                <wp:docPr id="32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118745"/>
                          <a:chOff x="1608" y="-1115"/>
                          <a:chExt cx="120" cy="187"/>
                        </a:xfrm>
                      </wpg:grpSpPr>
                      <wps:wsp>
                        <wps:cNvPr id="330" name="Freeform 300"/>
                        <wps:cNvSpPr>
                          <a:spLocks/>
                        </wps:cNvSpPr>
                        <wps:spPr bwMode="auto">
                          <a:xfrm>
                            <a:off x="1608" y="-1115"/>
                            <a:ext cx="120" cy="187"/>
                          </a:xfrm>
                          <a:custGeom>
                            <a:avLst/>
                            <a:gdLst>
                              <a:gd name="T0" fmla="+- 0 1610 1608"/>
                              <a:gd name="T1" fmla="*/ T0 w 120"/>
                              <a:gd name="T2" fmla="+- 0 -1068 -1115"/>
                              <a:gd name="T3" fmla="*/ -1068 h 187"/>
                              <a:gd name="T4" fmla="+- 0 1619 1608"/>
                              <a:gd name="T5" fmla="*/ T4 w 120"/>
                              <a:gd name="T6" fmla="+- 0 -1095 -1115"/>
                              <a:gd name="T7" fmla="*/ -1095 h 187"/>
                              <a:gd name="T8" fmla="+- 0 1638 1608"/>
                              <a:gd name="T9" fmla="*/ T8 w 120"/>
                              <a:gd name="T10" fmla="+- 0 -1111 -1115"/>
                              <a:gd name="T11" fmla="*/ -1111 h 187"/>
                              <a:gd name="T12" fmla="+- 0 1675 1608"/>
                              <a:gd name="T13" fmla="*/ T12 w 120"/>
                              <a:gd name="T14" fmla="+- 0 -1115 -1115"/>
                              <a:gd name="T15" fmla="*/ -1115 h 187"/>
                              <a:gd name="T16" fmla="+- 0 1693 1608"/>
                              <a:gd name="T17" fmla="*/ T16 w 120"/>
                              <a:gd name="T18" fmla="+- 0 -1109 -1115"/>
                              <a:gd name="T19" fmla="*/ -1109 h 187"/>
                              <a:gd name="T20" fmla="+- 0 1707 1608"/>
                              <a:gd name="T21" fmla="*/ T20 w 120"/>
                              <a:gd name="T22" fmla="+- 0 -1099 -1115"/>
                              <a:gd name="T23" fmla="*/ -1099 h 187"/>
                              <a:gd name="T24" fmla="+- 0 1716 1608"/>
                              <a:gd name="T25" fmla="*/ T24 w 120"/>
                              <a:gd name="T26" fmla="+- 0 -1084 -1115"/>
                              <a:gd name="T27" fmla="*/ -1084 h 187"/>
                              <a:gd name="T28" fmla="+- 0 1719 1608"/>
                              <a:gd name="T29" fmla="*/ T28 w 120"/>
                              <a:gd name="T30" fmla="+- 0 -1060 -1115"/>
                              <a:gd name="T31" fmla="*/ -1060 h 187"/>
                              <a:gd name="T32" fmla="+- 0 1712 1608"/>
                              <a:gd name="T33" fmla="*/ T32 w 120"/>
                              <a:gd name="T34" fmla="+- 0 -1046 -1115"/>
                              <a:gd name="T35" fmla="*/ -1046 h 187"/>
                              <a:gd name="T36" fmla="+- 0 1702 1608"/>
                              <a:gd name="T37" fmla="*/ T36 w 120"/>
                              <a:gd name="T38" fmla="+- 0 -1034 -1115"/>
                              <a:gd name="T39" fmla="*/ -1034 h 187"/>
                              <a:gd name="T40" fmla="+- 0 1704 1608"/>
                              <a:gd name="T41" fmla="*/ T40 w 120"/>
                              <a:gd name="T42" fmla="+- 0 -1028 -1115"/>
                              <a:gd name="T43" fmla="*/ -1028 h 187"/>
                              <a:gd name="T44" fmla="+- 0 1719 1608"/>
                              <a:gd name="T45" fmla="*/ T44 w 120"/>
                              <a:gd name="T46" fmla="+- 0 -1015 -1115"/>
                              <a:gd name="T47" fmla="*/ -1015 h 187"/>
                              <a:gd name="T48" fmla="+- 0 1728 1608"/>
                              <a:gd name="T49" fmla="*/ T48 w 120"/>
                              <a:gd name="T50" fmla="+- 0 -997 -1115"/>
                              <a:gd name="T51" fmla="*/ -997 h 187"/>
                              <a:gd name="T52" fmla="+- 0 1724 1608"/>
                              <a:gd name="T53" fmla="*/ T52 w 120"/>
                              <a:gd name="T54" fmla="+- 0 -965 -1115"/>
                              <a:gd name="T55" fmla="*/ -965 h 187"/>
                              <a:gd name="T56" fmla="+- 0 1710 1608"/>
                              <a:gd name="T57" fmla="*/ T56 w 120"/>
                              <a:gd name="T58" fmla="+- 0 -945 -1115"/>
                              <a:gd name="T59" fmla="*/ -945 h 187"/>
                              <a:gd name="T60" fmla="+- 0 1674 1608"/>
                              <a:gd name="T61" fmla="*/ T60 w 120"/>
                              <a:gd name="T62" fmla="+- 0 -928 -1115"/>
                              <a:gd name="T63" fmla="*/ -928 h 187"/>
                              <a:gd name="T64" fmla="+- 0 1645 1608"/>
                              <a:gd name="T65" fmla="*/ T64 w 120"/>
                              <a:gd name="T66" fmla="+- 0 -931 -1115"/>
                              <a:gd name="T67" fmla="*/ -931 h 187"/>
                              <a:gd name="T68" fmla="+- 0 1614 1608"/>
                              <a:gd name="T69" fmla="*/ T68 w 120"/>
                              <a:gd name="T70" fmla="+- 0 -958 -1115"/>
                              <a:gd name="T71" fmla="*/ -958 h 187"/>
                              <a:gd name="T72" fmla="+- 0 1608 1608"/>
                              <a:gd name="T73" fmla="*/ T72 w 120"/>
                              <a:gd name="T74" fmla="+- 0 -980 -1115"/>
                              <a:gd name="T75" fmla="*/ -980 h 187"/>
                              <a:gd name="T76" fmla="+- 0 1633 1608"/>
                              <a:gd name="T77" fmla="*/ T76 w 120"/>
                              <a:gd name="T78" fmla="+- 0 -970 -1115"/>
                              <a:gd name="T79" fmla="*/ -970 h 187"/>
                              <a:gd name="T80" fmla="+- 0 1643 1608"/>
                              <a:gd name="T81" fmla="*/ T80 w 120"/>
                              <a:gd name="T82" fmla="+- 0 -955 -1115"/>
                              <a:gd name="T83" fmla="*/ -955 h 187"/>
                              <a:gd name="T84" fmla="+- 0 1657 1608"/>
                              <a:gd name="T85" fmla="*/ T84 w 120"/>
                              <a:gd name="T86" fmla="+- 0 -947 -1115"/>
                              <a:gd name="T87" fmla="*/ -947 h 187"/>
                              <a:gd name="T88" fmla="+- 0 1686 1608"/>
                              <a:gd name="T89" fmla="*/ T88 w 120"/>
                              <a:gd name="T90" fmla="+- 0 -950 -1115"/>
                              <a:gd name="T91" fmla="*/ -950 h 187"/>
                              <a:gd name="T92" fmla="+- 0 1700 1608"/>
                              <a:gd name="T93" fmla="*/ T92 w 120"/>
                              <a:gd name="T94" fmla="+- 0 -965 -1115"/>
                              <a:gd name="T95" fmla="*/ -965 h 187"/>
                              <a:gd name="T96" fmla="+- 0 1704 1608"/>
                              <a:gd name="T97" fmla="*/ T96 w 120"/>
                              <a:gd name="T98" fmla="+- 0 -995 -1115"/>
                              <a:gd name="T99" fmla="*/ -995 h 187"/>
                              <a:gd name="T100" fmla="+- 0 1694 1608"/>
                              <a:gd name="T101" fmla="*/ T100 w 120"/>
                              <a:gd name="T102" fmla="+- 0 -1010 -1115"/>
                              <a:gd name="T103" fmla="*/ -1010 h 187"/>
                              <a:gd name="T104" fmla="+- 0 1678 1608"/>
                              <a:gd name="T105" fmla="*/ T104 w 120"/>
                              <a:gd name="T106" fmla="+- 0 -1021 -1115"/>
                              <a:gd name="T107" fmla="*/ -1021 h 187"/>
                              <a:gd name="T108" fmla="+- 0 1658 1608"/>
                              <a:gd name="T109" fmla="*/ T108 w 120"/>
                              <a:gd name="T110" fmla="+- 0 -1020 -1115"/>
                              <a:gd name="T111" fmla="*/ -1020 h 187"/>
                              <a:gd name="T112" fmla="+- 0 1654 1608"/>
                              <a:gd name="T113" fmla="*/ T112 w 120"/>
                              <a:gd name="T114" fmla="+- 0 -1038 -1115"/>
                              <a:gd name="T115" fmla="*/ -1038 h 187"/>
                              <a:gd name="T116" fmla="+- 0 1668 1608"/>
                              <a:gd name="T117" fmla="*/ T116 w 120"/>
                              <a:gd name="T118" fmla="+- 0 -1038 -1115"/>
                              <a:gd name="T119" fmla="*/ -1038 h 187"/>
                              <a:gd name="T120" fmla="+- 0 1684 1608"/>
                              <a:gd name="T121" fmla="*/ T120 w 120"/>
                              <a:gd name="T122" fmla="+- 0 -1045 -1115"/>
                              <a:gd name="T123" fmla="*/ -1045 h 187"/>
                              <a:gd name="T124" fmla="+- 0 1695 1608"/>
                              <a:gd name="T125" fmla="*/ T124 w 120"/>
                              <a:gd name="T126" fmla="+- 0 -1058 -1115"/>
                              <a:gd name="T127" fmla="*/ -1058 h 187"/>
                              <a:gd name="T128" fmla="+- 0 1693 1608"/>
                              <a:gd name="T129" fmla="*/ T128 w 120"/>
                              <a:gd name="T130" fmla="+- 0 -1083 -1115"/>
                              <a:gd name="T131" fmla="*/ -1083 h 187"/>
                              <a:gd name="T132" fmla="+- 0 1682 1608"/>
                              <a:gd name="T133" fmla="*/ T132 w 120"/>
                              <a:gd name="T134" fmla="+- 0 -1094 -1115"/>
                              <a:gd name="T135" fmla="*/ -1094 h 187"/>
                              <a:gd name="T136" fmla="+- 0 1657 1608"/>
                              <a:gd name="T137" fmla="*/ T136 w 120"/>
                              <a:gd name="T138" fmla="+- 0 -1097 -1115"/>
                              <a:gd name="T139" fmla="*/ -1097 h 187"/>
                              <a:gd name="T140" fmla="+- 0 1644 1608"/>
                              <a:gd name="T141" fmla="*/ T140 w 120"/>
                              <a:gd name="T142" fmla="+- 0 -1089 -1115"/>
                              <a:gd name="T143" fmla="*/ -1089 h 187"/>
                              <a:gd name="T144" fmla="+- 0 1634 1608"/>
                              <a:gd name="T145" fmla="*/ T144 w 120"/>
                              <a:gd name="T146" fmla="+- 0 -1075 -1115"/>
                              <a:gd name="T147" fmla="*/ -1075 h 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0" h="187">
                                <a:moveTo>
                                  <a:pt x="24" y="51"/>
                                </a:moveTo>
                                <a:lnTo>
                                  <a:pt x="2" y="47"/>
                                </a:lnTo>
                                <a:lnTo>
                                  <a:pt x="5" y="32"/>
                                </a:lnTo>
                                <a:lnTo>
                                  <a:pt x="11" y="20"/>
                                </a:lnTo>
                                <a:lnTo>
                                  <a:pt x="21" y="12"/>
                                </a:lnTo>
                                <a:lnTo>
                                  <a:pt x="30" y="4"/>
                                </a:lnTo>
                                <a:lnTo>
                                  <a:pt x="42" y="0"/>
                                </a:lnTo>
                                <a:lnTo>
                                  <a:pt x="67" y="0"/>
                                </a:lnTo>
                                <a:lnTo>
                                  <a:pt x="76" y="2"/>
                                </a:lnTo>
                                <a:lnTo>
                                  <a:pt x="85" y="6"/>
                                </a:lnTo>
                                <a:lnTo>
                                  <a:pt x="93" y="10"/>
                                </a:lnTo>
                                <a:lnTo>
                                  <a:pt x="99" y="16"/>
                                </a:lnTo>
                                <a:lnTo>
                                  <a:pt x="104" y="24"/>
                                </a:lnTo>
                                <a:lnTo>
                                  <a:pt x="108" y="31"/>
                                </a:lnTo>
                                <a:lnTo>
                                  <a:pt x="111" y="39"/>
                                </a:lnTo>
                                <a:lnTo>
                                  <a:pt x="111" y="55"/>
                                </a:lnTo>
                                <a:lnTo>
                                  <a:pt x="109" y="62"/>
                                </a:lnTo>
                                <a:lnTo>
                                  <a:pt x="104" y="69"/>
                                </a:lnTo>
                                <a:lnTo>
                                  <a:pt x="100" y="75"/>
                                </a:lnTo>
                                <a:lnTo>
                                  <a:pt x="94" y="81"/>
                                </a:lnTo>
                                <a:lnTo>
                                  <a:pt x="85" y="84"/>
                                </a:lnTo>
                                <a:lnTo>
                                  <a:pt x="96" y="87"/>
                                </a:lnTo>
                                <a:lnTo>
                                  <a:pt x="105" y="92"/>
                                </a:lnTo>
                                <a:lnTo>
                                  <a:pt x="111" y="100"/>
                                </a:lnTo>
                                <a:lnTo>
                                  <a:pt x="117" y="108"/>
                                </a:lnTo>
                                <a:lnTo>
                                  <a:pt x="120" y="118"/>
                                </a:lnTo>
                                <a:lnTo>
                                  <a:pt x="120" y="130"/>
                                </a:lnTo>
                                <a:lnTo>
                                  <a:pt x="116" y="150"/>
                                </a:lnTo>
                                <a:lnTo>
                                  <a:pt x="105" y="167"/>
                                </a:lnTo>
                                <a:lnTo>
                                  <a:pt x="102" y="170"/>
                                </a:lnTo>
                                <a:lnTo>
                                  <a:pt x="86" y="182"/>
                                </a:lnTo>
                                <a:lnTo>
                                  <a:pt x="66" y="187"/>
                                </a:lnTo>
                                <a:lnTo>
                                  <a:pt x="58" y="187"/>
                                </a:lnTo>
                                <a:lnTo>
                                  <a:pt x="37" y="184"/>
                                </a:lnTo>
                                <a:lnTo>
                                  <a:pt x="20" y="174"/>
                                </a:lnTo>
                                <a:lnTo>
                                  <a:pt x="6" y="157"/>
                                </a:lnTo>
                                <a:lnTo>
                                  <a:pt x="0" y="137"/>
                                </a:lnTo>
                                <a:lnTo>
                                  <a:pt x="0" y="135"/>
                                </a:lnTo>
                                <a:lnTo>
                                  <a:pt x="22" y="132"/>
                                </a:lnTo>
                                <a:lnTo>
                                  <a:pt x="25" y="145"/>
                                </a:lnTo>
                                <a:lnTo>
                                  <a:pt x="29" y="154"/>
                                </a:lnTo>
                                <a:lnTo>
                                  <a:pt x="35" y="160"/>
                                </a:lnTo>
                                <a:lnTo>
                                  <a:pt x="41" y="166"/>
                                </a:lnTo>
                                <a:lnTo>
                                  <a:pt x="49" y="168"/>
                                </a:lnTo>
                                <a:lnTo>
                                  <a:pt x="69" y="168"/>
                                </a:lnTo>
                                <a:lnTo>
                                  <a:pt x="78" y="165"/>
                                </a:lnTo>
                                <a:lnTo>
                                  <a:pt x="85" y="157"/>
                                </a:lnTo>
                                <a:lnTo>
                                  <a:pt x="92" y="150"/>
                                </a:lnTo>
                                <a:lnTo>
                                  <a:pt x="96" y="141"/>
                                </a:lnTo>
                                <a:lnTo>
                                  <a:pt x="96" y="120"/>
                                </a:lnTo>
                                <a:lnTo>
                                  <a:pt x="92" y="111"/>
                                </a:lnTo>
                                <a:lnTo>
                                  <a:pt x="86" y="105"/>
                                </a:lnTo>
                                <a:lnTo>
                                  <a:pt x="79" y="98"/>
                                </a:lnTo>
                                <a:lnTo>
                                  <a:pt x="70" y="94"/>
                                </a:lnTo>
                                <a:lnTo>
                                  <a:pt x="56" y="94"/>
                                </a:lnTo>
                                <a:lnTo>
                                  <a:pt x="50" y="95"/>
                                </a:lnTo>
                                <a:lnTo>
                                  <a:pt x="44" y="97"/>
                                </a:lnTo>
                                <a:lnTo>
                                  <a:pt x="46" y="77"/>
                                </a:lnTo>
                                <a:lnTo>
                                  <a:pt x="50" y="77"/>
                                </a:lnTo>
                                <a:lnTo>
                                  <a:pt x="60" y="77"/>
                                </a:lnTo>
                                <a:lnTo>
                                  <a:pt x="68" y="75"/>
                                </a:lnTo>
                                <a:lnTo>
                                  <a:pt x="76" y="70"/>
                                </a:lnTo>
                                <a:lnTo>
                                  <a:pt x="84" y="65"/>
                                </a:lnTo>
                                <a:lnTo>
                                  <a:pt x="87" y="57"/>
                                </a:lnTo>
                                <a:lnTo>
                                  <a:pt x="87" y="39"/>
                                </a:lnTo>
                                <a:lnTo>
                                  <a:pt x="85" y="32"/>
                                </a:lnTo>
                                <a:lnTo>
                                  <a:pt x="79" y="26"/>
                                </a:lnTo>
                                <a:lnTo>
                                  <a:pt x="74" y="21"/>
                                </a:lnTo>
                                <a:lnTo>
                                  <a:pt x="66" y="18"/>
                                </a:lnTo>
                                <a:lnTo>
                                  <a:pt x="49" y="18"/>
                                </a:lnTo>
                                <a:lnTo>
                                  <a:pt x="41" y="21"/>
                                </a:lnTo>
                                <a:lnTo>
                                  <a:pt x="36" y="26"/>
                                </a:lnTo>
                                <a:lnTo>
                                  <a:pt x="30" y="32"/>
                                </a:lnTo>
                                <a:lnTo>
                                  <a:pt x="26" y="40"/>
                                </a:lnTo>
                                <a:lnTo>
                                  <a:pt x="24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9" o:spid="_x0000_s1026" style="position:absolute;margin-left:80.4pt;margin-top:-55.75pt;width:6pt;height:9.35pt;z-index:-251694080;mso-position-horizontal-relative:page" coordorigin="1608,-1115" coordsize="120,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">
                <v:shape id="Freeform 300" o:spid="_x0000_s1027" style="position:absolute;left:1608;top:-1115;width:120;height:187;visibility:visible;mso-wrap-style:square;v-text-anchor:top" coordsize="1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0sL8IA&#10;AADcAAAADwAAAGRycy9kb3ducmV2LnhtbERPyW7CMBC9V+IfrEHqrTiUtkIBJ4Kqpb1Qie0+iicL&#10;xGM3NhD+Hh8q9fj09nnem1ZcqPONZQXjUQKCuLC64UrBfvf5NAXhA7LG1jIpuJGHPBs8zDHV9sob&#10;umxDJWII+xQV1CG4VEpf1GTQj6wjjlxpO4Mhwq6SusNrDDetfE6SN2mw4dhQo6P3morT9mwUyKVZ&#10;r75eys3ryRSH48/Clb8fTqnHYb+YgQjUh3/xn/tbK5hM4vx4Jh4B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jSwvwgAAANwAAAAPAAAAAAAAAAAAAAAAAJgCAABkcnMvZG93&#10;bnJldi54bWxQSwUGAAAAAAQABAD1AAAAhwMAAAAA&#10;" path="m24,51l2,47,5,32,11,20,21,12,30,4,42,,67,r9,2l85,6r8,4l99,16r5,8l108,31r3,8l111,55r-2,7l104,69r-4,6l94,81r-9,3l96,87r9,5l111,100r6,8l120,118r,12l116,150r-11,17l102,170,86,182r-20,5l58,187,37,184,20,174,6,157,,137r,-2l22,132r3,13l29,154r6,6l41,166r8,2l69,168r9,-3l85,157r7,-7l96,141r,-21l92,111r-6,-6l79,98,70,94r-14,l50,95r-6,2l46,77r4,l60,77r8,-2l76,70r8,-5l87,57r,-18l85,32,79,26,74,21,66,18r-17,l41,21r-5,5l30,32r-4,8l24,51xe" fillcolor="black" stroked="f">
                  <v:path arrowok="t" o:connecttype="custom" o:connectlocs="2,-1068;11,-1095;30,-1111;67,-1115;85,-1109;99,-1099;108,-1084;111,-1060;104,-1046;94,-1034;96,-1028;111,-1015;120,-997;116,-965;102,-945;66,-928;37,-931;6,-958;0,-980;25,-970;35,-955;49,-947;78,-950;92,-965;96,-995;86,-1010;70,-1021;50,-1020;46,-1038;60,-1038;76,-1045;87,-1058;85,-1083;74,-1094;49,-1097;36,-1089;26,-1075" o:connectangles="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page">
                  <wp:posOffset>1016000</wp:posOffset>
                </wp:positionH>
                <wp:positionV relativeFrom="paragraph">
                  <wp:posOffset>-443230</wp:posOffset>
                </wp:positionV>
                <wp:extent cx="80645" cy="116205"/>
                <wp:effectExtent l="6350" t="4445" r="8255" b="3175"/>
                <wp:wrapNone/>
                <wp:docPr id="32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645" cy="116205"/>
                          <a:chOff x="1600" y="-698"/>
                          <a:chExt cx="127" cy="183"/>
                        </a:xfrm>
                      </wpg:grpSpPr>
                      <wps:wsp>
                        <wps:cNvPr id="328" name="Freeform 298"/>
                        <wps:cNvSpPr>
                          <a:spLocks/>
                        </wps:cNvSpPr>
                        <wps:spPr bwMode="auto">
                          <a:xfrm>
                            <a:off x="1600" y="-698"/>
                            <a:ext cx="127" cy="183"/>
                          </a:xfrm>
                          <a:custGeom>
                            <a:avLst/>
                            <a:gdLst>
                              <a:gd name="T0" fmla="+- 0 1684 1600"/>
                              <a:gd name="T1" fmla="*/ T0 w 127"/>
                              <a:gd name="T2" fmla="+- 0 -698 -698"/>
                              <a:gd name="T3" fmla="*/ -698 h 183"/>
                              <a:gd name="T4" fmla="+- 0 1702 1600"/>
                              <a:gd name="T5" fmla="*/ T4 w 127"/>
                              <a:gd name="T6" fmla="+- 0 -698 -698"/>
                              <a:gd name="T7" fmla="*/ -698 h 183"/>
                              <a:gd name="T8" fmla="+- 0 1702 1600"/>
                              <a:gd name="T9" fmla="*/ T8 w 127"/>
                              <a:gd name="T10" fmla="+- 0 -579 -698"/>
                              <a:gd name="T11" fmla="*/ -579 h 183"/>
                              <a:gd name="T12" fmla="+- 0 1727 1600"/>
                              <a:gd name="T13" fmla="*/ T12 w 127"/>
                              <a:gd name="T14" fmla="+- 0 -579 -698"/>
                              <a:gd name="T15" fmla="*/ -579 h 183"/>
                              <a:gd name="T16" fmla="+- 0 1727 1600"/>
                              <a:gd name="T17" fmla="*/ T16 w 127"/>
                              <a:gd name="T18" fmla="+- 0 -559 -698"/>
                              <a:gd name="T19" fmla="*/ -559 h 183"/>
                              <a:gd name="T20" fmla="+- 0 1702 1600"/>
                              <a:gd name="T21" fmla="*/ T20 w 127"/>
                              <a:gd name="T22" fmla="+- 0 -559 -698"/>
                              <a:gd name="T23" fmla="*/ -559 h 183"/>
                              <a:gd name="T24" fmla="+- 0 1702 1600"/>
                              <a:gd name="T25" fmla="*/ T24 w 127"/>
                              <a:gd name="T26" fmla="+- 0 -515 -698"/>
                              <a:gd name="T27" fmla="*/ -515 h 183"/>
                              <a:gd name="T28" fmla="+- 0 1680 1600"/>
                              <a:gd name="T29" fmla="*/ T28 w 127"/>
                              <a:gd name="T30" fmla="+- 0 -515 -698"/>
                              <a:gd name="T31" fmla="*/ -515 h 183"/>
                              <a:gd name="T32" fmla="+- 0 1680 1600"/>
                              <a:gd name="T33" fmla="*/ T32 w 127"/>
                              <a:gd name="T34" fmla="+- 0 -559 -698"/>
                              <a:gd name="T35" fmla="*/ -559 h 183"/>
                              <a:gd name="T36" fmla="+- 0 1600 1600"/>
                              <a:gd name="T37" fmla="*/ T36 w 127"/>
                              <a:gd name="T38" fmla="+- 0 -559 -698"/>
                              <a:gd name="T39" fmla="*/ -559 h 183"/>
                              <a:gd name="T40" fmla="+- 0 1600 1600"/>
                              <a:gd name="T41" fmla="*/ T40 w 127"/>
                              <a:gd name="T42" fmla="+- 0 -579 -698"/>
                              <a:gd name="T43" fmla="*/ -579 h 183"/>
                              <a:gd name="T44" fmla="+- 0 1684 1600"/>
                              <a:gd name="T45" fmla="*/ T44 w 127"/>
                              <a:gd name="T46" fmla="+- 0 -698 -698"/>
                              <a:gd name="T47" fmla="*/ -698 h 183"/>
                              <a:gd name="T48" fmla="+- 0 1622 1600"/>
                              <a:gd name="T49" fmla="*/ T48 w 127"/>
                              <a:gd name="T50" fmla="+- 0 -579 -698"/>
                              <a:gd name="T51" fmla="*/ -579 h 183"/>
                              <a:gd name="T52" fmla="+- 0 1680 1600"/>
                              <a:gd name="T53" fmla="*/ T52 w 127"/>
                              <a:gd name="T54" fmla="+- 0 -579 -698"/>
                              <a:gd name="T55" fmla="*/ -579 h 183"/>
                              <a:gd name="T56" fmla="+- 0 1680 1600"/>
                              <a:gd name="T57" fmla="*/ T56 w 127"/>
                              <a:gd name="T58" fmla="+- 0 -662 -698"/>
                              <a:gd name="T59" fmla="*/ -662 h 183"/>
                              <a:gd name="T60" fmla="+- 0 1622 1600"/>
                              <a:gd name="T61" fmla="*/ T60 w 127"/>
                              <a:gd name="T62" fmla="+- 0 -579 -698"/>
                              <a:gd name="T63" fmla="*/ -579 h 183"/>
                              <a:gd name="T64" fmla="+- 0 1684 1600"/>
                              <a:gd name="T65" fmla="*/ T64 w 127"/>
                              <a:gd name="T66" fmla="+- 0 -698 -698"/>
                              <a:gd name="T67" fmla="*/ -698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27" h="183">
                                <a:moveTo>
                                  <a:pt x="84" y="0"/>
                                </a:moveTo>
                                <a:lnTo>
                                  <a:pt x="102" y="0"/>
                                </a:lnTo>
                                <a:lnTo>
                                  <a:pt x="102" y="119"/>
                                </a:lnTo>
                                <a:lnTo>
                                  <a:pt x="127" y="119"/>
                                </a:lnTo>
                                <a:lnTo>
                                  <a:pt x="127" y="139"/>
                                </a:lnTo>
                                <a:lnTo>
                                  <a:pt x="102" y="139"/>
                                </a:lnTo>
                                <a:lnTo>
                                  <a:pt x="102" y="183"/>
                                </a:lnTo>
                                <a:lnTo>
                                  <a:pt x="80" y="183"/>
                                </a:lnTo>
                                <a:lnTo>
                                  <a:pt x="80" y="139"/>
                                </a:lnTo>
                                <a:lnTo>
                                  <a:pt x="0" y="139"/>
                                </a:lnTo>
                                <a:lnTo>
                                  <a:pt x="0" y="119"/>
                                </a:lnTo>
                                <a:lnTo>
                                  <a:pt x="84" y="0"/>
                                </a:lnTo>
                                <a:lnTo>
                                  <a:pt x="22" y="119"/>
                                </a:lnTo>
                                <a:lnTo>
                                  <a:pt x="80" y="119"/>
                                </a:lnTo>
                                <a:lnTo>
                                  <a:pt x="80" y="36"/>
                                </a:lnTo>
                                <a:lnTo>
                                  <a:pt x="22" y="119"/>
                                </a:lnTo>
                                <a:lnTo>
                                  <a:pt x="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26" style="position:absolute;margin-left:80pt;margin-top:-34.9pt;width:6.35pt;height:9.15pt;z-index:-251692032;mso-position-horizontal-relative:page" coordorigin="1600,-698" coordsize="127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">
                <v:shape id="Freeform 298" o:spid="_x0000_s1027" style="position:absolute;left:1600;top:-698;width:127;height:183;visibility:visible;mso-wrap-style:square;v-text-anchor:top" coordsize="127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+zMQA&#10;AADcAAAADwAAAGRycy9kb3ducmV2LnhtbERPPW/CMBDdK/U/WIfUrThQiiBgEKpUqQOiEGBgO+Ij&#10;SYnPqW0g/fd4qMT49L6n89bU4krOV5YV9LoJCOLc6ooLBbvt5+sIhA/IGmvLpOCPPMxnz09TTLW9&#10;8YauWShEDGGfooIyhCaV0uclGfRd2xBH7mSdwRChK6R2eIvhppb9JBlKgxXHhhIb+igpP2cXo2Dw&#10;vVyvDu/LYs9u/fO7oXF2vIyVeum0iwmIQG14iP/dX1rBWz+ujWfiEZ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pfszEAAAA3AAAAA8AAAAAAAAAAAAAAAAAmAIAAGRycy9k&#10;b3ducmV2LnhtbFBLBQYAAAAABAAEAPUAAACJAwAAAAA=&#10;" path="m84,r18,l102,119r25,l127,139r-25,l102,183r-22,l80,139,,139,,119,84,,22,119r58,l80,36,22,119,84,xe" fillcolor="black" stroked="f">
                  <v:path arrowok="t" o:connecttype="custom" o:connectlocs="84,-698;102,-698;102,-579;127,-579;127,-559;102,-559;102,-515;80,-515;80,-559;0,-559;0,-579;84,-698;22,-579;80,-579;80,-662;22,-579;84,-698" o:connectangles="0,0,0,0,0,0,0,0,0,0,0,0,0,0,0,0,0"/>
                </v:shape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Part</w:t>
      </w:r>
      <w:r w:rsidR="00B855C0">
        <w:rPr>
          <w:rFonts w:ascii="Arial" w:eastAsia="Arial" w:hAnsi="Arial" w:cs="Arial"/>
          <w:spacing w:val="4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11"/>
          <w:sz w:val="25"/>
          <w:szCs w:val="25"/>
        </w:rPr>
        <w:t>A</w:t>
      </w:r>
    </w:p>
    <w:p w:rsidR="006826F5" w:rsidRDefault="00105AD8">
      <w:pPr>
        <w:spacing w:before="1" w:line="28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342900</wp:posOffset>
                </wp:positionV>
                <wp:extent cx="6733540" cy="2797175"/>
                <wp:effectExtent l="12700" t="9525" r="6985" b="12700"/>
                <wp:wrapNone/>
                <wp:docPr id="323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3540" cy="2797175"/>
                          <a:chOff x="740" y="540"/>
                          <a:chExt cx="10604" cy="4405"/>
                        </a:xfrm>
                      </wpg:grpSpPr>
                      <wpg:grpSp>
                        <wpg:cNvPr id="324" name="Group 294"/>
                        <wpg:cNvGrpSpPr>
                          <a:grpSpLocks/>
                        </wpg:cNvGrpSpPr>
                        <wpg:grpSpPr bwMode="auto">
                          <a:xfrm>
                            <a:off x="740" y="540"/>
                            <a:ext cx="10604" cy="4405"/>
                            <a:chOff x="740" y="540"/>
                            <a:chExt cx="10604" cy="4405"/>
                          </a:xfrm>
                        </wpg:grpSpPr>
                        <wps:wsp>
                          <wps:cNvPr id="325" name="Freeform 296"/>
                          <wps:cNvSpPr>
                            <a:spLocks/>
                          </wps:cNvSpPr>
                          <wps:spPr bwMode="auto">
                            <a:xfrm>
                              <a:off x="740" y="540"/>
                              <a:ext cx="10604" cy="4405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604"/>
                                <a:gd name="T2" fmla="+- 0 540 540"/>
                                <a:gd name="T3" fmla="*/ 540 h 4405"/>
                                <a:gd name="T4" fmla="+- 0 11344 740"/>
                                <a:gd name="T5" fmla="*/ T4 w 10604"/>
                                <a:gd name="T6" fmla="+- 0 540 540"/>
                                <a:gd name="T7" fmla="*/ 540 h 4405"/>
                                <a:gd name="T8" fmla="+- 0 11344 740"/>
                                <a:gd name="T9" fmla="*/ T8 w 10604"/>
                                <a:gd name="T10" fmla="+- 0 4945 540"/>
                                <a:gd name="T11" fmla="*/ 4945 h 4405"/>
                                <a:gd name="T12" fmla="+- 0 740 740"/>
                                <a:gd name="T13" fmla="*/ T12 w 10604"/>
                                <a:gd name="T14" fmla="+- 0 4945 540"/>
                                <a:gd name="T15" fmla="*/ 4945 h 4405"/>
                                <a:gd name="T16" fmla="+- 0 740 740"/>
                                <a:gd name="T17" fmla="*/ T16 w 10604"/>
                                <a:gd name="T18" fmla="+- 0 540 540"/>
                                <a:gd name="T19" fmla="*/ 540 h 44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4" h="4405">
                                  <a:moveTo>
                                    <a:pt x="0" y="0"/>
                                  </a:moveTo>
                                  <a:lnTo>
                                    <a:pt x="10604" y="0"/>
                                  </a:lnTo>
                                  <a:lnTo>
                                    <a:pt x="10604" y="4405"/>
                                  </a:lnTo>
                                  <a:lnTo>
                                    <a:pt x="0" y="44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6" name="Picture 2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16" y="4817"/>
                              <a:ext cx="128" cy="12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3" o:spid="_x0000_s1026" style="position:absolute;margin-left:37pt;margin-top:27pt;width:530.2pt;height:220.25pt;z-index:-251676672;mso-position-horizontal-relative:page" coordorigin="740,540" coordsize="10604,4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">
                <v:group id="Group 294" o:spid="_x0000_s1027" style="position:absolute;left:740;top:540;width:10604;height:4405" coordorigin="740,540" coordsize="10604,4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296" o:spid="_x0000_s1028" style="position:absolute;left:740;top:540;width:10604;height:4405;visibility:visible;mso-wrap-style:square;v-text-anchor:top" coordsize="10604,4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iT8QA&#10;AADcAAAADwAAAGRycy9kb3ducmV2LnhtbESPQYvCMBSE7wv+h/AEb2tqZUWqUVRYWEERqwe9PZtn&#10;W2xeSpPV+u+NsLDHYWa+Yabz1lTiTo0rLSsY9CMQxJnVJecKjofvzzEI55E1VpZJwZMczGedjykm&#10;2j54T/fU5yJA2CWooPC+TqR0WUEGXd/WxMG72sagD7LJpW7wEeCmknEUjaTBksNCgTWtCspu6a9R&#10;oON8fblsltvReVOfdrjW9hlppXrddjEB4an1/+G/9o9WMIy/4H0mHAE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MIk/EAAAA3AAAAA8AAAAAAAAAAAAAAAAAmAIAAGRycy9k&#10;b3ducmV2LnhtbFBLBQYAAAAABAAEAPUAAACJAwAAAAA=&#10;" path="m,l10604,r,4405l,4405,,xe" filled="f" strokecolor="#a8a8a8" strokeweight="0">
                    <v:path arrowok="t" o:connecttype="custom" o:connectlocs="0,540;10604,540;10604,4945;0,4945;0,540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95" o:spid="_x0000_s1029" type="#_x0000_t75" style="position:absolute;left:11216;top:4817;width:128;height: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zJurFAAAA3AAAAA8AAABkcnMvZG93bnJldi54bWxEj0uLwjAUhfcD/odwBXdjqoKWjlEGQRFd&#10;iA8Ed5fmTtuxualNtPXfG2Fglofz+DjTeWtK8aDaFZYVDPoRCOLU6oIzBafj8jMG4TyyxtIyKXiS&#10;g/ms8zHFRNuG9/Q4+EyEEXYJKsi9rxIpXZqTQde3FXHwfmxt0AdZZ1LX2IRxU8phFI2lwYIDIceK&#10;Fjml18PdBMgqOm1Hu6bZ/G5vg+J6Npd4claq122/v0B4av1/+K+91gpGwzG8z4QjIGc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8ybqxQAAANwAAAAPAAAAAAAAAAAAAAAA&#10;AJ8CAABkcnMvZG93bnJldi54bWxQSwUGAAAAAAQABAD3AAAAkQMAAAAA&#10;">
                    <v:imagedata r:id="rId10" o:title=""/>
                  </v:shape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Complete</w:t>
      </w:r>
      <w:r w:rsidR="00B855C0">
        <w:rPr>
          <w:rFonts w:ascii="Arial" w:eastAsia="Arial" w:hAnsi="Arial" w:cs="Arial"/>
          <w:spacing w:val="23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table</w:t>
      </w:r>
      <w:r w:rsidR="00B855C0">
        <w:rPr>
          <w:rFonts w:ascii="Arial" w:eastAsia="Arial" w:hAnsi="Arial" w:cs="Arial"/>
          <w:spacing w:val="13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listing</w:t>
      </w:r>
      <w:r w:rsidR="00B855C0">
        <w:rPr>
          <w:rFonts w:ascii="Arial" w:eastAsia="Arial" w:hAnsi="Arial" w:cs="Arial"/>
          <w:spacing w:val="1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values</w:t>
      </w:r>
      <w:r w:rsidR="00B855C0">
        <w:rPr>
          <w:rFonts w:ascii="Arial" w:eastAsia="Arial" w:hAnsi="Arial" w:cs="Arial"/>
          <w:spacing w:val="16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for</w:t>
      </w:r>
      <w:r w:rsidR="00B855C0">
        <w:rPr>
          <w:rFonts w:ascii="Arial" w:eastAsia="Arial" w:hAnsi="Arial" w:cs="Arial"/>
          <w:spacing w:val="8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pattern</w:t>
      </w:r>
      <w:r w:rsidR="00B855C0">
        <w:rPr>
          <w:rFonts w:ascii="Arial" w:eastAsia="Arial" w:hAnsi="Arial" w:cs="Arial"/>
          <w:spacing w:val="18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B.</w:t>
      </w:r>
    </w:p>
    <w:p w:rsidR="006826F5" w:rsidRDefault="006826F5">
      <w:pPr>
        <w:spacing w:before="4" w:line="100" w:lineRule="exact"/>
        <w:rPr>
          <w:sz w:val="11"/>
          <w:szCs w:val="11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spacing w:before="33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Part</w:t>
      </w:r>
      <w:r>
        <w:rPr>
          <w:rFonts w:ascii="Arial" w:eastAsia="Arial" w:hAnsi="Arial" w:cs="Arial"/>
          <w:spacing w:val="40"/>
          <w:sz w:val="25"/>
          <w:szCs w:val="25"/>
        </w:rPr>
        <w:t xml:space="preserve"> </w:t>
      </w:r>
      <w:r>
        <w:rPr>
          <w:rFonts w:ascii="Arial" w:eastAsia="Arial" w:hAnsi="Arial" w:cs="Arial"/>
          <w:w w:val="111"/>
          <w:sz w:val="25"/>
          <w:szCs w:val="25"/>
        </w:rPr>
        <w:t>B</w:t>
      </w:r>
    </w:p>
    <w:p w:rsidR="006826F5" w:rsidRDefault="00B855C0">
      <w:pPr>
        <w:spacing w:before="1"/>
        <w:ind w:left="320"/>
        <w:rPr>
          <w:rFonts w:ascii="Arial" w:eastAsia="Arial" w:hAnsi="Arial" w:cs="Arial"/>
          <w:sz w:val="25"/>
          <w:szCs w:val="25"/>
        </w:rPr>
        <w:sectPr w:rsidR="006826F5">
          <w:headerReference w:type="default" r:id="rId11"/>
          <w:footerReference w:type="default" r:id="rId12"/>
          <w:pgSz w:w="12240" w:h="15840"/>
          <w:pgMar w:top="300" w:right="400" w:bottom="280" w:left="420" w:header="270" w:footer="270" w:gutter="0"/>
          <w:pgNumType w:start="1"/>
          <w:cols w:space="720"/>
        </w:sectPr>
      </w:pPr>
      <w:r>
        <w:rPr>
          <w:rFonts w:ascii="Arial" w:eastAsia="Arial" w:hAnsi="Arial" w:cs="Arial"/>
          <w:sz w:val="25"/>
          <w:szCs w:val="25"/>
        </w:rPr>
        <w:t>Explain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relationship</w:t>
      </w:r>
      <w:r>
        <w:rPr>
          <w:rFonts w:ascii="Arial" w:eastAsia="Arial" w:hAnsi="Arial" w:cs="Arial"/>
          <w:spacing w:val="2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between</w:t>
      </w:r>
      <w:r>
        <w:rPr>
          <w:rFonts w:ascii="Arial" w:eastAsia="Arial" w:hAnsi="Arial" w:cs="Arial"/>
          <w:spacing w:val="2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patterns</w:t>
      </w:r>
      <w:r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and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B.</w:t>
      </w: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before="14" w:line="200" w:lineRule="exact"/>
      </w:pPr>
    </w:p>
    <w:p w:rsidR="006826F5" w:rsidRDefault="00105AD8">
      <w:pPr>
        <w:spacing w:before="21"/>
        <w:ind w:left="320"/>
        <w:rPr>
          <w:rFonts w:ascii="Arial" w:eastAsia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-194945</wp:posOffset>
                </wp:positionV>
                <wp:extent cx="6856730" cy="21590"/>
                <wp:effectExtent l="6985" t="5080" r="3810" b="1905"/>
                <wp:wrapNone/>
                <wp:docPr id="31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-307"/>
                          <a:chExt cx="10798" cy="34"/>
                        </a:xfrm>
                      </wpg:grpSpPr>
                      <wpg:grpSp>
                        <wpg:cNvPr id="315" name="Group 285"/>
                        <wpg:cNvGrpSpPr>
                          <a:grpSpLocks/>
                        </wpg:cNvGrpSpPr>
                        <wpg:grpSpPr bwMode="auto">
                          <a:xfrm>
                            <a:off x="740" y="-298"/>
                            <a:ext cx="10780" cy="0"/>
                            <a:chOff x="740" y="-298"/>
                            <a:chExt cx="10780" cy="0"/>
                          </a:xfrm>
                        </wpg:grpSpPr>
                        <wps:wsp>
                          <wps:cNvPr id="316" name="Freeform 292"/>
                          <wps:cNvSpPr>
                            <a:spLocks/>
                          </wps:cNvSpPr>
                          <wps:spPr bwMode="auto">
                            <a:xfrm>
                              <a:off x="740" y="-298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7" name="Group 286"/>
                          <wpg:cNvGrpSpPr>
                            <a:grpSpLocks/>
                          </wpg:cNvGrpSpPr>
                          <wpg:grpSpPr bwMode="auto">
                            <a:xfrm>
                              <a:off x="740" y="-282"/>
                              <a:ext cx="10780" cy="0"/>
                              <a:chOff x="740" y="-282"/>
                              <a:chExt cx="10780" cy="0"/>
                            </a:xfrm>
                          </wpg:grpSpPr>
                          <wps:wsp>
                            <wps:cNvPr id="318" name="Freeform 291"/>
                            <wps:cNvSpPr>
                              <a:spLocks/>
                            </wps:cNvSpPr>
                            <wps:spPr bwMode="auto">
                              <a:xfrm>
                                <a:off x="740" y="-282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19" name="Group 2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-306"/>
                                <a:ext cx="16" cy="32"/>
                                <a:chOff x="740" y="-306"/>
                                <a:chExt cx="16" cy="32"/>
                              </a:xfrm>
                            </wpg:grpSpPr>
                            <wps:wsp>
                              <wps:cNvPr id="320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-306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-306 -306"/>
                                    <a:gd name="T3" fmla="*/ -306 h 32"/>
                                    <a:gd name="T4" fmla="+- 0 756 740"/>
                                    <a:gd name="T5" fmla="*/ T4 w 16"/>
                                    <a:gd name="T6" fmla="+- 0 -306 -306"/>
                                    <a:gd name="T7" fmla="*/ -306 h 32"/>
                                    <a:gd name="T8" fmla="+- 0 756 740"/>
                                    <a:gd name="T9" fmla="*/ T8 w 16"/>
                                    <a:gd name="T10" fmla="+- 0 -290 -306"/>
                                    <a:gd name="T11" fmla="*/ -290 h 32"/>
                                    <a:gd name="T12" fmla="+- 0 740 740"/>
                                    <a:gd name="T13" fmla="*/ T12 w 16"/>
                                    <a:gd name="T14" fmla="+- 0 -274 -306"/>
                                    <a:gd name="T15" fmla="*/ -274 h 32"/>
                                    <a:gd name="T16" fmla="+- 0 740 740"/>
                                    <a:gd name="T17" fmla="*/ T16 w 16"/>
                                    <a:gd name="T18" fmla="+- 0 -306 -306"/>
                                    <a:gd name="T19" fmla="*/ -306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1" name="Group 2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-306"/>
                                  <a:ext cx="16" cy="32"/>
                                  <a:chOff x="11504" y="-306"/>
                                  <a:chExt cx="16" cy="32"/>
                                </a:xfrm>
                              </wpg:grpSpPr>
                              <wps:wsp>
                                <wps:cNvPr id="322" name="Freeform 2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-306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-290 -306"/>
                                      <a:gd name="T3" fmla="*/ -290 h 32"/>
                                      <a:gd name="T4" fmla="+- 0 11520 11504"/>
                                      <a:gd name="T5" fmla="*/ T4 w 16"/>
                                      <a:gd name="T6" fmla="+- 0 -306 -306"/>
                                      <a:gd name="T7" fmla="*/ -306 h 32"/>
                                      <a:gd name="T8" fmla="+- 0 11520 11504"/>
                                      <a:gd name="T9" fmla="*/ T8 w 16"/>
                                      <a:gd name="T10" fmla="+- 0 -274 -306"/>
                                      <a:gd name="T11" fmla="*/ -274 h 32"/>
                                      <a:gd name="T12" fmla="+- 0 11504 11504"/>
                                      <a:gd name="T13" fmla="*/ T12 w 16"/>
                                      <a:gd name="T14" fmla="+- 0 -274 -306"/>
                                      <a:gd name="T15" fmla="*/ -274 h 32"/>
                                      <a:gd name="T16" fmla="+- 0 11504 11504"/>
                                      <a:gd name="T17" fmla="*/ T16 w 16"/>
                                      <a:gd name="T18" fmla="+- 0 -290 -306"/>
                                      <a:gd name="T19" fmla="*/ -290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36.55pt;margin-top:-15.35pt;width:539.9pt;height:1.7pt;z-index:-251675648;mso-position-horizontal-relative:page" coordorigin="731,-307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">
                <v:group id="Group 285" o:spid="_x0000_s1027" style="position:absolute;left:740;top:-298;width:10780;height:0" coordorigin="740,-298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292" o:spid="_x0000_s1028" style="position:absolute;left:740;top:-298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118YA&#10;AADcAAAADwAAAGRycy9kb3ducmV2LnhtbESPQWvCQBSE70L/w/IKXkQ3WlBJXUUEpYcqGsXzI/ua&#10;RLNvY3Yb47/vFgSPw8x8w8wWrSlFQ7UrLCsYDiIQxKnVBWcKTsd1fwrCeWSNpWVS8CAHi/lbZ4ax&#10;tnc+UJP4TAQIuxgV5N5XsZQuzcmgG9iKOHg/tjbog6wzqWu8B7gp5SiKxtJgwWEhx4pWOaXX5Nco&#10;mDTX/eaY7LbNaVl9n+Wld75ddkp139vlJwhPrX+Fn+0vreBjOIb/M+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u118YAAADcAAAADwAAAAAAAAAAAAAAAACYAgAAZHJz&#10;L2Rvd25yZXYueG1sUEsFBgAAAAAEAAQA9QAAAIsDAAAAAA==&#10;" path="m,l10780,e" filled="f" strokecolor="#999" strokeweight=".31781mm">
                    <v:path arrowok="t" o:connecttype="custom" o:connectlocs="0,0;10780,0" o:connectangles="0,0"/>
                  </v:shape>
                  <v:group id="Group 286" o:spid="_x0000_s1029" style="position:absolute;left:740;top:-282;width:10780;height:0" coordorigin="740,-282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<v:shape id="Freeform 291" o:spid="_x0000_s1030" style="position:absolute;left:740;top:-282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Zw28EA&#10;AADcAAAADwAAAGRycy9kb3ducmV2LnhtbERPy2oCMRTdC/5DuAV3mlHro1OjlIIgdFMf6PYyufOg&#10;yc0wyWj8+2ZR6PJw3ptdtEbcqfONYwXTSQaCuHC64UrB5bwfr0H4gKzROCYFT/Kw2w4HG8y1e/CR&#10;7qdQiRTCPkcFdQhtLqUvarLoJ64lTlzpOoshwa6SusNHCrdGzrJsKS02nBpqbOmzpuLn1FsFWPpF&#10;f+3j61v5vb6ZaFbP5eJLqdFL/HgHESiGf/Gf+6AVzKdpbTqTj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2cNvBAAAA3AAAAA8AAAAAAAAAAAAAAAAAmAIAAGRycy9kb3du&#10;cmV2LnhtbFBLBQYAAAAABAAEAPUAAACGAwAAAAA=&#10;" path="m,l10780,e" filled="f" strokecolor="#ededed" strokeweight=".31781mm">
                      <v:path arrowok="t" o:connecttype="custom" o:connectlocs="0,0;10780,0" o:connectangles="0,0"/>
                    </v:shape>
                    <v:group id="Group 287" o:spid="_x0000_s1031" style="position:absolute;left:740;top:-306;width:16;height:32" coordorigin="740,-306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    <v:shape id="Freeform 290" o:spid="_x0000_s1032" style="position:absolute;left:740;top:-306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OJD8YA&#10;AADcAAAADwAAAGRycy9kb3ducmV2LnhtbESPTWvCQBCG74X+h2UK3uqmVkVSVxFD2+hF/AB7HLLT&#10;JJidDdlV03/fORR6HN55n5lnvuxdo27UhdqzgZdhAoq48Lbm0sDp+P48AxUissXGMxn4oQDLxePD&#10;HFPr77yn2yGWSiAcUjRQxdimWoeiIodh6Ftiyb595zDK2JXadngXuGv0KEmm2mHNcqHCltYVFZfD&#10;1Qklz/ky3mTlx2T7eXb1V7Yb68yYwVO/egMVqY//y3/t3Bp4Hcn7IiMi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OJD8YAAADcAAAADwAAAAAAAAAAAAAAAACYAgAAZHJz&#10;L2Rvd25yZXYueG1sUEsFBgAAAAAEAAQA9QAAAIsDAAAAAA==&#10;" path="m,l16,r,16l,32,,xe" fillcolor="#999" stroked="f">
                        <v:path arrowok="t" o:connecttype="custom" o:connectlocs="0,-306;16,-306;16,-290;0,-274;0,-306" o:connectangles="0,0,0,0,0"/>
                      </v:shape>
                      <v:group id="Group 288" o:spid="_x0000_s1033" style="position:absolute;left:11504;top:-306;width:16;height:32" coordorigin="11504,-306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    <v:shape id="Freeform 289" o:spid="_x0000_s1034" style="position:absolute;left:11504;top:-306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Z5MUA&#10;AADcAAAADwAAAGRycy9kb3ducmV2LnhtbESPQWvCQBSE7wX/w/KE3urGiCWkrqJSSySnRr2/Zl+T&#10;0OzbkN1q0l/fFQo9DjPzDbPaDKYVV+pdY1nBfBaBIC6tbrhScD4dnhIQziNrbC2TgpEcbNaThxWm&#10;2t74na6Fr0SAsEtRQe19l0rpypoMupntiIP3aXuDPsi+krrHW4CbVsZR9CwNNhwWauxoX1P5VXwb&#10;BbvyJ1pekvyIH1WXF8vsbXw9xUo9ToftCwhPg/8P/7UzrWARx3A/E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8hnkxQAAANwAAAAPAAAAAAAAAAAAAAAAAJgCAABkcnMv&#10;ZG93bnJldi54bWxQSwUGAAAAAAQABAD1AAAAigMAAAAA&#10;" path="m,16l16,r,32l,32,,16xe" fillcolor="#ededed" stroked="f">
                          <v:path arrowok="t" o:connecttype="custom" o:connectlocs="0,-290;16,-306;16,-274;0,-274;0,-290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520700</wp:posOffset>
                </wp:positionV>
                <wp:extent cx="6733540" cy="2797175"/>
                <wp:effectExtent l="12700" t="6350" r="6985" b="6350"/>
                <wp:wrapNone/>
                <wp:docPr id="310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3540" cy="2797175"/>
                          <a:chOff x="740" y="820"/>
                          <a:chExt cx="10604" cy="4405"/>
                        </a:xfrm>
                      </wpg:grpSpPr>
                      <wpg:grpSp>
                        <wpg:cNvPr id="311" name="Group 281"/>
                        <wpg:cNvGrpSpPr>
                          <a:grpSpLocks/>
                        </wpg:cNvGrpSpPr>
                        <wpg:grpSpPr bwMode="auto">
                          <a:xfrm>
                            <a:off x="740" y="820"/>
                            <a:ext cx="10604" cy="4405"/>
                            <a:chOff x="740" y="820"/>
                            <a:chExt cx="10604" cy="4405"/>
                          </a:xfrm>
                        </wpg:grpSpPr>
                        <wps:wsp>
                          <wps:cNvPr id="312" name="Freeform 283"/>
                          <wps:cNvSpPr>
                            <a:spLocks/>
                          </wps:cNvSpPr>
                          <wps:spPr bwMode="auto">
                            <a:xfrm>
                              <a:off x="740" y="820"/>
                              <a:ext cx="10604" cy="4405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604"/>
                                <a:gd name="T2" fmla="+- 0 820 820"/>
                                <a:gd name="T3" fmla="*/ 820 h 4405"/>
                                <a:gd name="T4" fmla="+- 0 11344 740"/>
                                <a:gd name="T5" fmla="*/ T4 w 10604"/>
                                <a:gd name="T6" fmla="+- 0 820 820"/>
                                <a:gd name="T7" fmla="*/ 820 h 4405"/>
                                <a:gd name="T8" fmla="+- 0 11344 740"/>
                                <a:gd name="T9" fmla="*/ T8 w 10604"/>
                                <a:gd name="T10" fmla="+- 0 5225 820"/>
                                <a:gd name="T11" fmla="*/ 5225 h 4405"/>
                                <a:gd name="T12" fmla="+- 0 740 740"/>
                                <a:gd name="T13" fmla="*/ T12 w 10604"/>
                                <a:gd name="T14" fmla="+- 0 5225 820"/>
                                <a:gd name="T15" fmla="*/ 5225 h 4405"/>
                                <a:gd name="T16" fmla="+- 0 740 740"/>
                                <a:gd name="T17" fmla="*/ T16 w 10604"/>
                                <a:gd name="T18" fmla="+- 0 820 820"/>
                                <a:gd name="T19" fmla="*/ 820 h 44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04" h="4405">
                                  <a:moveTo>
                                    <a:pt x="0" y="0"/>
                                  </a:moveTo>
                                  <a:lnTo>
                                    <a:pt x="10604" y="0"/>
                                  </a:lnTo>
                                  <a:lnTo>
                                    <a:pt x="10604" y="4405"/>
                                  </a:lnTo>
                                  <a:lnTo>
                                    <a:pt x="0" y="44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3" name="Picture 2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16" y="5097"/>
                              <a:ext cx="128" cy="12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37pt;margin-top:41pt;width:530.2pt;height:220.25pt;z-index:-251674624;mso-position-horizontal-relative:page;mso-position-vertical-relative:page" coordorigin="740,820" coordsize="10604,4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">
                <v:group id="Group 281" o:spid="_x0000_s1027" style="position:absolute;left:740;top:820;width:10604;height:4405" coordorigin="740,820" coordsize="10604,4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283" o:spid="_x0000_s1028" style="position:absolute;left:740;top:820;width:10604;height:4405;visibility:visible;mso-wrap-style:square;v-text-anchor:top" coordsize="10604,4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lwhsYA&#10;AADcAAAADwAAAGRycy9kb3ducmV2LnhtbESPT2vCQBTE7wW/w/KE3urGCKGkbqQKhQoWqe2h3l6y&#10;zyQ0+zZk1/z59m6h4HGYmd8w681oGtFT52rLCpaLCARxYXXNpYLvr7enZxDOI2tsLJOCiRxsstnD&#10;GlNtB/6k/uRLESDsUlRQed+mUrqiIoNuYVvi4F1sZ9AH2ZVSdzgEuGlkHEWJNFhzWKiwpV1Fxe/p&#10;ahTouNzn+WH7kZwP7c8R99pOkVbqcT6+voDwNPp7+L/9rhWsljH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lwhsYAAADcAAAADwAAAAAAAAAAAAAAAACYAgAAZHJz&#10;L2Rvd25yZXYueG1sUEsFBgAAAAAEAAQA9QAAAIsDAAAAAA==&#10;" path="m,l10604,r,4405l,4405,,xe" filled="f" strokecolor="#a8a8a8" strokeweight="0">
                    <v:path arrowok="t" o:connecttype="custom" o:connectlocs="0,820;10604,820;10604,5225;0,5225;0,820" o:connectangles="0,0,0,0,0"/>
                  </v:shape>
                  <v:shape id="Picture 282" o:spid="_x0000_s1029" type="#_x0000_t75" style="position:absolute;left:11216;top:5097;width:128;height: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oT8/GAAAA3AAAAA8AAABkcnMvZG93bnJldi54bWxEj81qwkAUhfeC7zBcoTudpIE2xExEBEup&#10;i1IVwd0lc02imTtpZmrSt+8UCl0ezs/HyVejacWdetdYVhAvIhDEpdUNVwqOh+08BeE8ssbWMin4&#10;JgerYjrJMdN24A+6730lwgi7DBXU3neZlK6syaBb2I44eBfbG/RB9pXUPQ5h3LTyMYqepMGGA6HG&#10;jjY1lbf9lwmQl+i4S96H4e26+4yb28mc0+eTUg+zcb0E4Wn0/+G/9qtWkMQJ/J4JR0AW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uhPz8YAAADcAAAADwAAAAAAAAAAAAAA&#10;AACfAgAAZHJzL2Rvd25yZXYueG1sUEsFBgAAAAAEAAQA9wAAAJIDAAAAAA==&#10;">
                    <v:imagedata r:id="rId10" o:title=""/>
                  </v:shape>
                </v:group>
                <w10:wrap anchorx="page" anchory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30"/>
          <w:szCs w:val="30"/>
        </w:rPr>
        <w:t>Item</w:t>
      </w:r>
      <w:r w:rsidR="00B855C0"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 w:rsidR="00B855C0">
        <w:rPr>
          <w:rFonts w:ascii="Arial" w:eastAsia="Arial" w:hAnsi="Arial" w:cs="Arial"/>
          <w:w w:val="99"/>
          <w:sz w:val="30"/>
          <w:szCs w:val="30"/>
        </w:rPr>
        <w:t>2</w:t>
      </w:r>
      <w:r w:rsidR="00B855C0"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5" w:line="280" w:lineRule="exact"/>
        <w:rPr>
          <w:sz w:val="28"/>
          <w:szCs w:val="28"/>
        </w:rPr>
      </w:pPr>
    </w:p>
    <w:p w:rsidR="006826F5" w:rsidRDefault="00B855C0">
      <w:pPr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Jessie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writes</w:t>
      </w:r>
      <w:r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following</w:t>
      </w:r>
      <w:r>
        <w:rPr>
          <w:rFonts w:ascii="Arial" w:eastAsia="Arial" w:hAnsi="Arial" w:cs="Arial"/>
          <w:spacing w:val="2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multiplication</w:t>
      </w:r>
      <w:r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facts.</w:t>
      </w:r>
    </w:p>
    <w:p w:rsidR="006826F5" w:rsidRDefault="006826F5">
      <w:pPr>
        <w:spacing w:before="9" w:line="280" w:lineRule="exact"/>
        <w:rPr>
          <w:sz w:val="28"/>
          <w:szCs w:val="28"/>
        </w:rPr>
      </w:pPr>
    </w:p>
    <w:p w:rsidR="006826F5" w:rsidRDefault="00B855C0">
      <w:pPr>
        <w:ind w:left="676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8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×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=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8</w:t>
      </w:r>
    </w:p>
    <w:p w:rsidR="006826F5" w:rsidRDefault="00B855C0">
      <w:pPr>
        <w:spacing w:before="1"/>
        <w:ind w:left="676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8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×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10</w:t>
      </w:r>
      <w:r>
        <w:rPr>
          <w:rFonts w:ascii="Arial" w:eastAsia="Arial" w:hAnsi="Arial" w:cs="Arial"/>
          <w:spacing w:val="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=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80</w:t>
      </w:r>
    </w:p>
    <w:p w:rsidR="006826F5" w:rsidRDefault="00B855C0">
      <w:pPr>
        <w:spacing w:before="1"/>
        <w:ind w:left="676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8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×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100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=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800</w:t>
      </w:r>
    </w:p>
    <w:p w:rsidR="006826F5" w:rsidRDefault="006826F5">
      <w:pPr>
        <w:spacing w:before="9" w:line="280" w:lineRule="exact"/>
        <w:rPr>
          <w:sz w:val="28"/>
          <w:szCs w:val="28"/>
        </w:rPr>
      </w:pPr>
    </w:p>
    <w:p w:rsidR="006826F5" w:rsidRDefault="00B855C0">
      <w:pPr>
        <w:spacing w:line="481" w:lineRule="auto"/>
        <w:ind w:left="320" w:right="4105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Jessie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says,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“By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this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pattern,</w:t>
      </w:r>
      <w:r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</w:t>
      </w:r>
      <w:r>
        <w:rPr>
          <w:rFonts w:ascii="Arial" w:eastAsia="Arial" w:hAnsi="Arial" w:cs="Arial"/>
          <w:spacing w:val="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know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that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8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×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10,000</w:t>
      </w:r>
      <w:r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=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 xml:space="preserve">8,000.” </w:t>
      </w:r>
      <w:r>
        <w:rPr>
          <w:rFonts w:ascii="Arial" w:eastAsia="Arial" w:hAnsi="Arial" w:cs="Arial"/>
          <w:sz w:val="25"/>
          <w:szCs w:val="25"/>
        </w:rPr>
        <w:t>Is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Jessie’s</w:t>
      </w:r>
      <w:r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statement</w:t>
      </w:r>
      <w:r>
        <w:rPr>
          <w:rFonts w:ascii="Arial" w:eastAsia="Arial" w:hAnsi="Arial" w:cs="Arial"/>
          <w:spacing w:val="2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correct?</w:t>
      </w:r>
      <w:r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Explain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why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or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why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not.</w:t>
      </w:r>
    </w:p>
    <w:p w:rsidR="006826F5" w:rsidRDefault="00105AD8">
      <w:pPr>
        <w:spacing w:line="32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41910</wp:posOffset>
                </wp:positionV>
                <wp:extent cx="121920" cy="132080"/>
                <wp:effectExtent l="12700" t="3810" r="8255" b="6985"/>
                <wp:wrapNone/>
                <wp:docPr id="30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66"/>
                          <a:chExt cx="192" cy="208"/>
                        </a:xfrm>
                      </wpg:grpSpPr>
                      <wpg:grpSp>
                        <wpg:cNvPr id="306" name="Group 276"/>
                        <wpg:cNvGrpSpPr>
                          <a:grpSpLocks/>
                        </wpg:cNvGrpSpPr>
                        <wpg:grpSpPr bwMode="auto">
                          <a:xfrm>
                            <a:off x="740" y="83"/>
                            <a:ext cx="192" cy="192"/>
                            <a:chOff x="740" y="83"/>
                            <a:chExt cx="192" cy="192"/>
                          </a:xfrm>
                        </wpg:grpSpPr>
                        <wps:wsp>
                          <wps:cNvPr id="307" name="Freeform 279"/>
                          <wps:cNvSpPr>
                            <a:spLocks/>
                          </wps:cNvSpPr>
                          <wps:spPr bwMode="auto">
                            <a:xfrm>
                              <a:off x="740" y="83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9 83"/>
                                <a:gd name="T3" fmla="*/ 179 h 192"/>
                                <a:gd name="T4" fmla="+- 0 930 740"/>
                                <a:gd name="T5" fmla="*/ T4 w 192"/>
                                <a:gd name="T6" fmla="+- 0 199 83"/>
                                <a:gd name="T7" fmla="*/ 199 h 192"/>
                                <a:gd name="T8" fmla="+- 0 924 740"/>
                                <a:gd name="T9" fmla="*/ T8 w 192"/>
                                <a:gd name="T10" fmla="+- 0 218 83"/>
                                <a:gd name="T11" fmla="*/ 218 h 192"/>
                                <a:gd name="T12" fmla="+- 0 914 740"/>
                                <a:gd name="T13" fmla="*/ T12 w 192"/>
                                <a:gd name="T14" fmla="+- 0 236 83"/>
                                <a:gd name="T15" fmla="*/ 236 h 192"/>
                                <a:gd name="T16" fmla="+- 0 904 740"/>
                                <a:gd name="T17" fmla="*/ T16 w 192"/>
                                <a:gd name="T18" fmla="+- 0 247 83"/>
                                <a:gd name="T19" fmla="*/ 247 h 192"/>
                                <a:gd name="T20" fmla="+- 0 888 740"/>
                                <a:gd name="T21" fmla="*/ T20 w 192"/>
                                <a:gd name="T22" fmla="+- 0 260 83"/>
                                <a:gd name="T23" fmla="*/ 260 h 192"/>
                                <a:gd name="T24" fmla="+- 0 870 740"/>
                                <a:gd name="T25" fmla="*/ T24 w 192"/>
                                <a:gd name="T26" fmla="+- 0 269 83"/>
                                <a:gd name="T27" fmla="*/ 269 h 192"/>
                                <a:gd name="T28" fmla="+- 0 851 740"/>
                                <a:gd name="T29" fmla="*/ T28 w 192"/>
                                <a:gd name="T30" fmla="+- 0 274 83"/>
                                <a:gd name="T31" fmla="*/ 274 h 192"/>
                                <a:gd name="T32" fmla="+- 0 836 740"/>
                                <a:gd name="T33" fmla="*/ T32 w 192"/>
                                <a:gd name="T34" fmla="+- 0 275 83"/>
                                <a:gd name="T35" fmla="*/ 275 h 192"/>
                                <a:gd name="T36" fmla="+- 0 816 740"/>
                                <a:gd name="T37" fmla="*/ T36 w 192"/>
                                <a:gd name="T38" fmla="+- 0 273 83"/>
                                <a:gd name="T39" fmla="*/ 273 h 192"/>
                                <a:gd name="T40" fmla="+- 0 796 740"/>
                                <a:gd name="T41" fmla="*/ T40 w 192"/>
                                <a:gd name="T42" fmla="+- 0 266 83"/>
                                <a:gd name="T43" fmla="*/ 266 h 192"/>
                                <a:gd name="T44" fmla="+- 0 779 740"/>
                                <a:gd name="T45" fmla="*/ T44 w 192"/>
                                <a:gd name="T46" fmla="+- 0 256 83"/>
                                <a:gd name="T47" fmla="*/ 256 h 192"/>
                                <a:gd name="T48" fmla="+- 0 768 740"/>
                                <a:gd name="T49" fmla="*/ T48 w 192"/>
                                <a:gd name="T50" fmla="+- 0 247 83"/>
                                <a:gd name="T51" fmla="*/ 247 h 192"/>
                                <a:gd name="T52" fmla="+- 0 755 740"/>
                                <a:gd name="T53" fmla="*/ T52 w 192"/>
                                <a:gd name="T54" fmla="+- 0 230 83"/>
                                <a:gd name="T55" fmla="*/ 230 h 192"/>
                                <a:gd name="T56" fmla="+- 0 746 740"/>
                                <a:gd name="T57" fmla="*/ T56 w 192"/>
                                <a:gd name="T58" fmla="+- 0 213 83"/>
                                <a:gd name="T59" fmla="*/ 213 h 192"/>
                                <a:gd name="T60" fmla="+- 0 741 740"/>
                                <a:gd name="T61" fmla="*/ T60 w 192"/>
                                <a:gd name="T62" fmla="+- 0 193 83"/>
                                <a:gd name="T63" fmla="*/ 193 h 192"/>
                                <a:gd name="T64" fmla="+- 0 740 740"/>
                                <a:gd name="T65" fmla="*/ T64 w 192"/>
                                <a:gd name="T66" fmla="+- 0 179 83"/>
                                <a:gd name="T67" fmla="*/ 179 h 192"/>
                                <a:gd name="T68" fmla="+- 0 742 740"/>
                                <a:gd name="T69" fmla="*/ T68 w 192"/>
                                <a:gd name="T70" fmla="+- 0 158 83"/>
                                <a:gd name="T71" fmla="*/ 158 h 192"/>
                                <a:gd name="T72" fmla="+- 0 749 740"/>
                                <a:gd name="T73" fmla="*/ T72 w 192"/>
                                <a:gd name="T74" fmla="+- 0 139 83"/>
                                <a:gd name="T75" fmla="*/ 139 h 192"/>
                                <a:gd name="T76" fmla="+- 0 759 740"/>
                                <a:gd name="T77" fmla="*/ T76 w 192"/>
                                <a:gd name="T78" fmla="+- 0 121 83"/>
                                <a:gd name="T79" fmla="*/ 121 h 192"/>
                                <a:gd name="T80" fmla="+- 0 768 740"/>
                                <a:gd name="T81" fmla="*/ T80 w 192"/>
                                <a:gd name="T82" fmla="+- 0 111 83"/>
                                <a:gd name="T83" fmla="*/ 111 h 192"/>
                                <a:gd name="T84" fmla="+- 0 785 740"/>
                                <a:gd name="T85" fmla="*/ T84 w 192"/>
                                <a:gd name="T86" fmla="+- 0 97 83"/>
                                <a:gd name="T87" fmla="*/ 97 h 192"/>
                                <a:gd name="T88" fmla="+- 0 802 740"/>
                                <a:gd name="T89" fmla="*/ T88 w 192"/>
                                <a:gd name="T90" fmla="+- 0 88 83"/>
                                <a:gd name="T91" fmla="*/ 88 h 192"/>
                                <a:gd name="T92" fmla="+- 0 822 740"/>
                                <a:gd name="T93" fmla="*/ T92 w 192"/>
                                <a:gd name="T94" fmla="+- 0 83 83"/>
                                <a:gd name="T95" fmla="*/ 83 h 192"/>
                                <a:gd name="T96" fmla="+- 0 836 740"/>
                                <a:gd name="T97" fmla="*/ T96 w 192"/>
                                <a:gd name="T98" fmla="+- 0 83 83"/>
                                <a:gd name="T99" fmla="*/ 83 h 192"/>
                                <a:gd name="T100" fmla="+- 0 857 740"/>
                                <a:gd name="T101" fmla="*/ T100 w 192"/>
                                <a:gd name="T102" fmla="+- 0 85 83"/>
                                <a:gd name="T103" fmla="*/ 85 h 192"/>
                                <a:gd name="T104" fmla="+- 0 876 740"/>
                                <a:gd name="T105" fmla="*/ T104 w 192"/>
                                <a:gd name="T106" fmla="+- 0 91 83"/>
                                <a:gd name="T107" fmla="*/ 91 h 192"/>
                                <a:gd name="T108" fmla="+- 0 893 740"/>
                                <a:gd name="T109" fmla="*/ T108 w 192"/>
                                <a:gd name="T110" fmla="+- 0 101 83"/>
                                <a:gd name="T111" fmla="*/ 101 h 192"/>
                                <a:gd name="T112" fmla="+- 0 904 740"/>
                                <a:gd name="T113" fmla="*/ T112 w 192"/>
                                <a:gd name="T114" fmla="+- 0 111 83"/>
                                <a:gd name="T115" fmla="*/ 111 h 192"/>
                                <a:gd name="T116" fmla="+- 0 917 740"/>
                                <a:gd name="T117" fmla="*/ T116 w 192"/>
                                <a:gd name="T118" fmla="+- 0 127 83"/>
                                <a:gd name="T119" fmla="*/ 127 h 192"/>
                                <a:gd name="T120" fmla="+- 0 927 740"/>
                                <a:gd name="T121" fmla="*/ T120 w 192"/>
                                <a:gd name="T122" fmla="+- 0 145 83"/>
                                <a:gd name="T123" fmla="*/ 145 h 192"/>
                                <a:gd name="T124" fmla="+- 0 931 740"/>
                                <a:gd name="T125" fmla="*/ T124 w 192"/>
                                <a:gd name="T126" fmla="+- 0 164 83"/>
                                <a:gd name="T127" fmla="*/ 164 h 192"/>
                                <a:gd name="T128" fmla="+- 0 932 740"/>
                                <a:gd name="T129" fmla="*/ T128 w 192"/>
                                <a:gd name="T130" fmla="+- 0 179 83"/>
                                <a:gd name="T131" fmla="*/ 179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6"/>
                                  </a:lnTo>
                                  <a:lnTo>
                                    <a:pt x="184" y="135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3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7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62" y="5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8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1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8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748" y="75"/>
                              <a:ext cx="176" cy="176"/>
                              <a:chOff x="748" y="75"/>
                              <a:chExt cx="176" cy="176"/>
                            </a:xfrm>
                          </wpg:grpSpPr>
                          <wps:wsp>
                            <wps:cNvPr id="309" name="Freeform 278"/>
                            <wps:cNvSpPr>
                              <a:spLocks/>
                            </wps:cNvSpPr>
                            <wps:spPr bwMode="auto">
                              <a:xfrm>
                                <a:off x="748" y="75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63 75"/>
                                  <a:gd name="T3" fmla="*/ 163 h 176"/>
                                  <a:gd name="T4" fmla="+- 0 922 748"/>
                                  <a:gd name="T5" fmla="*/ T4 w 176"/>
                                  <a:gd name="T6" fmla="+- 0 183 75"/>
                                  <a:gd name="T7" fmla="*/ 183 h 176"/>
                                  <a:gd name="T8" fmla="+- 0 915 748"/>
                                  <a:gd name="T9" fmla="*/ T8 w 176"/>
                                  <a:gd name="T10" fmla="+- 0 202 75"/>
                                  <a:gd name="T11" fmla="*/ 202 h 176"/>
                                  <a:gd name="T12" fmla="+- 0 904 748"/>
                                  <a:gd name="T13" fmla="*/ T12 w 176"/>
                                  <a:gd name="T14" fmla="+- 0 219 75"/>
                                  <a:gd name="T15" fmla="*/ 219 h 176"/>
                                  <a:gd name="T16" fmla="+- 0 899 748"/>
                                  <a:gd name="T17" fmla="*/ T16 w 176"/>
                                  <a:gd name="T18" fmla="+- 0 225 75"/>
                                  <a:gd name="T19" fmla="*/ 225 h 176"/>
                                  <a:gd name="T20" fmla="+- 0 882 748"/>
                                  <a:gd name="T21" fmla="*/ T20 w 176"/>
                                  <a:gd name="T22" fmla="+- 0 238 75"/>
                                  <a:gd name="T23" fmla="*/ 238 h 176"/>
                                  <a:gd name="T24" fmla="+- 0 864 748"/>
                                  <a:gd name="T25" fmla="*/ T24 w 176"/>
                                  <a:gd name="T26" fmla="+- 0 246 75"/>
                                  <a:gd name="T27" fmla="*/ 246 h 176"/>
                                  <a:gd name="T28" fmla="+- 0 844 748"/>
                                  <a:gd name="T29" fmla="*/ T28 w 176"/>
                                  <a:gd name="T30" fmla="+- 0 250 75"/>
                                  <a:gd name="T31" fmla="*/ 250 h 176"/>
                                  <a:gd name="T32" fmla="+- 0 836 748"/>
                                  <a:gd name="T33" fmla="*/ T32 w 176"/>
                                  <a:gd name="T34" fmla="+- 0 251 75"/>
                                  <a:gd name="T35" fmla="*/ 251 h 176"/>
                                  <a:gd name="T36" fmla="+- 0 816 748"/>
                                  <a:gd name="T37" fmla="*/ T36 w 176"/>
                                  <a:gd name="T38" fmla="+- 0 248 75"/>
                                  <a:gd name="T39" fmla="*/ 248 h 176"/>
                                  <a:gd name="T40" fmla="+- 0 797 748"/>
                                  <a:gd name="T41" fmla="*/ T40 w 176"/>
                                  <a:gd name="T42" fmla="+- 0 242 75"/>
                                  <a:gd name="T43" fmla="*/ 242 h 176"/>
                                  <a:gd name="T44" fmla="+- 0 780 748"/>
                                  <a:gd name="T45" fmla="*/ T44 w 176"/>
                                  <a:gd name="T46" fmla="+- 0 230 75"/>
                                  <a:gd name="T47" fmla="*/ 230 h 176"/>
                                  <a:gd name="T48" fmla="+- 0 774 748"/>
                                  <a:gd name="T49" fmla="*/ T48 w 176"/>
                                  <a:gd name="T50" fmla="+- 0 225 75"/>
                                  <a:gd name="T51" fmla="*/ 225 h 176"/>
                                  <a:gd name="T52" fmla="+- 0 761 748"/>
                                  <a:gd name="T53" fmla="*/ T52 w 176"/>
                                  <a:gd name="T54" fmla="+- 0 209 75"/>
                                  <a:gd name="T55" fmla="*/ 209 h 176"/>
                                  <a:gd name="T56" fmla="+- 0 752 748"/>
                                  <a:gd name="T57" fmla="*/ T56 w 176"/>
                                  <a:gd name="T58" fmla="+- 0 191 75"/>
                                  <a:gd name="T59" fmla="*/ 191 h 176"/>
                                  <a:gd name="T60" fmla="+- 0 749 748"/>
                                  <a:gd name="T61" fmla="*/ T60 w 176"/>
                                  <a:gd name="T62" fmla="+- 0 171 75"/>
                                  <a:gd name="T63" fmla="*/ 171 h 176"/>
                                  <a:gd name="T64" fmla="+- 0 748 748"/>
                                  <a:gd name="T65" fmla="*/ T64 w 176"/>
                                  <a:gd name="T66" fmla="+- 0 163 75"/>
                                  <a:gd name="T67" fmla="*/ 163 h 176"/>
                                  <a:gd name="T68" fmla="+- 0 750 748"/>
                                  <a:gd name="T69" fmla="*/ T68 w 176"/>
                                  <a:gd name="T70" fmla="+- 0 142 75"/>
                                  <a:gd name="T71" fmla="*/ 142 h 176"/>
                                  <a:gd name="T72" fmla="+- 0 757 748"/>
                                  <a:gd name="T73" fmla="*/ T72 w 176"/>
                                  <a:gd name="T74" fmla="+- 0 123 75"/>
                                  <a:gd name="T75" fmla="*/ 123 h 176"/>
                                  <a:gd name="T76" fmla="+- 0 769 748"/>
                                  <a:gd name="T77" fmla="*/ T76 w 176"/>
                                  <a:gd name="T78" fmla="+- 0 106 75"/>
                                  <a:gd name="T79" fmla="*/ 106 h 176"/>
                                  <a:gd name="T80" fmla="+- 0 774 748"/>
                                  <a:gd name="T81" fmla="*/ T80 w 176"/>
                                  <a:gd name="T82" fmla="+- 0 100 75"/>
                                  <a:gd name="T83" fmla="*/ 100 h 176"/>
                                  <a:gd name="T84" fmla="+- 0 790 748"/>
                                  <a:gd name="T85" fmla="*/ T84 w 176"/>
                                  <a:gd name="T86" fmla="+- 0 87 75"/>
                                  <a:gd name="T87" fmla="*/ 87 h 176"/>
                                  <a:gd name="T88" fmla="+- 0 808 748"/>
                                  <a:gd name="T89" fmla="*/ T88 w 176"/>
                                  <a:gd name="T90" fmla="+- 0 79 75"/>
                                  <a:gd name="T91" fmla="*/ 79 h 176"/>
                                  <a:gd name="T92" fmla="+- 0 828 748"/>
                                  <a:gd name="T93" fmla="*/ T92 w 176"/>
                                  <a:gd name="T94" fmla="+- 0 75 75"/>
                                  <a:gd name="T95" fmla="*/ 75 h 176"/>
                                  <a:gd name="T96" fmla="+- 0 836 748"/>
                                  <a:gd name="T97" fmla="*/ T96 w 176"/>
                                  <a:gd name="T98" fmla="+- 0 75 75"/>
                                  <a:gd name="T99" fmla="*/ 75 h 176"/>
                                  <a:gd name="T100" fmla="+- 0 857 748"/>
                                  <a:gd name="T101" fmla="*/ T100 w 176"/>
                                  <a:gd name="T102" fmla="+- 0 77 75"/>
                                  <a:gd name="T103" fmla="*/ 77 h 176"/>
                                  <a:gd name="T104" fmla="+- 0 876 748"/>
                                  <a:gd name="T105" fmla="*/ T104 w 176"/>
                                  <a:gd name="T106" fmla="+- 0 84 75"/>
                                  <a:gd name="T107" fmla="*/ 84 h 176"/>
                                  <a:gd name="T108" fmla="+- 0 893 748"/>
                                  <a:gd name="T109" fmla="*/ T108 w 176"/>
                                  <a:gd name="T110" fmla="+- 0 95 75"/>
                                  <a:gd name="T111" fmla="*/ 95 h 176"/>
                                  <a:gd name="T112" fmla="+- 0 899 748"/>
                                  <a:gd name="T113" fmla="*/ T112 w 176"/>
                                  <a:gd name="T114" fmla="+- 0 100 75"/>
                                  <a:gd name="T115" fmla="*/ 100 h 176"/>
                                  <a:gd name="T116" fmla="+- 0 912 748"/>
                                  <a:gd name="T117" fmla="*/ T116 w 176"/>
                                  <a:gd name="T118" fmla="+- 0 117 75"/>
                                  <a:gd name="T119" fmla="*/ 117 h 176"/>
                                  <a:gd name="T120" fmla="+- 0 920 748"/>
                                  <a:gd name="T121" fmla="*/ T120 w 176"/>
                                  <a:gd name="T122" fmla="+- 0 135 75"/>
                                  <a:gd name="T123" fmla="*/ 135 h 176"/>
                                  <a:gd name="T124" fmla="+- 0 924 748"/>
                                  <a:gd name="T125" fmla="*/ T124 w 176"/>
                                  <a:gd name="T126" fmla="+- 0 155 75"/>
                                  <a:gd name="T127" fmla="*/ 155 h 176"/>
                                  <a:gd name="T128" fmla="+- 0 924 748"/>
                                  <a:gd name="T129" fmla="*/ T128 w 176"/>
                                  <a:gd name="T130" fmla="+- 0 163 75"/>
                                  <a:gd name="T131" fmla="*/ 163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8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1"/>
                                    </a:lnTo>
                                    <a:lnTo>
                                      <a:pt x="96" y="175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3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5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5"/>
                                    </a:lnTo>
                                    <a:lnTo>
                                      <a:pt x="42" y="12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5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5" o:spid="_x0000_s1026" style="position:absolute;margin-left:37pt;margin-top:3.3pt;width:9.6pt;height:10.4pt;z-index:-251673600;mso-position-horizontal-relative:page" coordorigin="740,6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">
                <v:group id="Group 276" o:spid="_x0000_s1027" style="position:absolute;left:740;top:83;width:192;height:192" coordorigin="740,83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Freeform 279" o:spid="_x0000_s1028" style="position:absolute;left:740;top:83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r/MQA&#10;AADcAAAADwAAAGRycy9kb3ducmV2LnhtbESPT4vCMBTE78J+h/AW9qapin+oRlkEYRU8WNfD3h7J&#10;sy3bvJQm2vrtjSB4HGbmN8xy3dlK3KjxpWMFw0ECglg7U3Ku4Pe07c9B+IBssHJMCu7kYb366C0x&#10;Na7lI92ykIsIYZ+igiKEOpXS64Is+oGriaN3cY3FEGWTS9NgG+G2kqMkmUqLJceFAmvaFKT/s6tV&#10;YHetO2/0ZJhtz+ND+9fNd/taK/X12X0vQATqwjv8av8YBeNkBs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Sq/zEAAAA3AAAAA8AAAAAAAAAAAAAAAAAmAIAAGRycy9k&#10;b3ducmV2LnhtbFBLBQYAAAAABAAEAPUAAACJAwAAAAA=&#10;" path="m192,96r-2,20l184,135r-10,18l164,164r-16,13l130,186r-19,5l96,192,76,190,56,183,39,173,28,164,15,147,6,130,1,110,,96,2,75,9,56,19,38,28,28,45,14,62,5,82,,96,r21,2l136,8r17,10l164,28r13,16l187,62r4,19l192,96xe" fillcolor="black" stroked="f">
                    <v:path arrowok="t" o:connecttype="custom" o:connectlocs="192,179;190,199;184,218;174,236;164,247;148,260;130,269;111,274;96,275;76,273;56,266;39,256;28,247;15,230;6,213;1,193;0,179;2,158;9,139;19,121;28,111;45,97;62,88;82,83;96,83;117,85;136,91;153,101;164,111;177,127;187,145;191,164;192,179" o:connectangles="0,0,0,0,0,0,0,0,0,0,0,0,0,0,0,0,0,0,0,0,0,0,0,0,0,0,0,0,0,0,0,0,0"/>
                  </v:shape>
                  <v:group id="Group 277" o:spid="_x0000_s1029" style="position:absolute;left:748;top:75;width:176;height:176" coordorigin="748,75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shape id="Freeform 278" o:spid="_x0000_s1030" style="position:absolute;left:748;top:75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wb8YA&#10;AADcAAAADwAAAGRycy9kb3ducmV2LnhtbESPQWvCQBSE74X+h+UVvJS6qS0SU1dRIVA8VWP1+sy+&#10;JqG7b0N21fjv3ULB4zAz3zDTeW+NOFPnG8cKXocJCOLS6YYrBbsif0lB+ICs0TgmBVfyMJ89Pkwx&#10;0+7CGzpvQyUihH2GCuoQ2kxKX9Zk0Q9dSxy9H9dZDFF2ldQdXiLcGjlKkrG02HBcqLGlVU3l7/Zk&#10;FRT79D3v1+nyaNangg7P+eLr2yg1eOoXHyAC9eEe/m9/agVvyQT+zs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Pwb8YAAADcAAAADwAAAAAAAAAAAAAAAACYAgAAZHJz&#10;L2Rvd25yZXYueG1sUEsFBgAAAAAEAAQA9QAAAIsDAAAAAA==&#10;" path="m176,88r-2,20l167,127r-11,17l151,150r-17,13l116,171r-20,4l88,176,68,173,49,167,32,155r-6,-5l13,134,4,116,1,96,,88,2,67,9,48,21,31r5,-6l42,12,60,4,80,r8,l109,2r19,7l145,20r6,5l164,42r8,18l176,80r,8xe" filled="f" strokeweight=".28253mm">
                      <v:path arrowok="t" o:connecttype="custom" o:connectlocs="176,163;174,183;167,202;156,219;151,225;134,238;116,246;96,250;88,251;68,248;49,242;32,230;26,225;13,209;4,191;1,171;0,163;2,142;9,123;21,106;26,100;42,87;60,79;80,75;88,75;109,77;128,84;145,95;151,100;164,117;172,135;176,155;176,163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No.</w:t>
      </w:r>
      <w:r w:rsidR="00B855C0">
        <w:rPr>
          <w:rFonts w:ascii="Arial" w:eastAsia="Arial" w:hAnsi="Arial" w:cs="Arial"/>
          <w:spacing w:val="10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Since</w:t>
      </w:r>
      <w:r w:rsidR="00B855C0"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10,000</w:t>
      </w:r>
      <w:r w:rsidR="00B855C0">
        <w:rPr>
          <w:rFonts w:ascii="Arial" w:eastAsia="Arial" w:hAnsi="Arial" w:cs="Arial"/>
          <w:spacing w:val="17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=</w:t>
      </w:r>
      <w:r w:rsidR="00B855C0"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1</w:t>
      </w:r>
      <w:r w:rsidR="00B855C0">
        <w:rPr>
          <w:rFonts w:ascii="Arial" w:eastAsia="Arial" w:hAnsi="Arial" w:cs="Arial"/>
          <w:spacing w:val="16"/>
          <w:position w:val="-1"/>
          <w:sz w:val="25"/>
          <w:szCs w:val="25"/>
        </w:rPr>
        <w:t>0</w:t>
      </w:r>
      <w:r w:rsidR="00B855C0">
        <w:rPr>
          <w:rFonts w:ascii="Arial" w:eastAsia="Arial" w:hAnsi="Arial" w:cs="Arial"/>
          <w:spacing w:val="5"/>
          <w:position w:val="13"/>
          <w:sz w:val="19"/>
          <w:szCs w:val="19"/>
        </w:rPr>
        <w:t>5</w:t>
      </w:r>
      <w:r w:rsidR="00B855C0">
        <w:rPr>
          <w:rFonts w:ascii="Arial" w:eastAsia="Arial" w:hAnsi="Arial" w:cs="Arial"/>
          <w:position w:val="-1"/>
          <w:sz w:val="25"/>
          <w:szCs w:val="25"/>
        </w:rPr>
        <w:t>,</w:t>
      </w:r>
      <w:r w:rsidR="00B855C0">
        <w:rPr>
          <w:rFonts w:ascii="Arial" w:eastAsia="Arial" w:hAnsi="Arial" w:cs="Arial"/>
          <w:spacing w:val="10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product</w:t>
      </w:r>
      <w:r w:rsidR="00B855C0">
        <w:rPr>
          <w:rFonts w:ascii="Arial" w:eastAsia="Arial" w:hAnsi="Arial" w:cs="Arial"/>
          <w:spacing w:val="19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should</w:t>
      </w:r>
    </w:p>
    <w:p w:rsidR="006826F5" w:rsidRDefault="00B855C0">
      <w:pPr>
        <w:spacing w:before="1" w:line="280" w:lineRule="exact"/>
        <w:ind w:left="1041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1"/>
          <w:sz w:val="25"/>
          <w:szCs w:val="25"/>
        </w:rPr>
        <w:t>have</w:t>
      </w:r>
      <w:r>
        <w:rPr>
          <w:rFonts w:ascii="Arial" w:eastAsia="Arial" w:hAnsi="Arial" w:cs="Arial"/>
          <w:spacing w:val="13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five</w:t>
      </w:r>
      <w:r>
        <w:rPr>
          <w:rFonts w:ascii="Arial" w:eastAsia="Arial" w:hAnsi="Arial" w:cs="Arial"/>
          <w:spacing w:val="10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1"/>
          <w:sz w:val="25"/>
          <w:szCs w:val="25"/>
        </w:rPr>
        <w:t>zeros.</w:t>
      </w:r>
    </w:p>
    <w:p w:rsidR="006826F5" w:rsidRDefault="006826F5">
      <w:pPr>
        <w:spacing w:line="200" w:lineRule="exact"/>
      </w:pPr>
    </w:p>
    <w:p w:rsidR="006826F5" w:rsidRDefault="006826F5">
      <w:pPr>
        <w:spacing w:before="1" w:line="220" w:lineRule="exact"/>
        <w:rPr>
          <w:sz w:val="22"/>
          <w:szCs w:val="22"/>
        </w:rPr>
      </w:pPr>
    </w:p>
    <w:p w:rsidR="006826F5" w:rsidRDefault="00105AD8">
      <w:pPr>
        <w:spacing w:before="33"/>
        <w:ind w:left="1041" w:right="4995" w:hanging="352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300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301" name="Group 271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302" name="Freeform 274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3" name="Group 272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304" name="Freeform 273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26" style="position:absolute;margin-left:37pt;margin-top:2.95pt;width:9.6pt;height:10.4pt;z-index:-251672576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">
                <v:group id="Group 271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274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IZMQA&#10;AADcAAAADwAAAGRycy9kb3ducmV2LnhtbESPQYvCMBSE78L+h/AW9qapilK6RlkEYRU8WPWwt0fy&#10;bIvNS2mytv57Iwgeh5n5hlmseluLG7W+cqxgPEpAEGtnKi4UnI6bYQrCB2SDtWNScCcPq+XHYIGZ&#10;cR0f6JaHQkQI+wwVlCE0mZRel2TRj1xDHL2Lay2GKNtCmha7CLe1nCTJXFqsOC6U2NC6JH3N/60C&#10;u+3cea1n43xznu67vz7d7hqt1Ndn//MNIlAf3uFX+9comCY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CGT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72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<v:shape id="Freeform 273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f8cUA&#10;AADcAAAADwAAAGRycy9kb3ducmV2LnhtbESPQWvCQBSE74L/YXkFL6KbWikhuooWAsWTNWqvr9ln&#10;Err7NmRXTf99Vyj0OMzMN8xy3VsjbtT5xrGC52kCgrh0uuFKwbHIJykIH5A1Gsek4Ic8rFfDwRIz&#10;7e78QbdDqESEsM9QQR1Cm0npy5os+qlriaN3cZ3FEGVXSd3hPcKtkbMkeZUWG44LNbb0VlP5fbha&#10;BcU5nef9Lt1+md21oM9xvtmfjFKjp36zABGoD//hv/a7VvCSzOFx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l/x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No.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product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should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have</w:t>
      </w:r>
      <w:r w:rsidR="00B855C0"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one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zero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for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each </w:t>
      </w:r>
      <w:r w:rsidR="00B855C0">
        <w:rPr>
          <w:rFonts w:ascii="Arial" w:eastAsia="Arial" w:hAnsi="Arial" w:cs="Arial"/>
          <w:sz w:val="25"/>
          <w:szCs w:val="25"/>
        </w:rPr>
        <w:t>factor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of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10 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in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10,000.</w:t>
      </w:r>
    </w:p>
    <w:p w:rsidR="006826F5" w:rsidRDefault="006826F5">
      <w:pPr>
        <w:spacing w:line="200" w:lineRule="exact"/>
      </w:pPr>
    </w:p>
    <w:p w:rsidR="006826F5" w:rsidRDefault="006826F5">
      <w:pPr>
        <w:spacing w:before="15" w:line="200" w:lineRule="exact"/>
      </w:pPr>
    </w:p>
    <w:p w:rsidR="006826F5" w:rsidRDefault="00105AD8">
      <w:pPr>
        <w:spacing w:before="33"/>
        <w:ind w:left="1041" w:right="5536" w:hanging="352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29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296" name="Group 266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97" name="Freeform 269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98" name="Group 267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99" name="Freeform 268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37pt;margin-top:2.95pt;width:9.6pt;height:10.4pt;z-index:-251671552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">
                <v:group id="Group 266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269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x5sYA&#10;AADcAAAADwAAAGRycy9kb3ducmV2LnhtbESPQWvCQBSE74L/YXlCb7qJpWpT1yCCUAs9GOuht8fu&#10;Mwlm34bsatJ/3y0UPA4z8w2zzgfbiDt1vnasIJ0lIIi1MzWXCr5O++kKhA/IBhvHpOCHPOSb8WiN&#10;mXE9H+lehFJECPsMFVQhtJmUXldk0c9cSxy9i+sshii7UpoO+wi3jZwnyUJarDkuVNjSriJ9LW5W&#10;gT307rzTL2mxPz9/9t/D6vDRaqWeJsP2DUSgITzC/+13o2D+uoS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kx5sYAAADcAAAADwAAAAAAAAAAAAAAAACYAgAAZHJz&#10;L2Rvd25yZXYueG1sUEsFBgAAAAAEAAQA9QAAAIs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67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shape id="Freeform 268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qdcYA&#10;AADcAAAADwAAAGRycy9kb3ducmV2LnhtbESPQWvCQBSE7wX/w/KEXkrdKKUkqatoIVA8tca219fs&#10;Mwnuvg3ZVeO/dwuCx2FmvmHmy8EacaLet44VTCcJCOLK6ZZrBbuyeE5B+ICs0TgmBRfysFyMHuaY&#10;a3fmLzptQy0ihH2OCpoQulxKXzVk0U9cRxy9vesthij7WuoezxFujZwlyau02HJcaLCj94aqw/Zo&#10;FZQ/6UsxbNL1n9kcS/p9Klaf30apx/GwegMRaAj38K39oRXMsgz+z8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hqdcYAAADcAAAADwAAAAAAAAAAAAAAAACYAgAAZHJz&#10;L2Rvd25yZXYueG1sUEsFBgAAAAAEAAQA9QAAAIs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C.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Yes.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product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should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have</w:t>
      </w:r>
      <w:r w:rsidR="00B855C0"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one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digit</w:t>
      </w:r>
      <w:r w:rsidR="00B855C0"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for </w:t>
      </w:r>
      <w:r w:rsidR="00B855C0">
        <w:rPr>
          <w:rFonts w:ascii="Arial" w:eastAsia="Arial" w:hAnsi="Arial" w:cs="Arial"/>
          <w:sz w:val="25"/>
          <w:szCs w:val="25"/>
        </w:rPr>
        <w:t>each</w:t>
      </w:r>
      <w:r w:rsidR="00B855C0"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zero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in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10,000.</w:t>
      </w:r>
    </w:p>
    <w:p w:rsidR="006826F5" w:rsidRDefault="006826F5">
      <w:pPr>
        <w:spacing w:line="200" w:lineRule="exact"/>
      </w:pPr>
    </w:p>
    <w:p w:rsidR="006826F5" w:rsidRDefault="006826F5">
      <w:pPr>
        <w:spacing w:before="15" w:line="200" w:lineRule="exact"/>
      </w:pPr>
    </w:p>
    <w:p w:rsidR="006826F5" w:rsidRDefault="00105AD8">
      <w:pPr>
        <w:spacing w:before="33"/>
        <w:ind w:left="1041" w:right="5137" w:hanging="352"/>
        <w:rPr>
          <w:rFonts w:ascii="Arial" w:eastAsia="Arial" w:hAnsi="Arial" w:cs="Arial"/>
          <w:sz w:val="25"/>
          <w:szCs w:val="25"/>
        </w:rPr>
        <w:sectPr w:rsidR="006826F5">
          <w:footerReference w:type="default" r:id="rId13"/>
          <w:pgSz w:w="12240" w:h="15840"/>
          <w:pgMar w:top="460" w:right="400" w:bottom="280" w:left="420" w:header="270" w:footer="1340" w:gutter="0"/>
          <w:pgNumType w:start="2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290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291" name="Group 261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92" name="Freeform 264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93" name="Group 262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94" name="Freeform 263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" o:spid="_x0000_s1026" style="position:absolute;margin-left:37pt;margin-top:2.95pt;width:9.6pt;height:10.4pt;z-index:-251670528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">
                <v:group id="Group 261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264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SfsYA&#10;AADcAAAADwAAAGRycy9kb3ducmV2LnhtbESPQWvCQBSE74X+h+UVeqsbU1pizEaKIGihh0Y9eHvs&#10;PpPQ7NuQXU3677sFweMwM98wxWqynbjS4FvHCuazBASxdqblWsFhv3nJQPiAbLBzTAp+ycOqfHwo&#10;MDdu5G+6VqEWEcI+RwVNCH0updcNWfQz1xNH7+wGiyHKoZZmwDHCbSfTJHmXFluOCw32tG5I/1QX&#10;q8DuRndc67d5tTm+fo2nKdt99lqp56fpYwki0BTu4Vt7axSkixT+z8QjI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6SfsYAAADcAAAADwAAAAAAAAAAAAAAAACYAgAAZHJz&#10;L2Rvd25yZXYueG1sUEsFBgAAAAAEAAQA9QAAAIs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62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<v:shape id="Freeform 263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nF68UA&#10;AADcAAAADwAAAGRycy9kb3ducmV2LnhtbESPQWvCQBSE74L/YXmFXqRuFClpdBUVAsWTNba9vmaf&#10;Seju25BdNf33XUHwOMzMN8xi1VsjLtT5xrGCyTgBQVw63XCl4FjkLykIH5A1Gsek4I88rJbDwQIz&#10;7a78QZdDqESEsM9QQR1Cm0npy5os+rFriaN3cp3FEGVXSd3hNcKtkdMkeZUWG44LNba0ran8PZyt&#10;guIrneX9Lt38mN25oO9Rvt5/GqWen/r1HESgPjzC9/a7VjB9m8Ht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cXr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Yes.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Each</w:t>
      </w:r>
      <w:r w:rsidR="00B855C0"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product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in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pattern</w:t>
      </w:r>
      <w:r w:rsidR="00B855C0"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has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one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zero </w:t>
      </w:r>
      <w:r w:rsidR="00B855C0">
        <w:rPr>
          <w:rFonts w:ascii="Arial" w:eastAsia="Arial" w:hAnsi="Arial" w:cs="Arial"/>
          <w:sz w:val="25"/>
          <w:szCs w:val="25"/>
        </w:rPr>
        <w:t>more</w:t>
      </w:r>
      <w:r w:rsidR="00B855C0"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than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product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before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it.</w:t>
      </w:r>
    </w:p>
    <w:p w:rsidR="006826F5" w:rsidRDefault="006826F5">
      <w:pPr>
        <w:spacing w:before="2" w:line="180" w:lineRule="exact"/>
        <w:rPr>
          <w:sz w:val="18"/>
          <w:szCs w:val="18"/>
        </w:rPr>
      </w:pPr>
    </w:p>
    <w:p w:rsidR="006826F5" w:rsidRDefault="00B855C0">
      <w:pPr>
        <w:spacing w:line="36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2"/>
          <w:sz w:val="25"/>
          <w:szCs w:val="25"/>
        </w:rPr>
        <w:t>Which</w:t>
      </w:r>
      <w:r>
        <w:rPr>
          <w:rFonts w:ascii="Arial" w:eastAsia="Arial" w:hAnsi="Arial" w:cs="Arial"/>
          <w:spacing w:val="1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expression</w:t>
      </w:r>
      <w:r>
        <w:rPr>
          <w:rFonts w:ascii="Arial" w:eastAsia="Arial" w:hAnsi="Arial" w:cs="Arial"/>
          <w:spacing w:val="2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is</w:t>
      </w:r>
      <w:r>
        <w:rPr>
          <w:rFonts w:ascii="Arial" w:eastAsia="Arial" w:hAnsi="Arial" w:cs="Arial"/>
          <w:spacing w:val="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equivalent</w:t>
      </w:r>
      <w:r>
        <w:rPr>
          <w:rFonts w:ascii="Arial" w:eastAsia="Arial" w:hAnsi="Arial" w:cs="Arial"/>
          <w:spacing w:val="25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to</w:t>
      </w:r>
      <w:r>
        <w:rPr>
          <w:rFonts w:ascii="Arial" w:eastAsia="Arial" w:hAnsi="Arial" w:cs="Arial"/>
          <w:spacing w:val="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2"/>
          <w:sz w:val="25"/>
          <w:szCs w:val="25"/>
        </w:rPr>
        <w:t>1</w:t>
      </w:r>
      <w:r>
        <w:rPr>
          <w:rFonts w:ascii="Arial" w:eastAsia="Arial" w:hAnsi="Arial" w:cs="Arial"/>
          <w:spacing w:val="16"/>
          <w:w w:val="102"/>
          <w:position w:val="-2"/>
          <w:sz w:val="25"/>
          <w:szCs w:val="25"/>
        </w:rPr>
        <w:t>0</w:t>
      </w:r>
      <w:r>
        <w:rPr>
          <w:rFonts w:ascii="Arial" w:eastAsia="Arial" w:hAnsi="Arial" w:cs="Arial"/>
          <w:spacing w:val="5"/>
          <w:w w:val="101"/>
          <w:position w:val="12"/>
          <w:sz w:val="19"/>
          <w:szCs w:val="19"/>
        </w:rPr>
        <w:t>4</w:t>
      </w:r>
      <w:r>
        <w:rPr>
          <w:rFonts w:ascii="Arial" w:eastAsia="Arial" w:hAnsi="Arial" w:cs="Arial"/>
          <w:w w:val="102"/>
          <w:position w:val="-2"/>
          <w:sz w:val="25"/>
          <w:szCs w:val="25"/>
        </w:rPr>
        <w:t>?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285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286" name="Group 256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87" name="Freeform 259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8" name="Group 257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89" name="Freeform 258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5" o:spid="_x0000_s1026" style="position:absolute;margin-left:37pt;margin-top:2.95pt;width:9.6pt;height:10.4pt;z-index:-251666432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">
                <v:group id="Group 256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259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nO8UA&#10;AADcAAAADwAAAGRycy9kb3ducmV2LnhtbESPQWvCQBSE74L/YXmCN92oVEPqKiIItdCDsR56e+y+&#10;JsHs25Ddmvjv3YLgcZiZb5j1tre1uFHrK8cKZtMEBLF2puJCwff5MElB+IBssHZMCu7kYbsZDtaY&#10;GdfxiW55KESEsM9QQRlCk0npdUkW/dQ1xNH7da3FEGVbSNNiF+G2lvMkWUqLFceFEhval6Sv+Z9V&#10;YI+du+z12yw/XBZf3U+fHj8brdR41O/eQQTqwyv8bH8YBfN0Bf9n4hG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4Kc7xQAAANwAAAAPAAAAAAAAAAAAAAAAAJgCAABkcnMv&#10;ZG93bnJldi54bWxQSwUGAAAAAAQABAD1AAAAig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57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<v:shape id="Freeform 258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8qMUA&#10;AADcAAAADwAAAGRycy9kb3ducmV2LnhtbESPQWvCQBSE74X+h+UVeim6qRSJ0VVsIVA8qWn1+sw+&#10;k+Du25BdNf33XUHwOMzMN8xs0VsjLtT5xrGC92ECgrh0uuFKwU+RD1IQPiBrNI5JwR95WMyfn2aY&#10;aXflDV22oRIRwj5DBXUIbSalL2uy6IeuJY7e0XUWQ5RdJXWH1wi3Ro6SZCwtNhwXamzpq6bytD1b&#10;BcUu/cj7Vfp5MKtzQfu3fLn+NUq9vvTLKYhAfXiE7+1vrWCUTuB2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fyo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4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8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81" name="Group 251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82" name="Freeform 254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3" name="Group 252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84" name="Freeform 253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0" o:spid="_x0000_s1026" style="position:absolute;margin-left:37pt;margin-top:1.3pt;width:9.6pt;height:10.4pt;z-index:-251665408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">
                <v:group id="Group 251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254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cEo8QA&#10;AADcAAAADwAAAGRycy9kb3ducmV2LnhtbESPQWvCQBSE7wX/w/IEb3VjpCVEVxFBUKGHRj14e+w+&#10;k2D2bciuJv77bqHQ4zAz3zDL9WAb8aTO144VzKYJCGLtTM2lgvNp956B8AHZYOOYFLzIw3o1elti&#10;blzP3/QsQikihH2OCqoQ2lxKryuy6KeuJY7ezXUWQ5RdKU2HfYTbRqZJ8ikt1hwXKmxpW5G+Fw+r&#10;wB56d9nqj1mxu8y/+uuQHY6tVmoyHjYLEIGG8B/+a++NgjRL4fdMPA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XBKP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52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<v:shape id="Freeform 253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BTNsUA&#10;AADcAAAADwAAAGRycy9kb3ducmV2LnhtbESPQWvCQBSE7wX/w/KEXopuKlJCdBUVAsWTGluvz+xr&#10;Err7NmRXTf+9KxQ8DjPzDTNf9taIK3W+cazgfZyAIC6dbrhScCzyUQrCB2SNxjEp+CMPy8XgZY6Z&#10;djfe0/UQKhEh7DNUUIfQZlL6siaLfuxa4uj9uM5iiLKrpO7wFuHWyEmSfEiLDceFGlva1FT+Hi5W&#10;QfGdTvN+m67PZnsp6PSWr3ZfRqnXYb+agQjUh2f4v/2pFUzSK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EFM2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7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76" name="Group 246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77" name="Freeform 249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78" name="Group 247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79" name="Freeform 248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37pt;margin-top:1.3pt;width:9.6pt;height:10.4pt;z-index:-251664384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">
                <v:group id="Group 246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Freeform 249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XXHMUA&#10;AADcAAAADwAAAGRycy9kb3ducmV2LnhtbESPT4vCMBTE78J+h/AWvGmq4h+6RlkEQQUP1vWwt0fy&#10;ti3bvJQm2vrtjSB4HGbmN8xy3dlK3KjxpWMFo2ECglg7U3Ku4Oe8HSxA+IBssHJMCu7kYb366C0x&#10;Na7lE92ykIsIYZ+igiKEOpXS64Is+qGriaP35xqLIcoml6bBNsJtJcdJMpMWS44LBda0KUj/Z1er&#10;wO5bd9no6SjbXibH9rdb7A+1Vqr/2X1/gQjUhXf41d4ZBeP5HJ5n4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dccxQAAANwAAAAPAAAAAAAAAAAAAAAAAJgCAABkcnMv&#10;ZG93bnJldi54bWxQSwUGAAAAAAQABAD1AAAAig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47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<v:shape id="Freeform 248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Mj8YA&#10;AADcAAAADwAAAGRycy9kb3ducmV2LnhtbESPT2vCQBTE7wW/w/KEXkrdKEXT1FW0ECie1PTP9TX7&#10;TIK7b0N21fTbdwXB4zAzv2Hmy94acabON44VjEcJCOLS6YYrBZ9F/pyC8AFZo3FMCv7Iw3IxeJhj&#10;pt2Fd3Teh0pECPsMFdQhtJmUvqzJoh+5ljh6B9dZDFF2ldQdXiLcGjlJkqm02HBcqLGl95rK4/5k&#10;FRTf6Uveb9L1r9mcCvp5ylfbL6PU47BfvYEI1Id7+Nb+0Aoms1e4no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SMj8YAAADcAAAADwAAAAAAAAAAAAAAAACYAgAAZHJz&#10;L2Rvd25yZXYueG1sUEsFBgAAAAAEAAQA9QAAAIs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C.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351790</wp:posOffset>
                </wp:positionV>
                <wp:extent cx="6856730" cy="21590"/>
                <wp:effectExtent l="6985" t="8890" r="3810" b="7620"/>
                <wp:wrapNone/>
                <wp:docPr id="26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554"/>
                          <a:chExt cx="10798" cy="34"/>
                        </a:xfrm>
                      </wpg:grpSpPr>
                      <wpg:grpSp>
                        <wpg:cNvPr id="267" name="Group 237"/>
                        <wpg:cNvGrpSpPr>
                          <a:grpSpLocks/>
                        </wpg:cNvGrpSpPr>
                        <wpg:grpSpPr bwMode="auto">
                          <a:xfrm>
                            <a:off x="740" y="563"/>
                            <a:ext cx="10780" cy="0"/>
                            <a:chOff x="740" y="563"/>
                            <a:chExt cx="10780" cy="0"/>
                          </a:xfrm>
                        </wpg:grpSpPr>
                        <wps:wsp>
                          <wps:cNvPr id="268" name="Freeform 244"/>
                          <wps:cNvSpPr>
                            <a:spLocks/>
                          </wps:cNvSpPr>
                          <wps:spPr bwMode="auto">
                            <a:xfrm>
                              <a:off x="740" y="56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9" name="Group 238"/>
                          <wpg:cNvGrpSpPr>
                            <a:grpSpLocks/>
                          </wpg:cNvGrpSpPr>
                          <wpg:grpSpPr bwMode="auto">
                            <a:xfrm>
                              <a:off x="740" y="579"/>
                              <a:ext cx="10780" cy="0"/>
                              <a:chOff x="740" y="579"/>
                              <a:chExt cx="10780" cy="0"/>
                            </a:xfrm>
                          </wpg:grpSpPr>
                          <wps:wsp>
                            <wps:cNvPr id="270" name="Freeform 243"/>
                            <wps:cNvSpPr>
                              <a:spLocks/>
                            </wps:cNvSpPr>
                            <wps:spPr bwMode="auto">
                              <a:xfrm>
                                <a:off x="740" y="579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71" name="Group 2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555"/>
                                <a:ext cx="16" cy="32"/>
                                <a:chOff x="740" y="555"/>
                                <a:chExt cx="16" cy="32"/>
                              </a:xfrm>
                            </wpg:grpSpPr>
                            <wps:wsp>
                              <wps:cNvPr id="272" name="Freeform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555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555 555"/>
                                    <a:gd name="T3" fmla="*/ 555 h 32"/>
                                    <a:gd name="T4" fmla="+- 0 756 740"/>
                                    <a:gd name="T5" fmla="*/ T4 w 16"/>
                                    <a:gd name="T6" fmla="+- 0 555 555"/>
                                    <a:gd name="T7" fmla="*/ 555 h 32"/>
                                    <a:gd name="T8" fmla="+- 0 756 740"/>
                                    <a:gd name="T9" fmla="*/ T8 w 16"/>
                                    <a:gd name="T10" fmla="+- 0 571 555"/>
                                    <a:gd name="T11" fmla="*/ 571 h 32"/>
                                    <a:gd name="T12" fmla="+- 0 740 740"/>
                                    <a:gd name="T13" fmla="*/ T12 w 16"/>
                                    <a:gd name="T14" fmla="+- 0 587 555"/>
                                    <a:gd name="T15" fmla="*/ 587 h 32"/>
                                    <a:gd name="T16" fmla="+- 0 740 740"/>
                                    <a:gd name="T17" fmla="*/ T16 w 16"/>
                                    <a:gd name="T18" fmla="+- 0 555 555"/>
                                    <a:gd name="T19" fmla="*/ 55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73" name="Group 2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555"/>
                                  <a:ext cx="16" cy="32"/>
                                  <a:chOff x="11504" y="555"/>
                                  <a:chExt cx="16" cy="32"/>
                                </a:xfrm>
                              </wpg:grpSpPr>
                              <wps:wsp>
                                <wps:cNvPr id="274" name="Freeform 2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555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571 555"/>
                                      <a:gd name="T3" fmla="*/ 571 h 32"/>
                                      <a:gd name="T4" fmla="+- 0 11520 11504"/>
                                      <a:gd name="T5" fmla="*/ T4 w 16"/>
                                      <a:gd name="T6" fmla="+- 0 555 555"/>
                                      <a:gd name="T7" fmla="*/ 555 h 32"/>
                                      <a:gd name="T8" fmla="+- 0 11520 11504"/>
                                      <a:gd name="T9" fmla="*/ T8 w 16"/>
                                      <a:gd name="T10" fmla="+- 0 587 555"/>
                                      <a:gd name="T11" fmla="*/ 587 h 32"/>
                                      <a:gd name="T12" fmla="+- 0 11504 11504"/>
                                      <a:gd name="T13" fmla="*/ T12 w 16"/>
                                      <a:gd name="T14" fmla="+- 0 587 555"/>
                                      <a:gd name="T15" fmla="*/ 587 h 32"/>
                                      <a:gd name="T16" fmla="+- 0 11504 11504"/>
                                      <a:gd name="T17" fmla="*/ T16 w 16"/>
                                      <a:gd name="T18" fmla="+- 0 571 555"/>
                                      <a:gd name="T19" fmla="*/ 571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6" o:spid="_x0000_s1026" style="position:absolute;margin-left:36.55pt;margin-top:27.7pt;width:539.9pt;height:1.7pt;z-index:-251669504;mso-position-horizontal-relative:page" coordorigin="731,554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">
                <v:group id="Group 237" o:spid="_x0000_s1027" style="position:absolute;left:740;top:563;width:10780;height:0" coordorigin="740,56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244" o:spid="_x0000_s1028" style="position:absolute;left:740;top:56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/43sQA&#10;AADcAAAADwAAAGRycy9kb3ducmV2LnhtbERPy2rCQBTdF/yH4QrdFJ3UhZXoRERQXLRSY8j6krnm&#10;YeZOmpnG9O87i0KXh/PebEfTioF6V1tW8DqPQBAXVtdcKsiuh9kKhPPIGlvLpOCHHGyTydMGY20f&#10;fKEh9aUIIexiVFB538VSuqIig25uO+LA3Wxv0AfYl1L3+AjhppWLKFpKgzWHhgo72ldU3NNvo+Bt&#10;uH8er+n5Y8h23Xsum5f8qzkr9Twdd2sQnkb/L/5zn7SCxTKsDWfCEZ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/+N7EAAAA3AAAAA8AAAAAAAAAAAAAAAAAmAIAAGRycy9k&#10;b3ducmV2LnhtbFBLBQYAAAAABAAEAPUAAACJAwAAAAA=&#10;" path="m,l10780,e" filled="f" strokecolor="#999" strokeweight=".31781mm">
                    <v:path arrowok="t" o:connecttype="custom" o:connectlocs="0,0;10780,0" o:connectangles="0,0"/>
                  </v:shape>
                  <v:group id="Group 238" o:spid="_x0000_s1029" style="position:absolute;left:740;top:579;width:10780;height:0" coordorigin="740,579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  <v:shape id="Freeform 243" o:spid="_x0000_s1030" style="position:absolute;left:740;top:579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W4MAA&#10;AADcAAAADwAAAGRycy9kb3ducmV2LnhtbERPy2oCMRTdF/yHcIXuakapr9EoIhQKbqwtur1M7jww&#10;uRkmGY1/bxZCl4fzXm+jNeJGnW8cKxiPMhDEhdMNVwr+fr8+FiB8QNZoHJOCB3nYbgZva8y1u/MP&#10;3U6hEimEfY4K6hDaXEpf1GTRj1xLnLjSdRZDgl0ldYf3FG6NnGTZTFpsODXU2NK+puJ66q0CLP20&#10;P/fxc1keFxcTzfwxmx6Ueh/G3QpEoBj+xS/3t1Ywmaf56Uw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6W4MAAAADcAAAADwAAAAAAAAAAAAAAAACYAgAAZHJzL2Rvd25y&#10;ZXYueG1sUEsFBgAAAAAEAAQA9QAAAIUDAAAAAA==&#10;" path="m,l10780,e" filled="f" strokecolor="#ededed" strokeweight=".31781mm">
                      <v:path arrowok="t" o:connecttype="custom" o:connectlocs="0,0;10780,0" o:connectangles="0,0"/>
                    </v:shape>
                    <v:group id="Group 239" o:spid="_x0000_s1031" style="position:absolute;left:740;top:555;width:16;height:32" coordorigin="740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    <v:shape id="Freeform 242" o:spid="_x0000_s1032" style="position:absolute;left:740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SY8UA&#10;AADcAAAADwAAAGRycy9kb3ducmV2LnhtbESPQWvCQBSE7wX/w/KE3nRjsLXEbEQMtqkXqQrt8ZF9&#10;JsHs25DdavrvuwWhx2FmvmHS1WBacaXeNZYVzKYRCOLS6oYrBafjdvICwnlkja1lUvBDDlbZ6CHF&#10;RNsbf9D14CsRIOwSVFB73yVSurImg25qO+LgnW1v0AfZV1L3eAtw08o4ip6lwYbDQo0dbWoqL4dv&#10;EyhFwZf5e169Pu3ePk3zle/nMlfqcTyslyA8Df4/fG8XWkG8i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z5JjxQAAANwAAAAPAAAAAAAAAAAAAAAAAJgCAABkcnMv&#10;ZG93bnJldi54bWxQSwUGAAAAAAQABAD1AAAAigMAAAAA&#10;" path="m,l16,r,16l,32,,xe" fillcolor="#999" stroked="f">
                        <v:path arrowok="t" o:connecttype="custom" o:connectlocs="0,555;16,555;16,571;0,587;0,555" o:connectangles="0,0,0,0,0"/>
                      </v:shape>
                      <v:group id="Group 240" o:spid="_x0000_s1033" style="position:absolute;left:11504;top:555;width:16;height:32" coordorigin="11504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      <v:shape id="Freeform 241" o:spid="_x0000_s1034" style="position:absolute;left:11504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UEi8UA&#10;AADcAAAADwAAAGRycy9kb3ducmV2LnhtbESPQWvCQBSE70L/w/IK3nTToK2kboKKFosnY70/s69J&#10;aPZtyK4a++u7BcHjMDPfMPOsN424UOdqywpexhEI4sLqmksFX4fNaAbCeWSNjWVScCMHWfo0mGOi&#10;7ZX3dMl9KQKEXYIKKu/bREpXVGTQjW1LHLxv2xn0QXal1B1eA9w0Mo6iV2mw5rBQYUurioqf/GwU&#10;LIvfaHqc7T7xVLa7fLr9uK0PsVLD537xDsJT7x/he3urFcRvE/g/E4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QSLxQAAANwAAAAPAAAAAAAAAAAAAAAAAJgCAABkcnMv&#10;ZG93bnJldi54bWxQSwUGAAAAAAQABAD1AAAAigMAAAAA&#10;" path="m,16l16,r,32l,32,,16xe" fillcolor="#ededed" stroked="f">
                          <v:path arrowok="t" o:connecttype="custom" o:connectlocs="0,571;16,555;16,587;0,587;0,571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6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62" name="Group 232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63" name="Freeform 235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4" name="Group 233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65" name="Freeform 234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26" style="position:absolute;margin-left:37pt;margin-top:1.3pt;width:9.6pt;height:10.4pt;z-index:-251663360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">
                <v:group id="Group 232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235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HwsQA&#10;AADcAAAADwAAAGRycy9kb3ducmV2LnhtbESPQYvCMBSE78L+h/AWvGmqopSuUUQQVsGDdT3s7ZG8&#10;bYvNS2mytv57Iwgeh5n5hlmue1uLG7W+cqxgMk5AEGtnKi4U/Jx3oxSED8gGa8ek4E4e1quPwRIz&#10;4zo+0S0PhYgQ9hkqKENoMim9LsmiH7uGOHp/rrUYomwLaVrsItzWcpokC2mx4rhQYkPbkvQ1/7cK&#10;7L5zl62eT/LdZXbsfvt0f2i0UsPPfvMFIlAf3uFX+9somC5m8D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XR8L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33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  <v:shape id="Freeform 234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QV8UA&#10;AADcAAAADwAAAGRycy9kb3ducmV2LnhtbESPQWvCQBSE74L/YXmCF6mbSishuooVAsVTa1q9PrPP&#10;JLj7NmRXTf99tyD0OMzMN8xy3VsjbtT5xrGC52kCgrh0uuFKwVeRP6UgfEDWaByTgh/ysF4NB0vM&#10;tLvzJ932oRIRwj5DBXUIbSalL2uy6KeuJY7e2XUWQ5RdJXWH9wi3Rs6SZC4tNhwXamxpW1N52V+t&#10;guKQvuT9Ln07md21oOMk33x8G6XGo36zABGoD//hR/tdK5jNX+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BBX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4</w:t>
      </w:r>
    </w:p>
    <w:p w:rsidR="006826F5" w:rsidRDefault="006826F5">
      <w:pPr>
        <w:spacing w:before="5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4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1" w:line="200" w:lineRule="exact"/>
      </w:pPr>
    </w:p>
    <w:p w:rsidR="006826F5" w:rsidRDefault="00B855C0">
      <w:pPr>
        <w:spacing w:line="36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2"/>
          <w:sz w:val="25"/>
          <w:szCs w:val="25"/>
        </w:rPr>
        <w:t>Which</w:t>
      </w:r>
      <w:r>
        <w:rPr>
          <w:rFonts w:ascii="Arial" w:eastAsia="Arial" w:hAnsi="Arial" w:cs="Arial"/>
          <w:spacing w:val="1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expression</w:t>
      </w:r>
      <w:r>
        <w:rPr>
          <w:rFonts w:ascii="Arial" w:eastAsia="Arial" w:hAnsi="Arial" w:cs="Arial"/>
          <w:spacing w:val="2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is</w:t>
      </w:r>
      <w:r>
        <w:rPr>
          <w:rFonts w:ascii="Arial" w:eastAsia="Arial" w:hAnsi="Arial" w:cs="Arial"/>
          <w:spacing w:val="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equivalent</w:t>
      </w:r>
      <w:r>
        <w:rPr>
          <w:rFonts w:ascii="Arial" w:eastAsia="Arial" w:hAnsi="Arial" w:cs="Arial"/>
          <w:spacing w:val="25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2"/>
          <w:sz w:val="25"/>
          <w:szCs w:val="25"/>
        </w:rPr>
        <w:t>to</w:t>
      </w:r>
      <w:r>
        <w:rPr>
          <w:rFonts w:ascii="Arial" w:eastAsia="Arial" w:hAnsi="Arial" w:cs="Arial"/>
          <w:spacing w:val="6"/>
          <w:position w:val="-2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2"/>
          <w:sz w:val="25"/>
          <w:szCs w:val="25"/>
        </w:rPr>
        <w:t>1</w:t>
      </w:r>
      <w:r>
        <w:rPr>
          <w:rFonts w:ascii="Arial" w:eastAsia="Arial" w:hAnsi="Arial" w:cs="Arial"/>
          <w:spacing w:val="16"/>
          <w:w w:val="102"/>
          <w:position w:val="-2"/>
          <w:sz w:val="25"/>
          <w:szCs w:val="25"/>
        </w:rPr>
        <w:t>0</w:t>
      </w:r>
      <w:r>
        <w:rPr>
          <w:rFonts w:ascii="Arial" w:eastAsia="Arial" w:hAnsi="Arial" w:cs="Arial"/>
          <w:spacing w:val="5"/>
          <w:w w:val="101"/>
          <w:position w:val="12"/>
          <w:sz w:val="19"/>
          <w:szCs w:val="19"/>
        </w:rPr>
        <w:t>3</w:t>
      </w:r>
      <w:r>
        <w:rPr>
          <w:rFonts w:ascii="Arial" w:eastAsia="Arial" w:hAnsi="Arial" w:cs="Arial"/>
          <w:w w:val="102"/>
          <w:position w:val="-2"/>
          <w:sz w:val="25"/>
          <w:szCs w:val="25"/>
        </w:rPr>
        <w:t>?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25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257" name="Group 227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58" name="Freeform 230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9" name="Group 228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60" name="Freeform 229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26" style="position:absolute;margin-left:37pt;margin-top:2.95pt;width:9.6pt;height:10.4pt;z-index:-251662336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">
                <v:group id="Group 227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Freeform 230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fDsAA&#10;AADcAAAADwAAAGRycy9kb3ducmV2LnhtbERPTYvCMBC9L/gfwgje1lRFkWoUEQQV9mDVg7chGdti&#10;MylNtPXfbw6Cx8f7Xq47W4kXNb50rGA0TEAQa2dKzhVczrvfOQgfkA1WjknBmzysV72fJabGtXyi&#10;VxZyEUPYp6igCKFOpfS6IIt+6GriyN1dYzFE2OTSNNjGcFvJcZLMpMWSY0OBNW0L0o/saRXYQ+uu&#10;Wz0dZbvr5K+9dfPDsdZKDfrdZgEiUBe+4o97bxSMp3FtPBOP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8fDsAAAADcAAAADwAAAAAAAAAAAAAAAACYAgAAZHJzL2Rvd25y&#10;ZXYueG1sUEsFBgAAAAAEAAQA9QAAAIU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28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shape id="Freeform 229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zz8IA&#10;AADcAAAADwAAAGRycy9kb3ducmV2LnhtbERPz2vCMBS+C/4P4Qm7iKYTkVKN4gaF4clZN6/P5tkW&#10;k5fSRO3+++UgePz4fq82vTXiTp1vHCt4nyYgiEunG64UHIt8koLwAVmjcUwK/sjDZj0crDDT7sHf&#10;dD+ESsQQ9hkqqENoMyl9WZNFP3UtceQurrMYIuwqqTt8xHBr5CxJFtJiw7GhxpY+ayqvh5tVUPym&#10;87zfpR9ns7sVdBrn2/2PUept1G+XIAL14SV+ur+0gtkizo9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J7PPwgAAANwAAAAPAAAAAAAAAAAAAAAAAJgCAABkcnMvZG93&#10;bnJldi54bWxQSwUGAAAAAAQABAD1AAAAhw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3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3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51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52" name="Group 222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53" name="Freeform 225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4" name="Group 223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55" name="Freeform 224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26" style="position:absolute;margin-left:37pt;margin-top:1.3pt;width:9.6pt;height:10.4pt;z-index:-251661312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">
                <v:group id="Group 222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225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uNf8QA&#10;AADcAAAADwAAAGRycy9kb3ducmV2LnhtbESPQYvCMBSE78L+h/AWvGmqopSuUUQQVsGDdT3s7ZG8&#10;bYvNS2mytv57Iwgeh5n5hlmue1uLG7W+cqxgMk5AEGtnKi4U/Jx3oxSED8gGa8ek4E4e1quPwRIz&#10;4zo+0S0PhYgQ9hkqKENoMim9LsmiH7uGOHp/rrUYomwLaVrsItzWcpokC2mx4rhQYkPbkvQ1/7cK&#10;7L5zl62eT/LdZXbsfvt0f2i0UsPPfvMFIlAf3uFX+9somM5n8D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7jX/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23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  <v:shape id="Freeform 224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za6sUA&#10;AADcAAAADwAAAGRycy9kb3ducmV2LnhtbESPQWvCQBSE7wX/w/IEL6VuKrWE6CpWCBRP1bR6fWaf&#10;SXD3bciumv77bkHwOMzMN8x82VsjrtT5xrGC13ECgrh0uuFKwXeRv6QgfEDWaByTgl/ysFwMnuaY&#10;aXfjLV13oRIRwj5DBXUIbSalL2uy6MeuJY7eyXUWQ5RdJXWHtwi3Rk6S5F1abDgu1NjSuqbyvLtY&#10;BcU+fcv7TfpxNJtLQYfnfPX1Y5QaDfvVDESgPjzC9/anVjCZTuH/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Nrq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3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4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47" name="Group 217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48" name="Freeform 220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9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50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26" style="position:absolute;margin-left:37pt;margin-top:1.3pt;width:9.6pt;height:10.4pt;z-index:-251660288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">
                <v:group id="Group 217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20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J08EA&#10;AADcAAAADwAAAGRycy9kb3ducmV2LnhtbERPTYvCMBC9C/sfwix401RXl1KNsgjCKniwrgdvQzK2&#10;xWZSmqyt/94cBI+P971c97YWd2p95VjBZJyAINbOVFwo+DttRykIH5AN1o5JwYM8rFcfgyVmxnV8&#10;pHseChFD2GeooAyhyaT0uiSLfuwa4shdXWsxRNgW0rTYxXBby2mSfEuLFceGEhvalKRv+b9VYHed&#10;O2/0fJJvz1+H7tKnu32jlRp+9j8LEIH68Ba/3L9GwXQW18Yz8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idPBAAAA3AAAAA8AAAAAAAAAAAAAAAAAmAIAAGRycy9kb3du&#10;cmV2LnhtbFBLBQYAAAAABAAEAPUAAACG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18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<v:shape id="Freeform 219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5csIA&#10;AADcAAAADwAAAGRycy9kb3ducmV2LnhtbERPz2vCMBS+D/wfwhN2GZoqc5RqFB0Uhqdpp16fzVtb&#10;lryUJmr9781h4PHj+71Y9daIK3W+caxgMk5AEJdON1wp+CnyUQrCB2SNxjEpuJOH1XLwssBMuxvv&#10;6LoPlYgh7DNUUIfQZlL6siaLfuxa4sj9us5iiLCrpO7wFsOtkdMk+ZAWG44NNbb0WVP5t79YBcUx&#10;fc/7bbo5m+2loNNbvv4+GKVeh/16DiJQH57if/eXVjCdxfnx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3lywgAAANwAAAAPAAAAAAAAAAAAAAAAAJgCAABkcnMvZG93&#10;bnJldi54bWxQSwUGAAAAAAQABAD1AAAAhw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C.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+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351790</wp:posOffset>
                </wp:positionV>
                <wp:extent cx="6856730" cy="21590"/>
                <wp:effectExtent l="6985" t="8890" r="3810" b="7620"/>
                <wp:wrapNone/>
                <wp:docPr id="23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554"/>
                          <a:chExt cx="10798" cy="34"/>
                        </a:xfrm>
                      </wpg:grpSpPr>
                      <wpg:grpSp>
                        <wpg:cNvPr id="238" name="Group 208"/>
                        <wpg:cNvGrpSpPr>
                          <a:grpSpLocks/>
                        </wpg:cNvGrpSpPr>
                        <wpg:grpSpPr bwMode="auto">
                          <a:xfrm>
                            <a:off x="740" y="563"/>
                            <a:ext cx="10780" cy="0"/>
                            <a:chOff x="740" y="563"/>
                            <a:chExt cx="10780" cy="0"/>
                          </a:xfrm>
                        </wpg:grpSpPr>
                        <wps:wsp>
                          <wps:cNvPr id="239" name="Freeform 215"/>
                          <wps:cNvSpPr>
                            <a:spLocks/>
                          </wps:cNvSpPr>
                          <wps:spPr bwMode="auto">
                            <a:xfrm>
                              <a:off x="740" y="56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0" name="Group 209"/>
                          <wpg:cNvGrpSpPr>
                            <a:grpSpLocks/>
                          </wpg:cNvGrpSpPr>
                          <wpg:grpSpPr bwMode="auto">
                            <a:xfrm>
                              <a:off x="740" y="579"/>
                              <a:ext cx="10780" cy="0"/>
                              <a:chOff x="740" y="579"/>
                              <a:chExt cx="10780" cy="0"/>
                            </a:xfrm>
                          </wpg:grpSpPr>
                          <wps:wsp>
                            <wps:cNvPr id="241" name="Freeform 214"/>
                            <wps:cNvSpPr>
                              <a:spLocks/>
                            </wps:cNvSpPr>
                            <wps:spPr bwMode="auto">
                              <a:xfrm>
                                <a:off x="740" y="579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42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555"/>
                                <a:ext cx="16" cy="32"/>
                                <a:chOff x="740" y="555"/>
                                <a:chExt cx="16" cy="32"/>
                              </a:xfrm>
                            </wpg:grpSpPr>
                            <wps:wsp>
                              <wps:cNvPr id="243" name="Freeform 2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555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555 555"/>
                                    <a:gd name="T3" fmla="*/ 555 h 32"/>
                                    <a:gd name="T4" fmla="+- 0 756 740"/>
                                    <a:gd name="T5" fmla="*/ T4 w 16"/>
                                    <a:gd name="T6" fmla="+- 0 555 555"/>
                                    <a:gd name="T7" fmla="*/ 555 h 32"/>
                                    <a:gd name="T8" fmla="+- 0 756 740"/>
                                    <a:gd name="T9" fmla="*/ T8 w 16"/>
                                    <a:gd name="T10" fmla="+- 0 571 555"/>
                                    <a:gd name="T11" fmla="*/ 571 h 32"/>
                                    <a:gd name="T12" fmla="+- 0 740 740"/>
                                    <a:gd name="T13" fmla="*/ T12 w 16"/>
                                    <a:gd name="T14" fmla="+- 0 587 555"/>
                                    <a:gd name="T15" fmla="*/ 587 h 32"/>
                                    <a:gd name="T16" fmla="+- 0 740 740"/>
                                    <a:gd name="T17" fmla="*/ T16 w 16"/>
                                    <a:gd name="T18" fmla="+- 0 555 555"/>
                                    <a:gd name="T19" fmla="*/ 55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44" name="Group 2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555"/>
                                  <a:ext cx="16" cy="32"/>
                                  <a:chOff x="11504" y="555"/>
                                  <a:chExt cx="16" cy="32"/>
                                </a:xfrm>
                              </wpg:grpSpPr>
                              <wps:wsp>
                                <wps:cNvPr id="245" name="Freeform 2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555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571 555"/>
                                      <a:gd name="T3" fmla="*/ 571 h 32"/>
                                      <a:gd name="T4" fmla="+- 0 11520 11504"/>
                                      <a:gd name="T5" fmla="*/ T4 w 16"/>
                                      <a:gd name="T6" fmla="+- 0 555 555"/>
                                      <a:gd name="T7" fmla="*/ 555 h 32"/>
                                      <a:gd name="T8" fmla="+- 0 11520 11504"/>
                                      <a:gd name="T9" fmla="*/ T8 w 16"/>
                                      <a:gd name="T10" fmla="+- 0 587 555"/>
                                      <a:gd name="T11" fmla="*/ 587 h 32"/>
                                      <a:gd name="T12" fmla="+- 0 11504 11504"/>
                                      <a:gd name="T13" fmla="*/ T12 w 16"/>
                                      <a:gd name="T14" fmla="+- 0 587 555"/>
                                      <a:gd name="T15" fmla="*/ 587 h 32"/>
                                      <a:gd name="T16" fmla="+- 0 11504 11504"/>
                                      <a:gd name="T17" fmla="*/ T16 w 16"/>
                                      <a:gd name="T18" fmla="+- 0 571 555"/>
                                      <a:gd name="T19" fmla="*/ 571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26" style="position:absolute;margin-left:36.55pt;margin-top:27.7pt;width:539.9pt;height:1.7pt;z-index:-251668480;mso-position-horizontal-relative:page" coordorigin="731,554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">
                <v:group id="Group 208" o:spid="_x0000_s1027" style="position:absolute;left:740;top:563;width:10780;height:0" coordorigin="740,56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215" o:spid="_x0000_s1028" style="position:absolute;left:740;top:56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ByWMYA&#10;AADcAAAADwAAAGRycy9kb3ducmV2LnhtbESPQWvCQBSE74X+h+UVvBTdVEFrdBUpKD2o2CieH9ln&#10;Es2+jdltjP/eFQo9DjPzDTOdt6YUDdWusKzgoxeBIE6tLjhTcNgvu58gnEfWWFomBXdyMJ+9vkwx&#10;1vbGP9QkPhMBwi5GBbn3VSylS3My6Hq2Ig7eydYGfZB1JnWNtwA3pexH0VAaLDgs5FjRV07pJfk1&#10;CkbNZbfaJ9tNc1hU66M8vx+v561Snbd2MQHhqfX/4b/2t1bQH4zheSY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ByWMYAAADcAAAADwAAAAAAAAAAAAAAAACYAgAAZHJz&#10;L2Rvd25yZXYueG1sUEsFBgAAAAAEAAQA9QAAAIsDAAAAAA==&#10;" path="m,l10780,e" filled="f" strokecolor="#999" strokeweight=".31781mm">
                    <v:path arrowok="t" o:connecttype="custom" o:connectlocs="0,0;10780,0" o:connectangles="0,0"/>
                  </v:shape>
                  <v:group id="Group 209" o:spid="_x0000_s1029" style="position:absolute;left:740;top:579;width:10780;height:0" coordorigin="740,579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<v:shape id="Freeform 214" o:spid="_x0000_s1030" style="position:absolute;left:740;top:579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5xsQA&#10;AADcAAAADwAAAGRycy9kb3ducmV2LnhtbESPW2sCMRSE3wX/QzhC3zSreOvWKKVQKPjipbSvh83Z&#10;C01Olk1W479vBMHHYWa+YTa7aI24UOcbxwqmkwwEceF0w5WC7/PneA3CB2SNxjEpuJGH3XY42GCu&#10;3ZWPdDmFSiQI+xwV1CG0uZS+qMmin7iWOHml6yyGJLtK6g6vCW6NnGXZUlpsOC3U2NJHTcXfqbcK&#10;sPSL/qeP89fysP410axuy8VeqZdRfH8DESiGZ/jR/tIKZvMp3M+kI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+cbEAAAA3AAAAA8AAAAAAAAAAAAAAAAAmAIAAGRycy9k&#10;b3ducmV2LnhtbFBLBQYAAAAABAAEAPUAAACJAwAAAAA=&#10;" path="m,l10780,e" filled="f" strokecolor="#ededed" strokeweight=".31781mm">
                      <v:path arrowok="t" o:connecttype="custom" o:connectlocs="0,0;10780,0" o:connectangles="0,0"/>
                    </v:shape>
                    <v:group id="Group 210" o:spid="_x0000_s1031" style="position:absolute;left:740;top:555;width:16;height:32" coordorigin="740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  <v:shape id="Freeform 213" o:spid="_x0000_s1032" style="position:absolute;left:740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/9RcUA&#10;AADcAAAADwAAAGRycy9kb3ducmV2LnhtbESPT2vCQBTE70K/w/KE3upGG4tEVykNrdFL8Q/o8ZF9&#10;JsHs25Ddavz2rlDwOMzMb5jZojO1uFDrKssKhoMIBHFudcWFgv3u+20CwnlkjbVlUnAjB4v5S2+G&#10;ibZX3tBl6wsRIOwSVFB63yRSurwkg25gG+LgnWxr0AfZFlK3eA1wU8tRFH1IgxWHhRIb+iopP2//&#10;TKBkGZ/jVVr8jNfLg6mO6W8sU6Ve+93nFISnzj/D/+1MKxjF7/A4E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7/1FxQAAANwAAAAPAAAAAAAAAAAAAAAAAJgCAABkcnMv&#10;ZG93bnJldi54bWxQSwUGAAAAAAQABAD1AAAAigMAAAAA&#10;" path="m,l16,r,16l,32,,xe" fillcolor="#999" stroked="f">
                        <v:path arrowok="t" o:connecttype="custom" o:connectlocs="0,555;16,555;16,571;0,587;0,555" o:connectangles="0,0,0,0,0"/>
                      </v:shape>
                      <v:group id="Group 211" o:spid="_x0000_s1033" style="position:absolute;left:11504;top:555;width:16;height:32" coordorigin="11504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<v:shape id="Freeform 212" o:spid="_x0000_s1034" style="position:absolute;left:11504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VrrcQA&#10;AADcAAAADwAAAGRycy9kb3ducmV2LnhtbESPQWvCQBSE7wX/w/KE3urGYESiq6hosXgyae/P7GsS&#10;mn0bsqvG/vpuQfA4zMw3zGLVm0ZcqXO1ZQXjUQSCuLC65lLBZ75/m4FwHlljY5kU3MnBajl4WWCq&#10;7Y1PdM18KQKEXYoKKu/bVEpXVGTQjWxLHLxv2xn0QXal1B3eAtw0Mo6iqTRYc1iosKVtRcVPdjEK&#10;NsVvlHzNjh94Lttjlhze77s8Vup12K/nIDz1/hl+tA9aQTxJ4P9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la63EAAAA3AAAAA8AAAAAAAAAAAAAAAAAmAIAAGRycy9k&#10;b3ducmV2LnhtbFBLBQYAAAAABAAEAPUAAACJAwAAAAA=&#10;" path="m,16l16,r,32l,32,,16xe" fillcolor="#ededed" stroked="f">
                          <v:path arrowok="t" o:connecttype="custom" o:connectlocs="0,571;16,555;16,587;0,587;0,571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23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233" name="Group 203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234" name="Freeform 206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5" name="Group 204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236" name="Freeform 205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26" style="position:absolute;margin-left:37pt;margin-top:1.3pt;width:9.6pt;height:10.4pt;z-index:-251659264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">
                <v:group id="Group 203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Freeform 206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3wq8QA&#10;AADcAAAADwAAAGRycy9kb3ducmV2LnhtbESPT4vCMBTE78J+h/AWvGnqv0WqURZBUMGDdT14eyTP&#10;tti8lCZru99+Iwgeh5n5DbNcd7YSD2p86VjBaJiAINbOlJwr+DlvB3MQPiAbrByTgj/ysF599JaY&#10;GtfyiR5ZyEWEsE9RQRFCnUrpdUEW/dDVxNG7ucZiiLLJpWmwjXBbyXGSfEmLJceFAmvaFKTv2a9V&#10;YPetu2z0bJRtL5Nje+3m+0Otlep/dt8LEIG68A6/2jujYDyZwvN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N8Kv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204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<v:shape id="Freeform 205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hPcUA&#10;AADcAAAADwAAAGRycy9kb3ducmV2LnhtbESPQWvCQBSE74L/YXmCF6mb2iIhuooVAsVTa1q9PrPP&#10;JLj7NmRXTf99tyD0OMzMN8xy3VsjbtT5xrGC52kCgrh0uuFKwVeRP6UgfEDWaByTgh/ysF4NB0vM&#10;tLvzJ932oRIRwj5DBXUIbSalL2uy6KeuJY7e2XUWQ5RdJXWH9wi3Rs6SZC4tNhwXamxpW1N52V+t&#10;guKQvub9Ln07md21oOMk33x8G6XGo36zABGoD//hR/tdK5i9zO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aE9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5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5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" w:line="100" w:lineRule="exact"/>
        <w:rPr>
          <w:sz w:val="11"/>
          <w:szCs w:val="11"/>
        </w:rPr>
      </w:pPr>
    </w:p>
    <w:p w:rsidR="006826F5" w:rsidRDefault="006826F5">
      <w:pPr>
        <w:spacing w:line="200" w:lineRule="exact"/>
      </w:pPr>
    </w:p>
    <w:p w:rsidR="006826F5" w:rsidRDefault="00B855C0">
      <w:pPr>
        <w:ind w:left="320" w:right="73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Charlie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is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making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two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liters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lemonade.</w:t>
      </w:r>
      <w:r>
        <w:rPr>
          <w:rFonts w:ascii="Arial" w:eastAsia="Arial" w:hAnsi="Arial" w:cs="Arial"/>
          <w:spacing w:val="2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He</w:t>
      </w:r>
      <w:r>
        <w:rPr>
          <w:rFonts w:ascii="Arial" w:eastAsia="Arial" w:hAnsi="Arial" w:cs="Arial"/>
          <w:spacing w:val="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uses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1.5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liters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water.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How</w:t>
      </w:r>
      <w:r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many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milliliters</w:t>
      </w:r>
      <w:r>
        <w:rPr>
          <w:rFonts w:ascii="Arial" w:eastAsia="Arial" w:hAnsi="Arial" w:cs="Arial"/>
          <w:spacing w:val="2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 xml:space="preserve">of </w:t>
      </w:r>
      <w:r>
        <w:rPr>
          <w:rFonts w:ascii="Arial" w:eastAsia="Arial" w:hAnsi="Arial" w:cs="Arial"/>
          <w:sz w:val="25"/>
          <w:szCs w:val="25"/>
        </w:rPr>
        <w:t>water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did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Charlie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use?</w:t>
      </w:r>
    </w:p>
    <w:p w:rsidR="006826F5" w:rsidRDefault="006826F5">
      <w:pPr>
        <w:spacing w:before="7" w:line="280" w:lineRule="exact"/>
        <w:rPr>
          <w:sz w:val="28"/>
          <w:szCs w:val="28"/>
        </w:rPr>
      </w:pPr>
    </w:p>
    <w:p w:rsidR="006826F5" w:rsidRDefault="00105AD8">
      <w:pPr>
        <w:spacing w:before="33" w:line="374" w:lineRule="auto"/>
        <w:ind w:left="689" w:right="8657"/>
        <w:jc w:val="both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1226820</wp:posOffset>
                </wp:positionV>
                <wp:extent cx="6856730" cy="21590"/>
                <wp:effectExtent l="6985" t="7620" r="3810" b="8890"/>
                <wp:wrapNone/>
                <wp:docPr id="22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1932"/>
                          <a:chExt cx="10798" cy="34"/>
                        </a:xfrm>
                      </wpg:grpSpPr>
                      <wpg:grpSp>
                        <wpg:cNvPr id="224" name="Group 194"/>
                        <wpg:cNvGrpSpPr>
                          <a:grpSpLocks/>
                        </wpg:cNvGrpSpPr>
                        <wpg:grpSpPr bwMode="auto">
                          <a:xfrm>
                            <a:off x="740" y="1941"/>
                            <a:ext cx="10780" cy="0"/>
                            <a:chOff x="740" y="1941"/>
                            <a:chExt cx="10780" cy="0"/>
                          </a:xfrm>
                        </wpg:grpSpPr>
                        <wps:wsp>
                          <wps:cNvPr id="225" name="Freeform 201"/>
                          <wps:cNvSpPr>
                            <a:spLocks/>
                          </wps:cNvSpPr>
                          <wps:spPr bwMode="auto">
                            <a:xfrm>
                              <a:off x="740" y="1941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6" name="Group 195"/>
                          <wpg:cNvGrpSpPr>
                            <a:grpSpLocks/>
                          </wpg:cNvGrpSpPr>
                          <wpg:grpSpPr bwMode="auto">
                            <a:xfrm>
                              <a:off x="740" y="1957"/>
                              <a:ext cx="10780" cy="0"/>
                              <a:chOff x="740" y="1957"/>
                              <a:chExt cx="10780" cy="0"/>
                            </a:xfrm>
                          </wpg:grpSpPr>
                          <wps:wsp>
                            <wps:cNvPr id="227" name="Freeform 200"/>
                            <wps:cNvSpPr>
                              <a:spLocks/>
                            </wps:cNvSpPr>
                            <wps:spPr bwMode="auto">
                              <a:xfrm>
                                <a:off x="740" y="1957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8" name="Group 1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1933"/>
                                <a:ext cx="16" cy="32"/>
                                <a:chOff x="740" y="1933"/>
                                <a:chExt cx="16" cy="32"/>
                              </a:xfrm>
                            </wpg:grpSpPr>
                            <wps:wsp>
                              <wps:cNvPr id="229" name="Freeform 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1933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1933 1933"/>
                                    <a:gd name="T3" fmla="*/ 1933 h 32"/>
                                    <a:gd name="T4" fmla="+- 0 756 740"/>
                                    <a:gd name="T5" fmla="*/ T4 w 16"/>
                                    <a:gd name="T6" fmla="+- 0 1933 1933"/>
                                    <a:gd name="T7" fmla="*/ 1933 h 32"/>
                                    <a:gd name="T8" fmla="+- 0 756 740"/>
                                    <a:gd name="T9" fmla="*/ T8 w 16"/>
                                    <a:gd name="T10" fmla="+- 0 1949 1933"/>
                                    <a:gd name="T11" fmla="*/ 1949 h 32"/>
                                    <a:gd name="T12" fmla="+- 0 740 740"/>
                                    <a:gd name="T13" fmla="*/ T12 w 16"/>
                                    <a:gd name="T14" fmla="+- 0 1965 1933"/>
                                    <a:gd name="T15" fmla="*/ 1965 h 32"/>
                                    <a:gd name="T16" fmla="+- 0 740 740"/>
                                    <a:gd name="T17" fmla="*/ T16 w 16"/>
                                    <a:gd name="T18" fmla="+- 0 1933 1933"/>
                                    <a:gd name="T19" fmla="*/ 1933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30" name="Group 1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1933"/>
                                  <a:ext cx="16" cy="32"/>
                                  <a:chOff x="11504" y="1933"/>
                                  <a:chExt cx="16" cy="32"/>
                                </a:xfrm>
                              </wpg:grpSpPr>
                              <wps:wsp>
                                <wps:cNvPr id="231" name="Freeform 1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1933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1949 1933"/>
                                      <a:gd name="T3" fmla="*/ 1949 h 32"/>
                                      <a:gd name="T4" fmla="+- 0 11520 11504"/>
                                      <a:gd name="T5" fmla="*/ T4 w 16"/>
                                      <a:gd name="T6" fmla="+- 0 1933 1933"/>
                                      <a:gd name="T7" fmla="*/ 1933 h 32"/>
                                      <a:gd name="T8" fmla="+- 0 11520 11504"/>
                                      <a:gd name="T9" fmla="*/ T8 w 16"/>
                                      <a:gd name="T10" fmla="+- 0 1965 1933"/>
                                      <a:gd name="T11" fmla="*/ 1965 h 32"/>
                                      <a:gd name="T12" fmla="+- 0 11504 11504"/>
                                      <a:gd name="T13" fmla="*/ T12 w 16"/>
                                      <a:gd name="T14" fmla="+- 0 1965 1933"/>
                                      <a:gd name="T15" fmla="*/ 1965 h 32"/>
                                      <a:gd name="T16" fmla="+- 0 11504 11504"/>
                                      <a:gd name="T17" fmla="*/ T16 w 16"/>
                                      <a:gd name="T18" fmla="+- 0 1949 1933"/>
                                      <a:gd name="T19" fmla="*/ 1949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3" o:spid="_x0000_s1026" style="position:absolute;margin-left:36.55pt;margin-top:96.6pt;width:539.9pt;height:1.7pt;z-index:-251667456;mso-position-horizontal-relative:page" coordorigin="731,1932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">
                <v:group id="Group 194" o:spid="_x0000_s1027" style="position:absolute;left:740;top:1941;width:10780;height:0" coordorigin="740,1941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201" o:spid="_x0000_s1028" style="position:absolute;left:740;top:1941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ugMYA&#10;AADcAAAADwAAAGRycy9kb3ducmV2LnhtbESPQWvCQBSE74L/YXlCL0U3DbRKdBURFA9WNIrnR/aZ&#10;RLNv0+w2pv++Wyh4HGbmG2a26EwlWmpcaVnB2ygCQZxZXXKu4HxaDycgnEfWWFkmBT/kYDHv92aY&#10;aPvgI7Wpz0WAsEtQQeF9nUjpsoIMupGtiYN3tY1BH2STS93gI8BNJeMo+pAGSw4LBda0Kii7p99G&#10;wbi9HzandP/Znpf17iJvr5ev216pl0G3nILw1Pln+L+91Qri+B3+zo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TugMYAAADcAAAADwAAAAAAAAAAAAAAAACYAgAAZHJz&#10;L2Rvd25yZXYueG1sUEsFBgAAAAAEAAQA9QAAAIsDAAAAAA==&#10;" path="m,l10780,e" filled="f" strokecolor="#999" strokeweight=".31781mm">
                    <v:path arrowok="t" o:connecttype="custom" o:connectlocs="0,0;10780,0" o:connectangles="0,0"/>
                  </v:shape>
                  <v:group id="Group 195" o:spid="_x0000_s1029" style="position:absolute;left:740;top:1957;width:10780;height:0" coordorigin="740,1957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<v:shape id="Freeform 200" o:spid="_x0000_s1030" style="position:absolute;left:740;top:1957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hicQA&#10;AADcAAAADwAAAGRycy9kb3ducmV2LnhtbESPW2sCMRSE3wv+h3AE32rWxevWKFIoFPpitdTXw+bs&#10;hSYnyyar8d83BaGPw8x8w2z30Rpxpd63jhXMphkI4tLplmsFX+e35zUIH5A1Gsek4E4e9rvR0xYL&#10;7W78SddTqEWCsC9QQRNCV0jpy4Ys+qnriJNXud5iSLKvpe7xluDWyDzLltJiy2mhwY5eGyp/ToNV&#10;gJVfDN9DnG+q4/piolndl4sPpSbjeHgBESiG//Cj/a4V5PkK/s6kI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kIYnEAAAA3AAAAA8AAAAAAAAAAAAAAAAAmAIAAGRycy9k&#10;b3ducmV2LnhtbFBLBQYAAAAABAAEAPUAAACJAwAAAAA=&#10;" path="m,l10780,e" filled="f" strokecolor="#ededed" strokeweight=".31781mm">
                      <v:path arrowok="t" o:connecttype="custom" o:connectlocs="0,0;10780,0" o:connectangles="0,0"/>
                    </v:shape>
                    <v:group id="Group 196" o:spid="_x0000_s1031" style="position:absolute;left:740;top:1933;width:16;height:32" coordorigin="740,1933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v:shape id="Freeform 199" o:spid="_x0000_s1032" style="position:absolute;left:740;top:1933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vD8UA&#10;AADcAAAADwAAAGRycy9kb3ducmV2LnhtbESPQWvCQBSE7wX/w/KE3nRjsMXGbEQMtqkXqQrt8ZF9&#10;JsHs25DdavrvuwWhx2FmvmHS1WBacaXeNZYVzKYRCOLS6oYrBafjdrIA4TyyxtYyKfghB6ts9JBi&#10;ou2NP+h68JUIEHYJKqi97xIpXVmTQTe1HXHwzrY36IPsK6l7vAW4aWUcRc/SYMNhocaONjWVl8O3&#10;CZSi4Mv8Pa9en3Zvn6b5yvdzmSv1OB7WSxCeBv8fvrcLrSCOX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2C8PxQAAANwAAAAPAAAAAAAAAAAAAAAAAJgCAABkcnMv&#10;ZG93bnJldi54bWxQSwUGAAAAAAQABAD1AAAAigMAAAAA&#10;" path="m,l16,r,16l,32,,xe" fillcolor="#999" stroked="f">
                        <v:path arrowok="t" o:connecttype="custom" o:connectlocs="0,1933;16,1933;16,1949;0,1965;0,1933" o:connectangles="0,0,0,0,0"/>
                      </v:shape>
                      <v:group id="Group 197" o:spid="_x0000_s1033" style="position:absolute;left:11504;top:1933;width:16;height:32" coordorigin="11504,1933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<v:shape id="Freeform 198" o:spid="_x0000_s1034" style="position:absolute;left:11504;top:1933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ge08UA&#10;AADcAAAADwAAAGRycy9kb3ducmV2LnhtbESPT2vCQBTE7wW/w/KE3urGSIqkrlKlFosno70/s88k&#10;NPs2ZLf500/fLRQ8DjPzG2a1GUwtOmpdZVnBfBaBIM6trrhQcDnvn5YgnEfWWFsmBSM52KwnDytM&#10;te35RF3mCxEg7FJUUHrfpFK6vCSDbmYb4uDdbGvQB9kWUrfYB7ipZRxFz9JgxWGhxIZ2JeVf2bdR&#10;sM1/ouRzefzAa9Ecs+TwPr6dY6Uep8PrCwhPg7+H/9sHrSBez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B7TxQAAANwAAAAPAAAAAAAAAAAAAAAAAJgCAABkcnMv&#10;ZG93bnJldi54bWxQSwUGAAAAAAQABAD1AAAAigMAAAAA&#10;" path="m,16l16,r,32l,32,,16xe" fillcolor="#ededed" stroked="f">
                          <v:path arrowok="t" o:connecttype="custom" o:connectlocs="0,1949;16,1933;16,1965;0,1965;0,1949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21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219" name="Group 189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20" name="Freeform 192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1" name="Group 190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22" name="Freeform 191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026" style="position:absolute;margin-left:37pt;margin-top:2.95pt;width:9.6pt;height:10.4pt;z-index:-251658240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">
                <v:group id="Group 189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192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gdcIA&#10;AADcAAAADwAAAGRycy9kb3ducmV2LnhtbERPz2vCMBS+D/wfwhN2W1M7NqQaRQRhHeywag/eHsmz&#10;LTYvpYlt998vh8GOH9/v7X62nRhp8K1jBaskBUGsnWm5VnA5n17WIHxANtg5JgU/5GG/WzxtMTdu&#10;4m8ay1CLGMI+RwVNCH0updcNWfSJ64kjd3ODxRDhUEsz4BTDbSezNH2XFluODQ32dGxI38uHVWCL&#10;yVVH/bYqT9Xr13Sd18Vnr5V6Xs6HDYhAc/gX/7k/jIIsi/PjmXg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2B1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190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<v:shape id="Freeform 191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Mx48UA&#10;AADcAAAADwAAAGRycy9kb3ducmV2LnhtbESPQWvCQBSE74L/YXmFXqRuDEVCdBUVAsVTa9p6fWaf&#10;Seju25BdNf333YLgcZiZb5jlerBGXKn3rWMFs2kCgrhyuuVawWdZvGQgfEDWaByTgl/ysF6NR0vM&#10;tbvxB10PoRYRwj5HBU0IXS6lrxqy6KeuI47e2fUWQ5R9LXWPtwi3RqZJMpcWW44LDXa0a6j6OVys&#10;gvI7ey2GfbY9mf2lpOOk2Lx/GaWen4bNAkSgITzC9/abVpCm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0zHj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322580</wp:posOffset>
                </wp:positionV>
                <wp:extent cx="121920" cy="132080"/>
                <wp:effectExtent l="12700" t="8255" r="8255" b="2540"/>
                <wp:wrapNone/>
                <wp:docPr id="21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08"/>
                          <a:chExt cx="192" cy="208"/>
                        </a:xfrm>
                      </wpg:grpSpPr>
                      <wpg:grpSp>
                        <wpg:cNvPr id="214" name="Group 184"/>
                        <wpg:cNvGrpSpPr>
                          <a:grpSpLocks/>
                        </wpg:cNvGrpSpPr>
                        <wpg:grpSpPr bwMode="auto">
                          <a:xfrm>
                            <a:off x="740" y="524"/>
                            <a:ext cx="192" cy="192"/>
                            <a:chOff x="740" y="524"/>
                            <a:chExt cx="192" cy="192"/>
                          </a:xfrm>
                        </wpg:grpSpPr>
                        <wps:wsp>
                          <wps:cNvPr id="215" name="Freeform 187"/>
                          <wps:cNvSpPr>
                            <a:spLocks/>
                          </wps:cNvSpPr>
                          <wps:spPr bwMode="auto">
                            <a:xfrm>
                              <a:off x="740" y="524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620 524"/>
                                <a:gd name="T3" fmla="*/ 620 h 192"/>
                                <a:gd name="T4" fmla="+- 0 930 740"/>
                                <a:gd name="T5" fmla="*/ T4 w 192"/>
                                <a:gd name="T6" fmla="+- 0 641 524"/>
                                <a:gd name="T7" fmla="*/ 641 h 192"/>
                                <a:gd name="T8" fmla="+- 0 924 740"/>
                                <a:gd name="T9" fmla="*/ T8 w 192"/>
                                <a:gd name="T10" fmla="+- 0 660 524"/>
                                <a:gd name="T11" fmla="*/ 660 h 192"/>
                                <a:gd name="T12" fmla="+- 0 914 740"/>
                                <a:gd name="T13" fmla="*/ T12 w 192"/>
                                <a:gd name="T14" fmla="+- 0 677 524"/>
                                <a:gd name="T15" fmla="*/ 677 h 192"/>
                                <a:gd name="T16" fmla="+- 0 904 740"/>
                                <a:gd name="T17" fmla="*/ T16 w 192"/>
                                <a:gd name="T18" fmla="+- 0 688 524"/>
                                <a:gd name="T19" fmla="*/ 688 h 192"/>
                                <a:gd name="T20" fmla="+- 0 888 740"/>
                                <a:gd name="T21" fmla="*/ T20 w 192"/>
                                <a:gd name="T22" fmla="+- 0 701 524"/>
                                <a:gd name="T23" fmla="*/ 701 h 192"/>
                                <a:gd name="T24" fmla="+- 0 870 740"/>
                                <a:gd name="T25" fmla="*/ T24 w 192"/>
                                <a:gd name="T26" fmla="+- 0 710 524"/>
                                <a:gd name="T27" fmla="*/ 710 h 192"/>
                                <a:gd name="T28" fmla="+- 0 851 740"/>
                                <a:gd name="T29" fmla="*/ T28 w 192"/>
                                <a:gd name="T30" fmla="+- 0 715 524"/>
                                <a:gd name="T31" fmla="*/ 715 h 192"/>
                                <a:gd name="T32" fmla="+- 0 836 740"/>
                                <a:gd name="T33" fmla="*/ T32 w 192"/>
                                <a:gd name="T34" fmla="+- 0 716 524"/>
                                <a:gd name="T35" fmla="*/ 716 h 192"/>
                                <a:gd name="T36" fmla="+- 0 816 740"/>
                                <a:gd name="T37" fmla="*/ T36 w 192"/>
                                <a:gd name="T38" fmla="+- 0 714 524"/>
                                <a:gd name="T39" fmla="*/ 714 h 192"/>
                                <a:gd name="T40" fmla="+- 0 796 740"/>
                                <a:gd name="T41" fmla="*/ T40 w 192"/>
                                <a:gd name="T42" fmla="+- 0 708 524"/>
                                <a:gd name="T43" fmla="*/ 708 h 192"/>
                                <a:gd name="T44" fmla="+- 0 779 740"/>
                                <a:gd name="T45" fmla="*/ T44 w 192"/>
                                <a:gd name="T46" fmla="+- 0 697 524"/>
                                <a:gd name="T47" fmla="*/ 697 h 192"/>
                                <a:gd name="T48" fmla="+- 0 768 740"/>
                                <a:gd name="T49" fmla="*/ T48 w 192"/>
                                <a:gd name="T50" fmla="+- 0 688 524"/>
                                <a:gd name="T51" fmla="*/ 688 h 192"/>
                                <a:gd name="T52" fmla="+- 0 755 740"/>
                                <a:gd name="T53" fmla="*/ T52 w 192"/>
                                <a:gd name="T54" fmla="+- 0 672 524"/>
                                <a:gd name="T55" fmla="*/ 672 h 192"/>
                                <a:gd name="T56" fmla="+- 0 746 740"/>
                                <a:gd name="T57" fmla="*/ T56 w 192"/>
                                <a:gd name="T58" fmla="+- 0 654 524"/>
                                <a:gd name="T59" fmla="*/ 654 h 192"/>
                                <a:gd name="T60" fmla="+- 0 741 740"/>
                                <a:gd name="T61" fmla="*/ T60 w 192"/>
                                <a:gd name="T62" fmla="+- 0 634 524"/>
                                <a:gd name="T63" fmla="*/ 634 h 192"/>
                                <a:gd name="T64" fmla="+- 0 740 740"/>
                                <a:gd name="T65" fmla="*/ T64 w 192"/>
                                <a:gd name="T66" fmla="+- 0 620 524"/>
                                <a:gd name="T67" fmla="*/ 620 h 192"/>
                                <a:gd name="T68" fmla="+- 0 742 740"/>
                                <a:gd name="T69" fmla="*/ T68 w 192"/>
                                <a:gd name="T70" fmla="+- 0 599 524"/>
                                <a:gd name="T71" fmla="*/ 599 h 192"/>
                                <a:gd name="T72" fmla="+- 0 749 740"/>
                                <a:gd name="T73" fmla="*/ T72 w 192"/>
                                <a:gd name="T74" fmla="+- 0 580 524"/>
                                <a:gd name="T75" fmla="*/ 580 h 192"/>
                                <a:gd name="T76" fmla="+- 0 759 740"/>
                                <a:gd name="T77" fmla="*/ T76 w 192"/>
                                <a:gd name="T78" fmla="+- 0 563 524"/>
                                <a:gd name="T79" fmla="*/ 563 h 192"/>
                                <a:gd name="T80" fmla="+- 0 768 740"/>
                                <a:gd name="T81" fmla="*/ T80 w 192"/>
                                <a:gd name="T82" fmla="+- 0 552 524"/>
                                <a:gd name="T83" fmla="*/ 552 h 192"/>
                                <a:gd name="T84" fmla="+- 0 785 740"/>
                                <a:gd name="T85" fmla="*/ T84 w 192"/>
                                <a:gd name="T86" fmla="+- 0 539 524"/>
                                <a:gd name="T87" fmla="*/ 539 h 192"/>
                                <a:gd name="T88" fmla="+- 0 802 740"/>
                                <a:gd name="T89" fmla="*/ T88 w 192"/>
                                <a:gd name="T90" fmla="+- 0 530 524"/>
                                <a:gd name="T91" fmla="*/ 530 h 192"/>
                                <a:gd name="T92" fmla="+- 0 822 740"/>
                                <a:gd name="T93" fmla="*/ T92 w 192"/>
                                <a:gd name="T94" fmla="+- 0 525 524"/>
                                <a:gd name="T95" fmla="*/ 525 h 192"/>
                                <a:gd name="T96" fmla="+- 0 836 740"/>
                                <a:gd name="T97" fmla="*/ T96 w 192"/>
                                <a:gd name="T98" fmla="+- 0 524 524"/>
                                <a:gd name="T99" fmla="*/ 524 h 192"/>
                                <a:gd name="T100" fmla="+- 0 857 740"/>
                                <a:gd name="T101" fmla="*/ T100 w 192"/>
                                <a:gd name="T102" fmla="+- 0 526 524"/>
                                <a:gd name="T103" fmla="*/ 526 h 192"/>
                                <a:gd name="T104" fmla="+- 0 876 740"/>
                                <a:gd name="T105" fmla="*/ T104 w 192"/>
                                <a:gd name="T106" fmla="+- 0 532 524"/>
                                <a:gd name="T107" fmla="*/ 532 h 192"/>
                                <a:gd name="T108" fmla="+- 0 893 740"/>
                                <a:gd name="T109" fmla="*/ T108 w 192"/>
                                <a:gd name="T110" fmla="+- 0 543 524"/>
                                <a:gd name="T111" fmla="*/ 543 h 192"/>
                                <a:gd name="T112" fmla="+- 0 904 740"/>
                                <a:gd name="T113" fmla="*/ T112 w 192"/>
                                <a:gd name="T114" fmla="+- 0 552 524"/>
                                <a:gd name="T115" fmla="*/ 552 h 192"/>
                                <a:gd name="T116" fmla="+- 0 917 740"/>
                                <a:gd name="T117" fmla="*/ T116 w 192"/>
                                <a:gd name="T118" fmla="+- 0 568 524"/>
                                <a:gd name="T119" fmla="*/ 568 h 192"/>
                                <a:gd name="T120" fmla="+- 0 927 740"/>
                                <a:gd name="T121" fmla="*/ T120 w 192"/>
                                <a:gd name="T122" fmla="+- 0 586 524"/>
                                <a:gd name="T123" fmla="*/ 586 h 192"/>
                                <a:gd name="T124" fmla="+- 0 931 740"/>
                                <a:gd name="T125" fmla="*/ T124 w 192"/>
                                <a:gd name="T126" fmla="+- 0 606 524"/>
                                <a:gd name="T127" fmla="*/ 606 h 192"/>
                                <a:gd name="T128" fmla="+- 0 932 740"/>
                                <a:gd name="T129" fmla="*/ T128 w 192"/>
                                <a:gd name="T130" fmla="+- 0 620 524"/>
                                <a:gd name="T131" fmla="*/ 620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6" name="Group 185"/>
                          <wpg:cNvGrpSpPr>
                            <a:grpSpLocks/>
                          </wpg:cNvGrpSpPr>
                          <wpg:grpSpPr bwMode="auto">
                            <a:xfrm>
                              <a:off x="748" y="516"/>
                              <a:ext cx="176" cy="176"/>
                              <a:chOff x="748" y="516"/>
                              <a:chExt cx="176" cy="176"/>
                            </a:xfrm>
                          </wpg:grpSpPr>
                          <wps:wsp>
                            <wps:cNvPr id="217" name="Freeform 186"/>
                            <wps:cNvSpPr>
                              <a:spLocks/>
                            </wps:cNvSpPr>
                            <wps:spPr bwMode="auto">
                              <a:xfrm>
                                <a:off x="748" y="516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604 516"/>
                                  <a:gd name="T3" fmla="*/ 604 h 176"/>
                                  <a:gd name="T4" fmla="+- 0 922 748"/>
                                  <a:gd name="T5" fmla="*/ T4 w 176"/>
                                  <a:gd name="T6" fmla="+- 0 625 516"/>
                                  <a:gd name="T7" fmla="*/ 625 h 176"/>
                                  <a:gd name="T8" fmla="+- 0 915 748"/>
                                  <a:gd name="T9" fmla="*/ T8 w 176"/>
                                  <a:gd name="T10" fmla="+- 0 643 516"/>
                                  <a:gd name="T11" fmla="*/ 643 h 176"/>
                                  <a:gd name="T12" fmla="+- 0 904 748"/>
                                  <a:gd name="T13" fmla="*/ T12 w 176"/>
                                  <a:gd name="T14" fmla="+- 0 660 516"/>
                                  <a:gd name="T15" fmla="*/ 660 h 176"/>
                                  <a:gd name="T16" fmla="+- 0 899 748"/>
                                  <a:gd name="T17" fmla="*/ T16 w 176"/>
                                  <a:gd name="T18" fmla="+- 0 666 516"/>
                                  <a:gd name="T19" fmla="*/ 666 h 176"/>
                                  <a:gd name="T20" fmla="+- 0 882 748"/>
                                  <a:gd name="T21" fmla="*/ T20 w 176"/>
                                  <a:gd name="T22" fmla="+- 0 679 516"/>
                                  <a:gd name="T23" fmla="*/ 679 h 176"/>
                                  <a:gd name="T24" fmla="+- 0 864 748"/>
                                  <a:gd name="T25" fmla="*/ T24 w 176"/>
                                  <a:gd name="T26" fmla="+- 0 688 516"/>
                                  <a:gd name="T27" fmla="*/ 688 h 176"/>
                                  <a:gd name="T28" fmla="+- 0 844 748"/>
                                  <a:gd name="T29" fmla="*/ T28 w 176"/>
                                  <a:gd name="T30" fmla="+- 0 692 516"/>
                                  <a:gd name="T31" fmla="*/ 692 h 176"/>
                                  <a:gd name="T32" fmla="+- 0 836 748"/>
                                  <a:gd name="T33" fmla="*/ T32 w 176"/>
                                  <a:gd name="T34" fmla="+- 0 692 516"/>
                                  <a:gd name="T35" fmla="*/ 692 h 176"/>
                                  <a:gd name="T36" fmla="+- 0 816 748"/>
                                  <a:gd name="T37" fmla="*/ T36 w 176"/>
                                  <a:gd name="T38" fmla="+- 0 690 516"/>
                                  <a:gd name="T39" fmla="*/ 690 h 176"/>
                                  <a:gd name="T40" fmla="+- 0 797 748"/>
                                  <a:gd name="T41" fmla="*/ T40 w 176"/>
                                  <a:gd name="T42" fmla="+- 0 683 516"/>
                                  <a:gd name="T43" fmla="*/ 683 h 176"/>
                                  <a:gd name="T44" fmla="+- 0 780 748"/>
                                  <a:gd name="T45" fmla="*/ T44 w 176"/>
                                  <a:gd name="T46" fmla="+- 0 672 516"/>
                                  <a:gd name="T47" fmla="*/ 672 h 176"/>
                                  <a:gd name="T48" fmla="+- 0 774 748"/>
                                  <a:gd name="T49" fmla="*/ T48 w 176"/>
                                  <a:gd name="T50" fmla="+- 0 666 516"/>
                                  <a:gd name="T51" fmla="*/ 666 h 176"/>
                                  <a:gd name="T52" fmla="+- 0 761 748"/>
                                  <a:gd name="T53" fmla="*/ T52 w 176"/>
                                  <a:gd name="T54" fmla="+- 0 650 516"/>
                                  <a:gd name="T55" fmla="*/ 650 h 176"/>
                                  <a:gd name="T56" fmla="+- 0 752 748"/>
                                  <a:gd name="T57" fmla="*/ T56 w 176"/>
                                  <a:gd name="T58" fmla="+- 0 632 516"/>
                                  <a:gd name="T59" fmla="*/ 632 h 176"/>
                                  <a:gd name="T60" fmla="+- 0 749 748"/>
                                  <a:gd name="T61" fmla="*/ T60 w 176"/>
                                  <a:gd name="T62" fmla="+- 0 612 516"/>
                                  <a:gd name="T63" fmla="*/ 612 h 176"/>
                                  <a:gd name="T64" fmla="+- 0 748 748"/>
                                  <a:gd name="T65" fmla="*/ T64 w 176"/>
                                  <a:gd name="T66" fmla="+- 0 604 516"/>
                                  <a:gd name="T67" fmla="*/ 604 h 176"/>
                                  <a:gd name="T68" fmla="+- 0 750 748"/>
                                  <a:gd name="T69" fmla="*/ T68 w 176"/>
                                  <a:gd name="T70" fmla="+- 0 583 516"/>
                                  <a:gd name="T71" fmla="*/ 583 h 176"/>
                                  <a:gd name="T72" fmla="+- 0 757 748"/>
                                  <a:gd name="T73" fmla="*/ T72 w 176"/>
                                  <a:gd name="T74" fmla="+- 0 564 516"/>
                                  <a:gd name="T75" fmla="*/ 564 h 176"/>
                                  <a:gd name="T76" fmla="+- 0 769 748"/>
                                  <a:gd name="T77" fmla="*/ T76 w 176"/>
                                  <a:gd name="T78" fmla="+- 0 547 516"/>
                                  <a:gd name="T79" fmla="*/ 547 h 176"/>
                                  <a:gd name="T80" fmla="+- 0 774 748"/>
                                  <a:gd name="T81" fmla="*/ T80 w 176"/>
                                  <a:gd name="T82" fmla="+- 0 542 516"/>
                                  <a:gd name="T83" fmla="*/ 542 h 176"/>
                                  <a:gd name="T84" fmla="+- 0 790 748"/>
                                  <a:gd name="T85" fmla="*/ T84 w 176"/>
                                  <a:gd name="T86" fmla="+- 0 529 516"/>
                                  <a:gd name="T87" fmla="*/ 529 h 176"/>
                                  <a:gd name="T88" fmla="+- 0 808 748"/>
                                  <a:gd name="T89" fmla="*/ T88 w 176"/>
                                  <a:gd name="T90" fmla="+- 0 520 516"/>
                                  <a:gd name="T91" fmla="*/ 520 h 176"/>
                                  <a:gd name="T92" fmla="+- 0 828 748"/>
                                  <a:gd name="T93" fmla="*/ T92 w 176"/>
                                  <a:gd name="T94" fmla="+- 0 516 516"/>
                                  <a:gd name="T95" fmla="*/ 516 h 176"/>
                                  <a:gd name="T96" fmla="+- 0 836 748"/>
                                  <a:gd name="T97" fmla="*/ T96 w 176"/>
                                  <a:gd name="T98" fmla="+- 0 516 516"/>
                                  <a:gd name="T99" fmla="*/ 516 h 176"/>
                                  <a:gd name="T100" fmla="+- 0 857 748"/>
                                  <a:gd name="T101" fmla="*/ T100 w 176"/>
                                  <a:gd name="T102" fmla="+- 0 518 516"/>
                                  <a:gd name="T103" fmla="*/ 518 h 176"/>
                                  <a:gd name="T104" fmla="+- 0 876 748"/>
                                  <a:gd name="T105" fmla="*/ T104 w 176"/>
                                  <a:gd name="T106" fmla="+- 0 525 516"/>
                                  <a:gd name="T107" fmla="*/ 525 h 176"/>
                                  <a:gd name="T108" fmla="+- 0 893 748"/>
                                  <a:gd name="T109" fmla="*/ T108 w 176"/>
                                  <a:gd name="T110" fmla="+- 0 536 516"/>
                                  <a:gd name="T111" fmla="*/ 536 h 176"/>
                                  <a:gd name="T112" fmla="+- 0 899 748"/>
                                  <a:gd name="T113" fmla="*/ T112 w 176"/>
                                  <a:gd name="T114" fmla="+- 0 542 516"/>
                                  <a:gd name="T115" fmla="*/ 542 h 176"/>
                                  <a:gd name="T116" fmla="+- 0 912 748"/>
                                  <a:gd name="T117" fmla="*/ T116 w 176"/>
                                  <a:gd name="T118" fmla="+- 0 558 516"/>
                                  <a:gd name="T119" fmla="*/ 558 h 176"/>
                                  <a:gd name="T120" fmla="+- 0 920 748"/>
                                  <a:gd name="T121" fmla="*/ T120 w 176"/>
                                  <a:gd name="T122" fmla="+- 0 576 516"/>
                                  <a:gd name="T123" fmla="*/ 576 h 176"/>
                                  <a:gd name="T124" fmla="+- 0 924 748"/>
                                  <a:gd name="T125" fmla="*/ T124 w 176"/>
                                  <a:gd name="T126" fmla="+- 0 596 516"/>
                                  <a:gd name="T127" fmla="*/ 596 h 176"/>
                                  <a:gd name="T128" fmla="+- 0 924 748"/>
                                  <a:gd name="T129" fmla="*/ T128 w 176"/>
                                  <a:gd name="T130" fmla="+- 0 604 516"/>
                                  <a:gd name="T131" fmla="*/ 604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37pt;margin-top:25.4pt;width:9.6pt;height:10.4pt;z-index:-251657216;mso-position-horizontal-relative:page" coordorigin="740,508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">
                <v:group id="Group 184" o:spid="_x0000_s1027" style="position:absolute;left:740;top:524;width:192;height:192" coordorigin="740,524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187" o:spid="_x0000_s1028" style="position:absolute;left:740;top:524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JUMUA&#10;AADcAAAADwAAAGRycy9kb3ducmV2LnhtbESPwWrDMBBE74X8g9hAbo3sFJfgRgnBYKgDPdRtDr0t&#10;0tY2tVbGUmLn76NCocdhZt4wu8Nse3Gl0XeOFaTrBASxdqbjRsHnR/m4BeEDssHeMSm4kYfDfvGw&#10;w9y4id/pWodGRAj7HBW0IQy5lF63ZNGv3UAcvW83WgxRjo00I04Rbnu5SZJnabHjuNDiQEVL+qe+&#10;WAW2mty50Flal+ent+lr3lanQSu1Ws7HFxCB5vAf/mu/GgWbNIPfM/EIy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AlQxQAAANwAAAAPAAAAAAAAAAAAAAAAAJgCAABkcnMv&#10;ZG93bnJldi54bWxQSwUGAAAAAAQABAD1AAAAigMAAAAA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620;190,641;184,660;174,677;164,688;148,701;130,710;111,715;96,716;76,714;56,708;39,697;28,688;15,672;6,654;1,634;0,620;2,599;9,580;19,563;28,552;45,539;62,530;82,525;96,524;117,526;136,532;153,543;164,552;177,568;187,586;191,606;192,620" o:connectangles="0,0,0,0,0,0,0,0,0,0,0,0,0,0,0,0,0,0,0,0,0,0,0,0,0,0,0,0,0,0,0,0,0"/>
                  </v:shape>
                  <v:group id="Group 185" o:spid="_x0000_s1029" style="position:absolute;left:748;top:516;width:176;height:176" coordorigin="748,516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<v:shape id="Freeform 186" o:spid="_x0000_s1030" style="position:absolute;left:748;top:516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hYxsUA&#10;AADcAAAADwAAAGRycy9kb3ducmV2LnhtbESPQWvCQBSE7wX/w/KEXopulKIhdRUVAsVTa7S9vmaf&#10;SXD3bciumv77bkHwOMzMN8xi1VsjrtT5xrGCyTgBQVw63XCl4FDkoxSED8gajWNS8EseVsvB0wIz&#10;7W78Sdd9qESEsM9QQR1Cm0npy5os+rFriaN3cp3FEGVXSd3hLcKtkdMkmUmLDceFGlva1lSe9xer&#10;oPhKX/N+l25+zO5S0PdLvv44GqWeh/36DUSgPjzC9/a7VjCdzOH/TDw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FjGxQAAANwAAAAPAAAAAAAAAAAAAAAAAJgCAABkcnMv&#10;ZG93bnJldi54bWxQSwUGAAAAAAQABAD1AAAAigMAAAAA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604;174,625;167,643;156,660;151,666;134,679;116,688;96,692;88,692;68,690;49,683;32,672;26,666;13,650;4,632;1,612;0,604;2,583;9,564;21,547;26,542;42,529;60,520;80,516;88,516;109,518;128,525;145,536;151,542;164,558;172,576;176,596;176,604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607060</wp:posOffset>
                </wp:positionV>
                <wp:extent cx="121920" cy="132080"/>
                <wp:effectExtent l="12700" t="6985" r="8255" b="3810"/>
                <wp:wrapNone/>
                <wp:docPr id="20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956"/>
                          <a:chExt cx="192" cy="208"/>
                        </a:xfrm>
                      </wpg:grpSpPr>
                      <wpg:grpSp>
                        <wpg:cNvPr id="209" name="Group 179"/>
                        <wpg:cNvGrpSpPr>
                          <a:grpSpLocks/>
                        </wpg:cNvGrpSpPr>
                        <wpg:grpSpPr bwMode="auto">
                          <a:xfrm>
                            <a:off x="740" y="972"/>
                            <a:ext cx="192" cy="192"/>
                            <a:chOff x="740" y="972"/>
                            <a:chExt cx="192" cy="192"/>
                          </a:xfrm>
                        </wpg:grpSpPr>
                        <wps:wsp>
                          <wps:cNvPr id="210" name="Freeform 182"/>
                          <wps:cNvSpPr>
                            <a:spLocks/>
                          </wps:cNvSpPr>
                          <wps:spPr bwMode="auto">
                            <a:xfrm>
                              <a:off x="740" y="97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068 972"/>
                                <a:gd name="T3" fmla="*/ 1068 h 192"/>
                                <a:gd name="T4" fmla="+- 0 930 740"/>
                                <a:gd name="T5" fmla="*/ T4 w 192"/>
                                <a:gd name="T6" fmla="+- 0 1089 972"/>
                                <a:gd name="T7" fmla="*/ 1089 h 192"/>
                                <a:gd name="T8" fmla="+- 0 924 740"/>
                                <a:gd name="T9" fmla="*/ T8 w 192"/>
                                <a:gd name="T10" fmla="+- 0 1108 972"/>
                                <a:gd name="T11" fmla="*/ 1108 h 192"/>
                                <a:gd name="T12" fmla="+- 0 914 740"/>
                                <a:gd name="T13" fmla="*/ T12 w 192"/>
                                <a:gd name="T14" fmla="+- 0 1126 972"/>
                                <a:gd name="T15" fmla="*/ 1126 h 192"/>
                                <a:gd name="T16" fmla="+- 0 904 740"/>
                                <a:gd name="T17" fmla="*/ T16 w 192"/>
                                <a:gd name="T18" fmla="+- 0 1136 972"/>
                                <a:gd name="T19" fmla="*/ 1136 h 192"/>
                                <a:gd name="T20" fmla="+- 0 888 740"/>
                                <a:gd name="T21" fmla="*/ T20 w 192"/>
                                <a:gd name="T22" fmla="+- 0 1150 972"/>
                                <a:gd name="T23" fmla="*/ 1150 h 192"/>
                                <a:gd name="T24" fmla="+- 0 870 740"/>
                                <a:gd name="T25" fmla="*/ T24 w 192"/>
                                <a:gd name="T26" fmla="+- 0 1159 972"/>
                                <a:gd name="T27" fmla="*/ 1159 h 192"/>
                                <a:gd name="T28" fmla="+- 0 851 740"/>
                                <a:gd name="T29" fmla="*/ T28 w 192"/>
                                <a:gd name="T30" fmla="+- 0 1164 972"/>
                                <a:gd name="T31" fmla="*/ 1164 h 192"/>
                                <a:gd name="T32" fmla="+- 0 836 740"/>
                                <a:gd name="T33" fmla="*/ T32 w 192"/>
                                <a:gd name="T34" fmla="+- 0 1165 972"/>
                                <a:gd name="T35" fmla="*/ 1165 h 192"/>
                                <a:gd name="T36" fmla="+- 0 816 740"/>
                                <a:gd name="T37" fmla="*/ T36 w 192"/>
                                <a:gd name="T38" fmla="+- 0 1162 972"/>
                                <a:gd name="T39" fmla="*/ 1162 h 192"/>
                                <a:gd name="T40" fmla="+- 0 796 740"/>
                                <a:gd name="T41" fmla="*/ T40 w 192"/>
                                <a:gd name="T42" fmla="+- 0 1156 972"/>
                                <a:gd name="T43" fmla="*/ 1156 h 192"/>
                                <a:gd name="T44" fmla="+- 0 779 740"/>
                                <a:gd name="T45" fmla="*/ T44 w 192"/>
                                <a:gd name="T46" fmla="+- 0 1146 972"/>
                                <a:gd name="T47" fmla="*/ 1146 h 192"/>
                                <a:gd name="T48" fmla="+- 0 768 740"/>
                                <a:gd name="T49" fmla="*/ T48 w 192"/>
                                <a:gd name="T50" fmla="+- 0 1136 972"/>
                                <a:gd name="T51" fmla="*/ 1136 h 192"/>
                                <a:gd name="T52" fmla="+- 0 755 740"/>
                                <a:gd name="T53" fmla="*/ T52 w 192"/>
                                <a:gd name="T54" fmla="+- 0 1120 972"/>
                                <a:gd name="T55" fmla="*/ 1120 h 192"/>
                                <a:gd name="T56" fmla="+- 0 746 740"/>
                                <a:gd name="T57" fmla="*/ T56 w 192"/>
                                <a:gd name="T58" fmla="+- 0 1102 972"/>
                                <a:gd name="T59" fmla="*/ 1102 h 192"/>
                                <a:gd name="T60" fmla="+- 0 741 740"/>
                                <a:gd name="T61" fmla="*/ T60 w 192"/>
                                <a:gd name="T62" fmla="+- 0 1083 972"/>
                                <a:gd name="T63" fmla="*/ 1083 h 192"/>
                                <a:gd name="T64" fmla="+- 0 740 740"/>
                                <a:gd name="T65" fmla="*/ T64 w 192"/>
                                <a:gd name="T66" fmla="+- 0 1068 972"/>
                                <a:gd name="T67" fmla="*/ 1068 h 192"/>
                                <a:gd name="T68" fmla="+- 0 742 740"/>
                                <a:gd name="T69" fmla="*/ T68 w 192"/>
                                <a:gd name="T70" fmla="+- 0 1048 972"/>
                                <a:gd name="T71" fmla="*/ 1048 h 192"/>
                                <a:gd name="T72" fmla="+- 0 749 740"/>
                                <a:gd name="T73" fmla="*/ T72 w 192"/>
                                <a:gd name="T74" fmla="+- 0 1029 972"/>
                                <a:gd name="T75" fmla="*/ 1029 h 192"/>
                                <a:gd name="T76" fmla="+- 0 759 740"/>
                                <a:gd name="T77" fmla="*/ T76 w 192"/>
                                <a:gd name="T78" fmla="+- 0 1011 972"/>
                                <a:gd name="T79" fmla="*/ 1011 h 192"/>
                                <a:gd name="T80" fmla="+- 0 768 740"/>
                                <a:gd name="T81" fmla="*/ T80 w 192"/>
                                <a:gd name="T82" fmla="+- 0 1000 972"/>
                                <a:gd name="T83" fmla="*/ 1000 h 192"/>
                                <a:gd name="T84" fmla="+- 0 785 740"/>
                                <a:gd name="T85" fmla="*/ T84 w 192"/>
                                <a:gd name="T86" fmla="+- 0 987 972"/>
                                <a:gd name="T87" fmla="*/ 987 h 192"/>
                                <a:gd name="T88" fmla="+- 0 802 740"/>
                                <a:gd name="T89" fmla="*/ T88 w 192"/>
                                <a:gd name="T90" fmla="+- 0 978 972"/>
                                <a:gd name="T91" fmla="*/ 978 h 192"/>
                                <a:gd name="T92" fmla="+- 0 822 740"/>
                                <a:gd name="T93" fmla="*/ T92 w 192"/>
                                <a:gd name="T94" fmla="+- 0 973 972"/>
                                <a:gd name="T95" fmla="*/ 973 h 192"/>
                                <a:gd name="T96" fmla="+- 0 836 740"/>
                                <a:gd name="T97" fmla="*/ T96 w 192"/>
                                <a:gd name="T98" fmla="+- 0 972 972"/>
                                <a:gd name="T99" fmla="*/ 972 h 192"/>
                                <a:gd name="T100" fmla="+- 0 857 740"/>
                                <a:gd name="T101" fmla="*/ T100 w 192"/>
                                <a:gd name="T102" fmla="+- 0 974 972"/>
                                <a:gd name="T103" fmla="*/ 974 h 192"/>
                                <a:gd name="T104" fmla="+- 0 876 740"/>
                                <a:gd name="T105" fmla="*/ T104 w 192"/>
                                <a:gd name="T106" fmla="+- 0 981 972"/>
                                <a:gd name="T107" fmla="*/ 981 h 192"/>
                                <a:gd name="T108" fmla="+- 0 893 740"/>
                                <a:gd name="T109" fmla="*/ T108 w 192"/>
                                <a:gd name="T110" fmla="+- 0 991 972"/>
                                <a:gd name="T111" fmla="*/ 991 h 192"/>
                                <a:gd name="T112" fmla="+- 0 904 740"/>
                                <a:gd name="T113" fmla="*/ T112 w 192"/>
                                <a:gd name="T114" fmla="+- 0 1000 972"/>
                                <a:gd name="T115" fmla="*/ 1000 h 192"/>
                                <a:gd name="T116" fmla="+- 0 917 740"/>
                                <a:gd name="T117" fmla="*/ T116 w 192"/>
                                <a:gd name="T118" fmla="+- 0 1017 972"/>
                                <a:gd name="T119" fmla="*/ 1017 h 192"/>
                                <a:gd name="T120" fmla="+- 0 927 740"/>
                                <a:gd name="T121" fmla="*/ T120 w 192"/>
                                <a:gd name="T122" fmla="+- 0 1034 972"/>
                                <a:gd name="T123" fmla="*/ 1034 h 192"/>
                                <a:gd name="T124" fmla="+- 0 931 740"/>
                                <a:gd name="T125" fmla="*/ T124 w 192"/>
                                <a:gd name="T126" fmla="+- 0 1054 972"/>
                                <a:gd name="T127" fmla="*/ 1054 h 192"/>
                                <a:gd name="T128" fmla="+- 0 932 740"/>
                                <a:gd name="T129" fmla="*/ T128 w 192"/>
                                <a:gd name="T130" fmla="+- 0 1068 972"/>
                                <a:gd name="T131" fmla="*/ 106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3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1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748" y="964"/>
                              <a:ext cx="176" cy="176"/>
                              <a:chOff x="748" y="964"/>
                              <a:chExt cx="176" cy="176"/>
                            </a:xfrm>
                          </wpg:grpSpPr>
                          <wps:wsp>
                            <wps:cNvPr id="212" name="Freeform 181"/>
                            <wps:cNvSpPr>
                              <a:spLocks/>
                            </wps:cNvSpPr>
                            <wps:spPr bwMode="auto">
                              <a:xfrm>
                                <a:off x="748" y="96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052 964"/>
                                  <a:gd name="T3" fmla="*/ 1052 h 176"/>
                                  <a:gd name="T4" fmla="+- 0 922 748"/>
                                  <a:gd name="T5" fmla="*/ T4 w 176"/>
                                  <a:gd name="T6" fmla="+- 0 1073 964"/>
                                  <a:gd name="T7" fmla="*/ 1073 h 176"/>
                                  <a:gd name="T8" fmla="+- 0 915 748"/>
                                  <a:gd name="T9" fmla="*/ T8 w 176"/>
                                  <a:gd name="T10" fmla="+- 0 1092 964"/>
                                  <a:gd name="T11" fmla="*/ 1092 h 176"/>
                                  <a:gd name="T12" fmla="+- 0 904 748"/>
                                  <a:gd name="T13" fmla="*/ T12 w 176"/>
                                  <a:gd name="T14" fmla="+- 0 1109 964"/>
                                  <a:gd name="T15" fmla="*/ 1109 h 176"/>
                                  <a:gd name="T16" fmla="+- 0 899 748"/>
                                  <a:gd name="T17" fmla="*/ T16 w 176"/>
                                  <a:gd name="T18" fmla="+- 0 1115 964"/>
                                  <a:gd name="T19" fmla="*/ 1115 h 176"/>
                                  <a:gd name="T20" fmla="+- 0 882 748"/>
                                  <a:gd name="T21" fmla="*/ T20 w 176"/>
                                  <a:gd name="T22" fmla="+- 0 1128 964"/>
                                  <a:gd name="T23" fmla="*/ 1128 h 176"/>
                                  <a:gd name="T24" fmla="+- 0 864 748"/>
                                  <a:gd name="T25" fmla="*/ T24 w 176"/>
                                  <a:gd name="T26" fmla="+- 0 1136 964"/>
                                  <a:gd name="T27" fmla="*/ 1136 h 176"/>
                                  <a:gd name="T28" fmla="+- 0 844 748"/>
                                  <a:gd name="T29" fmla="*/ T28 w 176"/>
                                  <a:gd name="T30" fmla="+- 0 1140 964"/>
                                  <a:gd name="T31" fmla="*/ 1140 h 176"/>
                                  <a:gd name="T32" fmla="+- 0 836 748"/>
                                  <a:gd name="T33" fmla="*/ T32 w 176"/>
                                  <a:gd name="T34" fmla="+- 0 1140 964"/>
                                  <a:gd name="T35" fmla="*/ 1140 h 176"/>
                                  <a:gd name="T36" fmla="+- 0 816 748"/>
                                  <a:gd name="T37" fmla="*/ T36 w 176"/>
                                  <a:gd name="T38" fmla="+- 0 1138 964"/>
                                  <a:gd name="T39" fmla="*/ 1138 h 176"/>
                                  <a:gd name="T40" fmla="+- 0 797 748"/>
                                  <a:gd name="T41" fmla="*/ T40 w 176"/>
                                  <a:gd name="T42" fmla="+- 0 1131 964"/>
                                  <a:gd name="T43" fmla="*/ 1131 h 176"/>
                                  <a:gd name="T44" fmla="+- 0 780 748"/>
                                  <a:gd name="T45" fmla="*/ T44 w 176"/>
                                  <a:gd name="T46" fmla="+- 0 1120 964"/>
                                  <a:gd name="T47" fmla="*/ 1120 h 176"/>
                                  <a:gd name="T48" fmla="+- 0 774 748"/>
                                  <a:gd name="T49" fmla="*/ T48 w 176"/>
                                  <a:gd name="T50" fmla="+- 0 1115 964"/>
                                  <a:gd name="T51" fmla="*/ 1115 h 176"/>
                                  <a:gd name="T52" fmla="+- 0 761 748"/>
                                  <a:gd name="T53" fmla="*/ T52 w 176"/>
                                  <a:gd name="T54" fmla="+- 0 1098 964"/>
                                  <a:gd name="T55" fmla="*/ 1098 h 176"/>
                                  <a:gd name="T56" fmla="+- 0 752 748"/>
                                  <a:gd name="T57" fmla="*/ T56 w 176"/>
                                  <a:gd name="T58" fmla="+- 0 1080 964"/>
                                  <a:gd name="T59" fmla="*/ 1080 h 176"/>
                                  <a:gd name="T60" fmla="+- 0 749 748"/>
                                  <a:gd name="T61" fmla="*/ T60 w 176"/>
                                  <a:gd name="T62" fmla="+- 0 1060 964"/>
                                  <a:gd name="T63" fmla="*/ 1060 h 176"/>
                                  <a:gd name="T64" fmla="+- 0 748 748"/>
                                  <a:gd name="T65" fmla="*/ T64 w 176"/>
                                  <a:gd name="T66" fmla="+- 0 1052 964"/>
                                  <a:gd name="T67" fmla="*/ 1052 h 176"/>
                                  <a:gd name="T68" fmla="+- 0 750 748"/>
                                  <a:gd name="T69" fmla="*/ T68 w 176"/>
                                  <a:gd name="T70" fmla="+- 0 1032 964"/>
                                  <a:gd name="T71" fmla="*/ 1032 h 176"/>
                                  <a:gd name="T72" fmla="+- 0 757 748"/>
                                  <a:gd name="T73" fmla="*/ T72 w 176"/>
                                  <a:gd name="T74" fmla="+- 0 1013 964"/>
                                  <a:gd name="T75" fmla="*/ 1013 h 176"/>
                                  <a:gd name="T76" fmla="+- 0 769 748"/>
                                  <a:gd name="T77" fmla="*/ T76 w 176"/>
                                  <a:gd name="T78" fmla="+- 0 996 964"/>
                                  <a:gd name="T79" fmla="*/ 996 h 176"/>
                                  <a:gd name="T80" fmla="+- 0 774 748"/>
                                  <a:gd name="T81" fmla="*/ T80 w 176"/>
                                  <a:gd name="T82" fmla="+- 0 990 964"/>
                                  <a:gd name="T83" fmla="*/ 990 h 176"/>
                                  <a:gd name="T84" fmla="+- 0 790 748"/>
                                  <a:gd name="T85" fmla="*/ T84 w 176"/>
                                  <a:gd name="T86" fmla="+- 0 977 964"/>
                                  <a:gd name="T87" fmla="*/ 977 h 176"/>
                                  <a:gd name="T88" fmla="+- 0 808 748"/>
                                  <a:gd name="T89" fmla="*/ T88 w 176"/>
                                  <a:gd name="T90" fmla="+- 0 969 964"/>
                                  <a:gd name="T91" fmla="*/ 969 h 176"/>
                                  <a:gd name="T92" fmla="+- 0 828 748"/>
                                  <a:gd name="T93" fmla="*/ T92 w 176"/>
                                  <a:gd name="T94" fmla="+- 0 965 964"/>
                                  <a:gd name="T95" fmla="*/ 965 h 176"/>
                                  <a:gd name="T96" fmla="+- 0 836 748"/>
                                  <a:gd name="T97" fmla="*/ T96 w 176"/>
                                  <a:gd name="T98" fmla="+- 0 964 964"/>
                                  <a:gd name="T99" fmla="*/ 964 h 176"/>
                                  <a:gd name="T100" fmla="+- 0 857 748"/>
                                  <a:gd name="T101" fmla="*/ T100 w 176"/>
                                  <a:gd name="T102" fmla="+- 0 967 964"/>
                                  <a:gd name="T103" fmla="*/ 967 h 176"/>
                                  <a:gd name="T104" fmla="+- 0 876 748"/>
                                  <a:gd name="T105" fmla="*/ T104 w 176"/>
                                  <a:gd name="T106" fmla="+- 0 973 964"/>
                                  <a:gd name="T107" fmla="*/ 973 h 176"/>
                                  <a:gd name="T108" fmla="+- 0 893 748"/>
                                  <a:gd name="T109" fmla="*/ T108 w 176"/>
                                  <a:gd name="T110" fmla="+- 0 985 964"/>
                                  <a:gd name="T111" fmla="*/ 985 h 176"/>
                                  <a:gd name="T112" fmla="+- 0 899 748"/>
                                  <a:gd name="T113" fmla="*/ T112 w 176"/>
                                  <a:gd name="T114" fmla="+- 0 990 964"/>
                                  <a:gd name="T115" fmla="*/ 990 h 176"/>
                                  <a:gd name="T116" fmla="+- 0 912 748"/>
                                  <a:gd name="T117" fmla="*/ T116 w 176"/>
                                  <a:gd name="T118" fmla="+- 0 1006 964"/>
                                  <a:gd name="T119" fmla="*/ 1006 h 176"/>
                                  <a:gd name="T120" fmla="+- 0 920 748"/>
                                  <a:gd name="T121" fmla="*/ T120 w 176"/>
                                  <a:gd name="T122" fmla="+- 0 1024 964"/>
                                  <a:gd name="T123" fmla="*/ 1024 h 176"/>
                                  <a:gd name="T124" fmla="+- 0 924 748"/>
                                  <a:gd name="T125" fmla="*/ T124 w 176"/>
                                  <a:gd name="T126" fmla="+- 0 1044 964"/>
                                  <a:gd name="T127" fmla="*/ 1044 h 176"/>
                                  <a:gd name="T128" fmla="+- 0 924 748"/>
                                  <a:gd name="T129" fmla="*/ T128 w 176"/>
                                  <a:gd name="T130" fmla="+- 0 1052 964"/>
                                  <a:gd name="T131" fmla="*/ 105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37pt;margin-top:47.8pt;width:9.6pt;height:10.4pt;z-index:-251656192;mso-position-horizontal-relative:page" coordorigin="740,95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">
                <v:group id="Group 179" o:spid="_x0000_s1027" style="position:absolute;left:740;top:972;width:192;height:192" coordorigin="740,97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182" o:spid="_x0000_s1028" style="position:absolute;left:740;top:97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OqyMEA&#10;AADcAAAADwAAAGRycy9kb3ducmV2LnhtbERPTYvCMBC9C/sfwix407SKUrpGWQRBBQ9218PehmRs&#10;i82kNFlb/705CB4f73u1GWwj7tT52rGCdJqAINbO1Fwq+P3ZTTIQPiAbbByTggd52Kw/RivMjev5&#10;TPcilCKGsM9RQRVCm0vpdUUW/dS1xJG7us5iiLArpemwj+G2kbMkWUqLNceGClvaVqRvxb9VYA+9&#10;u2z1Ii12l/mp/xuyw7HVSo0/h+8vEIGG8Ba/3HujYJbG+fFMP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qsjBAAAA3AAAAA8AAAAAAAAAAAAAAAAAmAIAAGRycy9kb3du&#10;cmV2LnhtbFBLBQYAAAAABAAEAPUAAACGAwAAAAA=&#10;" path="m192,96r-2,21l184,136r-10,18l164,164r-16,14l130,187r-19,5l96,193,76,190,56,184,39,174,28,164,15,148,6,130,1,111,,96,2,76,9,57,19,39,28,28,45,15,62,6,82,1,96,r21,2l136,9r17,10l164,28r13,17l187,62r4,20l192,96xe" fillcolor="black" stroked="f">
                    <v:path arrowok="t" o:connecttype="custom" o:connectlocs="192,1068;190,1089;184,1108;174,1126;164,1136;148,1150;130,1159;111,1164;96,1165;76,1162;56,1156;39,1146;28,1136;15,1120;6,1102;1,1083;0,1068;2,1048;9,1029;19,1011;28,1000;45,987;62,978;82,973;96,972;117,974;136,981;153,991;164,1000;177,1017;187,1034;191,1054;192,1068" o:connectangles="0,0,0,0,0,0,0,0,0,0,0,0,0,0,0,0,0,0,0,0,0,0,0,0,0,0,0,0,0,0,0,0,0"/>
                  </v:shape>
                  <v:group id="Group 180" o:spid="_x0000_s1029" style="position:absolute;left:748;top:964;width:176;height:176" coordorigin="748,96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<v:shape id="Freeform 181" o:spid="_x0000_s1030" style="position:absolute;left:748;top:96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/7XsUA&#10;AADcAAAADwAAAGRycy9kb3ducmV2LnhtbESPQWvCQBSE7wX/w/KEXopuDKWE6CoqBIqnamy9PrOv&#10;Seju25BdNf33XaHgcZiZb5jFarBGXKn3rWMFs2kCgrhyuuVawbEsJhkIH5A1Gsek4Jc8rJajpwXm&#10;2t14T9dDqEWEsM9RQRNCl0vpq4Ys+qnriKP37XqLIcq+lrrHW4RbI9MkeZMWW44LDXa0baj6OVys&#10;gvIrey2GXbY5m92lpNNLsf74NEo9j4f1HESgITzC/+13rSCdpXA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v/te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052;174,1073;167,1092;156,1109;151,1115;134,1128;116,1136;96,1140;88,1140;68,1138;49,1131;32,1120;26,1115;13,1098;4,1080;1,1060;0,1052;2,1032;9,1013;21,996;26,990;42,977;60,969;80,965;88,964;109,967;128,973;145,985;151,990;164,1006;172,1024;176,1044;176,105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892175</wp:posOffset>
                </wp:positionV>
                <wp:extent cx="121920" cy="132080"/>
                <wp:effectExtent l="12700" t="6350" r="8255" b="4445"/>
                <wp:wrapNone/>
                <wp:docPr id="20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1405"/>
                          <a:chExt cx="192" cy="208"/>
                        </a:xfrm>
                      </wpg:grpSpPr>
                      <wpg:grpSp>
                        <wpg:cNvPr id="204" name="Group 174"/>
                        <wpg:cNvGrpSpPr>
                          <a:grpSpLocks/>
                        </wpg:cNvGrpSpPr>
                        <wpg:grpSpPr bwMode="auto">
                          <a:xfrm>
                            <a:off x="740" y="1421"/>
                            <a:ext cx="192" cy="192"/>
                            <a:chOff x="740" y="1421"/>
                            <a:chExt cx="192" cy="192"/>
                          </a:xfrm>
                        </wpg:grpSpPr>
                        <wps:wsp>
                          <wps:cNvPr id="205" name="Freeform 177"/>
                          <wps:cNvSpPr>
                            <a:spLocks/>
                          </wps:cNvSpPr>
                          <wps:spPr bwMode="auto">
                            <a:xfrm>
                              <a:off x="740" y="1421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517 1421"/>
                                <a:gd name="T3" fmla="*/ 1517 h 192"/>
                                <a:gd name="T4" fmla="+- 0 930 740"/>
                                <a:gd name="T5" fmla="*/ T4 w 192"/>
                                <a:gd name="T6" fmla="+- 0 1538 1421"/>
                                <a:gd name="T7" fmla="*/ 1538 h 192"/>
                                <a:gd name="T8" fmla="+- 0 924 740"/>
                                <a:gd name="T9" fmla="*/ T8 w 192"/>
                                <a:gd name="T10" fmla="+- 0 1557 1421"/>
                                <a:gd name="T11" fmla="*/ 1557 h 192"/>
                                <a:gd name="T12" fmla="+- 0 914 740"/>
                                <a:gd name="T13" fmla="*/ T12 w 192"/>
                                <a:gd name="T14" fmla="+- 0 1574 1421"/>
                                <a:gd name="T15" fmla="*/ 1574 h 192"/>
                                <a:gd name="T16" fmla="+- 0 904 740"/>
                                <a:gd name="T17" fmla="*/ T16 w 192"/>
                                <a:gd name="T18" fmla="+- 0 1585 1421"/>
                                <a:gd name="T19" fmla="*/ 1585 h 192"/>
                                <a:gd name="T20" fmla="+- 0 888 740"/>
                                <a:gd name="T21" fmla="*/ T20 w 192"/>
                                <a:gd name="T22" fmla="+- 0 1598 1421"/>
                                <a:gd name="T23" fmla="*/ 1598 h 192"/>
                                <a:gd name="T24" fmla="+- 0 870 740"/>
                                <a:gd name="T25" fmla="*/ T24 w 192"/>
                                <a:gd name="T26" fmla="+- 0 1607 1421"/>
                                <a:gd name="T27" fmla="*/ 1607 h 192"/>
                                <a:gd name="T28" fmla="+- 0 851 740"/>
                                <a:gd name="T29" fmla="*/ T28 w 192"/>
                                <a:gd name="T30" fmla="+- 0 1612 1421"/>
                                <a:gd name="T31" fmla="*/ 1612 h 192"/>
                                <a:gd name="T32" fmla="+- 0 836 740"/>
                                <a:gd name="T33" fmla="*/ T32 w 192"/>
                                <a:gd name="T34" fmla="+- 0 1613 1421"/>
                                <a:gd name="T35" fmla="*/ 1613 h 192"/>
                                <a:gd name="T36" fmla="+- 0 816 740"/>
                                <a:gd name="T37" fmla="*/ T36 w 192"/>
                                <a:gd name="T38" fmla="+- 0 1611 1421"/>
                                <a:gd name="T39" fmla="*/ 1611 h 192"/>
                                <a:gd name="T40" fmla="+- 0 796 740"/>
                                <a:gd name="T41" fmla="*/ T40 w 192"/>
                                <a:gd name="T42" fmla="+- 0 1605 1421"/>
                                <a:gd name="T43" fmla="*/ 1605 h 192"/>
                                <a:gd name="T44" fmla="+- 0 779 740"/>
                                <a:gd name="T45" fmla="*/ T44 w 192"/>
                                <a:gd name="T46" fmla="+- 0 1594 1421"/>
                                <a:gd name="T47" fmla="*/ 1594 h 192"/>
                                <a:gd name="T48" fmla="+- 0 768 740"/>
                                <a:gd name="T49" fmla="*/ T48 w 192"/>
                                <a:gd name="T50" fmla="+- 0 1585 1421"/>
                                <a:gd name="T51" fmla="*/ 1585 h 192"/>
                                <a:gd name="T52" fmla="+- 0 755 740"/>
                                <a:gd name="T53" fmla="*/ T52 w 192"/>
                                <a:gd name="T54" fmla="+- 0 1569 1421"/>
                                <a:gd name="T55" fmla="*/ 1569 h 192"/>
                                <a:gd name="T56" fmla="+- 0 746 740"/>
                                <a:gd name="T57" fmla="*/ T56 w 192"/>
                                <a:gd name="T58" fmla="+- 0 1551 1421"/>
                                <a:gd name="T59" fmla="*/ 1551 h 192"/>
                                <a:gd name="T60" fmla="+- 0 741 740"/>
                                <a:gd name="T61" fmla="*/ T60 w 192"/>
                                <a:gd name="T62" fmla="+- 0 1531 1421"/>
                                <a:gd name="T63" fmla="*/ 1531 h 192"/>
                                <a:gd name="T64" fmla="+- 0 740 740"/>
                                <a:gd name="T65" fmla="*/ T64 w 192"/>
                                <a:gd name="T66" fmla="+- 0 1517 1421"/>
                                <a:gd name="T67" fmla="*/ 1517 h 192"/>
                                <a:gd name="T68" fmla="+- 0 742 740"/>
                                <a:gd name="T69" fmla="*/ T68 w 192"/>
                                <a:gd name="T70" fmla="+- 0 1496 1421"/>
                                <a:gd name="T71" fmla="*/ 1496 h 192"/>
                                <a:gd name="T72" fmla="+- 0 749 740"/>
                                <a:gd name="T73" fmla="*/ T72 w 192"/>
                                <a:gd name="T74" fmla="+- 0 1477 1421"/>
                                <a:gd name="T75" fmla="*/ 1477 h 192"/>
                                <a:gd name="T76" fmla="+- 0 759 740"/>
                                <a:gd name="T77" fmla="*/ T76 w 192"/>
                                <a:gd name="T78" fmla="+- 0 1460 1421"/>
                                <a:gd name="T79" fmla="*/ 1460 h 192"/>
                                <a:gd name="T80" fmla="+- 0 768 740"/>
                                <a:gd name="T81" fmla="*/ T80 w 192"/>
                                <a:gd name="T82" fmla="+- 0 1449 1421"/>
                                <a:gd name="T83" fmla="*/ 1449 h 192"/>
                                <a:gd name="T84" fmla="+- 0 785 740"/>
                                <a:gd name="T85" fmla="*/ T84 w 192"/>
                                <a:gd name="T86" fmla="+- 0 1436 1421"/>
                                <a:gd name="T87" fmla="*/ 1436 h 192"/>
                                <a:gd name="T88" fmla="+- 0 802 740"/>
                                <a:gd name="T89" fmla="*/ T88 w 192"/>
                                <a:gd name="T90" fmla="+- 0 1427 1421"/>
                                <a:gd name="T91" fmla="*/ 1427 h 192"/>
                                <a:gd name="T92" fmla="+- 0 822 740"/>
                                <a:gd name="T93" fmla="*/ T92 w 192"/>
                                <a:gd name="T94" fmla="+- 0 1422 1421"/>
                                <a:gd name="T95" fmla="*/ 1422 h 192"/>
                                <a:gd name="T96" fmla="+- 0 836 740"/>
                                <a:gd name="T97" fmla="*/ T96 w 192"/>
                                <a:gd name="T98" fmla="+- 0 1421 1421"/>
                                <a:gd name="T99" fmla="*/ 1421 h 192"/>
                                <a:gd name="T100" fmla="+- 0 857 740"/>
                                <a:gd name="T101" fmla="*/ T100 w 192"/>
                                <a:gd name="T102" fmla="+- 0 1423 1421"/>
                                <a:gd name="T103" fmla="*/ 1423 h 192"/>
                                <a:gd name="T104" fmla="+- 0 876 740"/>
                                <a:gd name="T105" fmla="*/ T104 w 192"/>
                                <a:gd name="T106" fmla="+- 0 1429 1421"/>
                                <a:gd name="T107" fmla="*/ 1429 h 192"/>
                                <a:gd name="T108" fmla="+- 0 893 740"/>
                                <a:gd name="T109" fmla="*/ T108 w 192"/>
                                <a:gd name="T110" fmla="+- 0 1440 1421"/>
                                <a:gd name="T111" fmla="*/ 1440 h 192"/>
                                <a:gd name="T112" fmla="+- 0 904 740"/>
                                <a:gd name="T113" fmla="*/ T112 w 192"/>
                                <a:gd name="T114" fmla="+- 0 1449 1421"/>
                                <a:gd name="T115" fmla="*/ 1449 h 192"/>
                                <a:gd name="T116" fmla="+- 0 917 740"/>
                                <a:gd name="T117" fmla="*/ T116 w 192"/>
                                <a:gd name="T118" fmla="+- 0 1465 1421"/>
                                <a:gd name="T119" fmla="*/ 1465 h 192"/>
                                <a:gd name="T120" fmla="+- 0 927 740"/>
                                <a:gd name="T121" fmla="*/ T120 w 192"/>
                                <a:gd name="T122" fmla="+- 0 1483 1421"/>
                                <a:gd name="T123" fmla="*/ 1483 h 192"/>
                                <a:gd name="T124" fmla="+- 0 931 740"/>
                                <a:gd name="T125" fmla="*/ T124 w 192"/>
                                <a:gd name="T126" fmla="+- 0 1503 1421"/>
                                <a:gd name="T127" fmla="*/ 1503 h 192"/>
                                <a:gd name="T128" fmla="+- 0 932 740"/>
                                <a:gd name="T129" fmla="*/ T128 w 192"/>
                                <a:gd name="T130" fmla="+- 0 1517 1421"/>
                                <a:gd name="T131" fmla="*/ 1517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6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748" y="1413"/>
                              <a:ext cx="176" cy="176"/>
                              <a:chOff x="748" y="1413"/>
                              <a:chExt cx="176" cy="176"/>
                            </a:xfrm>
                          </wpg:grpSpPr>
                          <wps:wsp>
                            <wps:cNvPr id="207" name="Freeform 176"/>
                            <wps:cNvSpPr>
                              <a:spLocks/>
                            </wps:cNvSpPr>
                            <wps:spPr bwMode="auto">
                              <a:xfrm>
                                <a:off x="748" y="1413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01 1413"/>
                                  <a:gd name="T3" fmla="*/ 1501 h 176"/>
                                  <a:gd name="T4" fmla="+- 0 922 748"/>
                                  <a:gd name="T5" fmla="*/ T4 w 176"/>
                                  <a:gd name="T6" fmla="+- 0 1522 1413"/>
                                  <a:gd name="T7" fmla="*/ 1522 h 176"/>
                                  <a:gd name="T8" fmla="+- 0 915 748"/>
                                  <a:gd name="T9" fmla="*/ T8 w 176"/>
                                  <a:gd name="T10" fmla="+- 0 1540 1413"/>
                                  <a:gd name="T11" fmla="*/ 1540 h 176"/>
                                  <a:gd name="T12" fmla="+- 0 904 748"/>
                                  <a:gd name="T13" fmla="*/ T12 w 176"/>
                                  <a:gd name="T14" fmla="+- 0 1557 1413"/>
                                  <a:gd name="T15" fmla="*/ 1557 h 176"/>
                                  <a:gd name="T16" fmla="+- 0 899 748"/>
                                  <a:gd name="T17" fmla="*/ T16 w 176"/>
                                  <a:gd name="T18" fmla="+- 0 1563 1413"/>
                                  <a:gd name="T19" fmla="*/ 1563 h 176"/>
                                  <a:gd name="T20" fmla="+- 0 882 748"/>
                                  <a:gd name="T21" fmla="*/ T20 w 176"/>
                                  <a:gd name="T22" fmla="+- 0 1576 1413"/>
                                  <a:gd name="T23" fmla="*/ 1576 h 176"/>
                                  <a:gd name="T24" fmla="+- 0 864 748"/>
                                  <a:gd name="T25" fmla="*/ T24 w 176"/>
                                  <a:gd name="T26" fmla="+- 0 1585 1413"/>
                                  <a:gd name="T27" fmla="*/ 1585 h 176"/>
                                  <a:gd name="T28" fmla="+- 0 844 748"/>
                                  <a:gd name="T29" fmla="*/ T28 w 176"/>
                                  <a:gd name="T30" fmla="+- 0 1589 1413"/>
                                  <a:gd name="T31" fmla="*/ 1589 h 176"/>
                                  <a:gd name="T32" fmla="+- 0 836 748"/>
                                  <a:gd name="T33" fmla="*/ T32 w 176"/>
                                  <a:gd name="T34" fmla="+- 0 1589 1413"/>
                                  <a:gd name="T35" fmla="*/ 1589 h 176"/>
                                  <a:gd name="T36" fmla="+- 0 816 748"/>
                                  <a:gd name="T37" fmla="*/ T36 w 176"/>
                                  <a:gd name="T38" fmla="+- 0 1587 1413"/>
                                  <a:gd name="T39" fmla="*/ 1587 h 176"/>
                                  <a:gd name="T40" fmla="+- 0 797 748"/>
                                  <a:gd name="T41" fmla="*/ T40 w 176"/>
                                  <a:gd name="T42" fmla="+- 0 1580 1413"/>
                                  <a:gd name="T43" fmla="*/ 1580 h 176"/>
                                  <a:gd name="T44" fmla="+- 0 780 748"/>
                                  <a:gd name="T45" fmla="*/ T44 w 176"/>
                                  <a:gd name="T46" fmla="+- 0 1569 1413"/>
                                  <a:gd name="T47" fmla="*/ 1569 h 176"/>
                                  <a:gd name="T48" fmla="+- 0 774 748"/>
                                  <a:gd name="T49" fmla="*/ T48 w 176"/>
                                  <a:gd name="T50" fmla="+- 0 1563 1413"/>
                                  <a:gd name="T51" fmla="*/ 1563 h 176"/>
                                  <a:gd name="T52" fmla="+- 0 761 748"/>
                                  <a:gd name="T53" fmla="*/ T52 w 176"/>
                                  <a:gd name="T54" fmla="+- 0 1547 1413"/>
                                  <a:gd name="T55" fmla="*/ 1547 h 176"/>
                                  <a:gd name="T56" fmla="+- 0 752 748"/>
                                  <a:gd name="T57" fmla="*/ T56 w 176"/>
                                  <a:gd name="T58" fmla="+- 0 1529 1413"/>
                                  <a:gd name="T59" fmla="*/ 1529 h 176"/>
                                  <a:gd name="T60" fmla="+- 0 749 748"/>
                                  <a:gd name="T61" fmla="*/ T60 w 176"/>
                                  <a:gd name="T62" fmla="+- 0 1509 1413"/>
                                  <a:gd name="T63" fmla="*/ 1509 h 176"/>
                                  <a:gd name="T64" fmla="+- 0 748 748"/>
                                  <a:gd name="T65" fmla="*/ T64 w 176"/>
                                  <a:gd name="T66" fmla="+- 0 1501 1413"/>
                                  <a:gd name="T67" fmla="*/ 1501 h 176"/>
                                  <a:gd name="T68" fmla="+- 0 750 748"/>
                                  <a:gd name="T69" fmla="*/ T68 w 176"/>
                                  <a:gd name="T70" fmla="+- 0 1480 1413"/>
                                  <a:gd name="T71" fmla="*/ 1480 h 176"/>
                                  <a:gd name="T72" fmla="+- 0 757 748"/>
                                  <a:gd name="T73" fmla="*/ T72 w 176"/>
                                  <a:gd name="T74" fmla="+- 0 1461 1413"/>
                                  <a:gd name="T75" fmla="*/ 1461 h 176"/>
                                  <a:gd name="T76" fmla="+- 0 769 748"/>
                                  <a:gd name="T77" fmla="*/ T76 w 176"/>
                                  <a:gd name="T78" fmla="+- 0 1444 1413"/>
                                  <a:gd name="T79" fmla="*/ 1444 h 176"/>
                                  <a:gd name="T80" fmla="+- 0 774 748"/>
                                  <a:gd name="T81" fmla="*/ T80 w 176"/>
                                  <a:gd name="T82" fmla="+- 0 1439 1413"/>
                                  <a:gd name="T83" fmla="*/ 1439 h 176"/>
                                  <a:gd name="T84" fmla="+- 0 790 748"/>
                                  <a:gd name="T85" fmla="*/ T84 w 176"/>
                                  <a:gd name="T86" fmla="+- 0 1426 1413"/>
                                  <a:gd name="T87" fmla="*/ 1426 h 176"/>
                                  <a:gd name="T88" fmla="+- 0 808 748"/>
                                  <a:gd name="T89" fmla="*/ T88 w 176"/>
                                  <a:gd name="T90" fmla="+- 0 1417 1413"/>
                                  <a:gd name="T91" fmla="*/ 1417 h 176"/>
                                  <a:gd name="T92" fmla="+- 0 828 748"/>
                                  <a:gd name="T93" fmla="*/ T92 w 176"/>
                                  <a:gd name="T94" fmla="+- 0 1413 1413"/>
                                  <a:gd name="T95" fmla="*/ 1413 h 176"/>
                                  <a:gd name="T96" fmla="+- 0 836 748"/>
                                  <a:gd name="T97" fmla="*/ T96 w 176"/>
                                  <a:gd name="T98" fmla="+- 0 1413 1413"/>
                                  <a:gd name="T99" fmla="*/ 1413 h 176"/>
                                  <a:gd name="T100" fmla="+- 0 857 748"/>
                                  <a:gd name="T101" fmla="*/ T100 w 176"/>
                                  <a:gd name="T102" fmla="+- 0 1415 1413"/>
                                  <a:gd name="T103" fmla="*/ 1415 h 176"/>
                                  <a:gd name="T104" fmla="+- 0 876 748"/>
                                  <a:gd name="T105" fmla="*/ T104 w 176"/>
                                  <a:gd name="T106" fmla="+- 0 1422 1413"/>
                                  <a:gd name="T107" fmla="*/ 1422 h 176"/>
                                  <a:gd name="T108" fmla="+- 0 893 748"/>
                                  <a:gd name="T109" fmla="*/ T108 w 176"/>
                                  <a:gd name="T110" fmla="+- 0 1433 1413"/>
                                  <a:gd name="T111" fmla="*/ 1433 h 176"/>
                                  <a:gd name="T112" fmla="+- 0 899 748"/>
                                  <a:gd name="T113" fmla="*/ T112 w 176"/>
                                  <a:gd name="T114" fmla="+- 0 1439 1413"/>
                                  <a:gd name="T115" fmla="*/ 1439 h 176"/>
                                  <a:gd name="T116" fmla="+- 0 912 748"/>
                                  <a:gd name="T117" fmla="*/ T116 w 176"/>
                                  <a:gd name="T118" fmla="+- 0 1455 1413"/>
                                  <a:gd name="T119" fmla="*/ 1455 h 176"/>
                                  <a:gd name="T120" fmla="+- 0 920 748"/>
                                  <a:gd name="T121" fmla="*/ T120 w 176"/>
                                  <a:gd name="T122" fmla="+- 0 1473 1413"/>
                                  <a:gd name="T123" fmla="*/ 1473 h 176"/>
                                  <a:gd name="T124" fmla="+- 0 924 748"/>
                                  <a:gd name="T125" fmla="*/ T124 w 176"/>
                                  <a:gd name="T126" fmla="+- 0 1493 1413"/>
                                  <a:gd name="T127" fmla="*/ 1493 h 176"/>
                                  <a:gd name="T128" fmla="+- 0 924 748"/>
                                  <a:gd name="T129" fmla="*/ T128 w 176"/>
                                  <a:gd name="T130" fmla="+- 0 1501 1413"/>
                                  <a:gd name="T131" fmla="*/ 1501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37pt;margin-top:70.25pt;width:9.6pt;height:10.4pt;z-index:-251655168;mso-position-horizontal-relative:page" coordorigin="740,1405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">
                <v:group id="Group 174" o:spid="_x0000_s1027" style="position:absolute;left:740;top:1421;width:192;height:192" coordorigin="740,1421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177" o:spid="_x0000_s1028" style="position:absolute;left:740;top:1421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fjcQA&#10;AADcAAAADwAAAGRycy9kb3ducmV2LnhtbESPQYvCMBSE78L+h/AWvGmqopSuURZB0AUPVj3s7ZE8&#10;22LzUpqsrf9+Iwgeh5n5hlmue1uLO7W+cqxgMk5AEGtnKi4UnE/bUQrCB2SDtWNS8CAP69XHYImZ&#10;cR0f6Z6HQkQI+wwVlCE0mZRel2TRj11DHL2ray2GKNtCmha7CLe1nCbJQlqsOC6U2NCmJH3L/6wC&#10;u+/cZaPnk3x7mR263z7d/zRaqeFn//0FIlAf3uFXe2cUTJM5PM/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tn43EAAAA3AAAAA8AAAAAAAAAAAAAAAAAmAIAAGRycy9k&#10;b3ducmV2LnhtbFBLBQYAAAAABAAEAPUAAACJAwAAAAA=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1517;190,1538;184,1557;174,1574;164,1585;148,1598;130,1607;111,1612;96,1613;76,1611;56,1605;39,1594;28,1585;15,1569;6,1551;1,1531;0,1517;2,1496;9,1477;19,1460;28,1449;45,1436;62,1427;82,1422;96,1421;117,1423;136,1429;153,1440;164,1449;177,1465;187,1483;191,1503;192,1517" o:connectangles="0,0,0,0,0,0,0,0,0,0,0,0,0,0,0,0,0,0,0,0,0,0,0,0,0,0,0,0,0,0,0,0,0"/>
                  </v:shape>
                  <v:group id="Group 175" o:spid="_x0000_s1029" style="position:absolute;left:748;top:1413;width:176;height:176" coordorigin="748,1413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shape id="Freeform 176" o:spid="_x0000_s1030" style="position:absolute;left:748;top:1413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OG8UA&#10;AADcAAAADwAAAGRycy9kb3ducmV2LnhtbESPQWvCQBSE7wX/w/IKXopuKsWG6CpaCIgna9ReX7PP&#10;JHT3bciumv57tyD0OMzMN8x82VsjrtT5xrGC13ECgrh0uuFKwaHIRykIH5A1Gsek4Jc8LBeDpzlm&#10;2t34k677UIkIYZ+hgjqENpPSlzVZ9GPXEkfv7DqLIcqukrrDW4RbIydJMpUWG44LNbb0UVP5s79Y&#10;BcUpfcv7bbr+NttLQV8v+Wp3NEoNn/vVDESgPvyHH+2NVjBJ3uH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c4bxQAAANwAAAAPAAAAAAAAAAAAAAAAAJgCAABkcnMv&#10;ZG93bnJldi54bWxQSwUGAAAAAAQABAD1AAAAigMAAAAA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1501;174,1522;167,1540;156,1557;151,1563;134,1576;116,1585;96,1589;88,1589;68,1587;49,1580;32,1569;26,1563;13,1547;4,1529;1,1509;0,1501;2,1480;9,1461;21,1444;26,1439;42,1426;60,1417;80,1413;88,1413;109,1415;128,1422;145,1433;151,1439;164,1455;172,1473;176,1493;176,1501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 xml:space="preserve">A.   </w:t>
      </w:r>
      <w:r w:rsidR="00B855C0">
        <w:rPr>
          <w:rFonts w:ascii="Arial" w:eastAsia="Arial" w:hAnsi="Arial" w:cs="Arial"/>
          <w:spacing w:val="2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150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milliliters </w:t>
      </w:r>
      <w:r w:rsidR="00B855C0">
        <w:rPr>
          <w:rFonts w:ascii="Arial" w:eastAsia="Arial" w:hAnsi="Arial" w:cs="Arial"/>
          <w:sz w:val="25"/>
          <w:szCs w:val="25"/>
        </w:rPr>
        <w:t xml:space="preserve">B.   </w:t>
      </w:r>
      <w:r w:rsidR="00B855C0">
        <w:rPr>
          <w:rFonts w:ascii="Arial" w:eastAsia="Arial" w:hAnsi="Arial" w:cs="Arial"/>
          <w:spacing w:val="2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500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milliliters </w:t>
      </w:r>
      <w:r w:rsidR="00B855C0">
        <w:rPr>
          <w:rFonts w:ascii="Arial" w:eastAsia="Arial" w:hAnsi="Arial" w:cs="Arial"/>
          <w:sz w:val="25"/>
          <w:szCs w:val="25"/>
        </w:rPr>
        <w:t>C.</w:t>
      </w:r>
      <w:r w:rsidR="00B855C0">
        <w:rPr>
          <w:rFonts w:ascii="Arial" w:eastAsia="Arial" w:hAnsi="Arial" w:cs="Arial"/>
          <w:spacing w:val="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1,500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milliliters </w: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2,000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milliliters</w:t>
      </w:r>
    </w:p>
    <w:p w:rsidR="006826F5" w:rsidRDefault="006826F5">
      <w:pPr>
        <w:spacing w:line="200" w:lineRule="exact"/>
      </w:pPr>
    </w:p>
    <w:p w:rsidR="006826F5" w:rsidRDefault="006826F5">
      <w:pPr>
        <w:spacing w:before="18" w:line="220" w:lineRule="exact"/>
        <w:rPr>
          <w:sz w:val="22"/>
          <w:szCs w:val="22"/>
        </w:rPr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6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5" w:line="280" w:lineRule="exact"/>
        <w:rPr>
          <w:sz w:val="28"/>
          <w:szCs w:val="28"/>
        </w:rPr>
      </w:pPr>
    </w:p>
    <w:p w:rsidR="006826F5" w:rsidRDefault="00B855C0">
      <w:pPr>
        <w:ind w:left="320" w:right="815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During</w:t>
      </w:r>
      <w:r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rainstorm,</w:t>
      </w:r>
      <w:r>
        <w:rPr>
          <w:rFonts w:ascii="Arial" w:eastAsia="Arial" w:hAnsi="Arial" w:cs="Arial"/>
          <w:spacing w:val="2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Ivan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collected</w:t>
      </w:r>
      <w:r>
        <w:rPr>
          <w:rFonts w:ascii="Arial" w:eastAsia="Arial" w:hAnsi="Arial" w:cs="Arial"/>
          <w:spacing w:val="22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605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milliliters</w:t>
      </w:r>
      <w:r>
        <w:rPr>
          <w:rFonts w:ascii="Arial" w:eastAsia="Arial" w:hAnsi="Arial" w:cs="Arial"/>
          <w:spacing w:val="2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water.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Which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measure</w:t>
      </w:r>
      <w:r>
        <w:rPr>
          <w:rFonts w:ascii="Arial" w:eastAsia="Arial" w:hAnsi="Arial" w:cs="Arial"/>
          <w:spacing w:val="2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is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w w:val="113"/>
          <w:sz w:val="25"/>
          <w:szCs w:val="25"/>
        </w:rPr>
        <w:t>closest</w:t>
      </w:r>
      <w:r>
        <w:rPr>
          <w:rFonts w:ascii="Arial" w:eastAsia="Arial" w:hAnsi="Arial" w:cs="Arial"/>
          <w:spacing w:val="-5"/>
          <w:w w:val="1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to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 xml:space="preserve">this </w:t>
      </w:r>
      <w:r>
        <w:rPr>
          <w:rFonts w:ascii="Arial" w:eastAsia="Arial" w:hAnsi="Arial" w:cs="Arial"/>
          <w:sz w:val="25"/>
          <w:szCs w:val="25"/>
        </w:rPr>
        <w:t>volume</w:t>
      </w:r>
      <w:r>
        <w:rPr>
          <w:rFonts w:ascii="Arial" w:eastAsia="Arial" w:hAnsi="Arial" w:cs="Arial"/>
          <w:spacing w:val="1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in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liters?</w:t>
      </w:r>
    </w:p>
    <w:p w:rsidR="006826F5" w:rsidRDefault="006826F5">
      <w:pPr>
        <w:spacing w:before="7" w:line="280" w:lineRule="exact"/>
        <w:rPr>
          <w:sz w:val="28"/>
          <w:szCs w:val="28"/>
        </w:rPr>
      </w:pPr>
    </w:p>
    <w:p w:rsidR="006826F5" w:rsidRDefault="00105AD8">
      <w:pPr>
        <w:spacing w:before="33" w:line="374" w:lineRule="auto"/>
        <w:ind w:left="689" w:right="8870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19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199" name="Group 169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200" name="Freeform 172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1" name="Group 170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202" name="Freeform 171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6" style="position:absolute;margin-left:37pt;margin-top:2.95pt;width:9.6pt;height:10.4pt;z-index:-251654144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">
                <v:group id="Group 169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172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o8FcMA&#10;AADcAAAADwAAAGRycy9kb3ducmV2LnhtbESPQYvCMBSE74L/ITzBm6YqSukaRQRhXfBg1cPeHsnb&#10;tmzzUpqs7f57Iwgeh5n5hllve1uLO7W+cqxgNk1AEGtnKi4UXC+HSQrCB2SDtWNS8E8etpvhYI2Z&#10;cR2f6Z6HQkQI+wwVlCE0mZRel2TRT11DHL0f11oMUbaFNC12EW5rOU+SlbRYcVwosaF9Sfo3/7MK&#10;7LFzt71ezvLDbXHqvvv0+NVopcajfvcBIlAf3uFX+9MoiER4no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o8FcMAAADcAAAADwAAAAAAAAAAAAAAAACYAgAAZHJzL2Rv&#10;d25yZXYueG1sUEsFBgAAAAAEAAQA9QAAAIg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170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shape id="Freeform 171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Ztg8UA&#10;AADcAAAADwAAAGRycy9kb3ducmV2LnhtbESPQWvCQBSE7wX/w/IEL0U3hlJC6ioqBMRTNa29vmZf&#10;k+Du25BdNf33XaHgcZiZb5jFarBGXKn3rWMF81kCgrhyuuVawUdZTDMQPiBrNI5JwS95WC1HTwvM&#10;tbvxga7HUIsIYZ+jgiaELpfSVw1Z9DPXEUfvx/UWQ5R9LXWPtwi3RqZJ8iotthwXGuxo21B1Pl6s&#10;gvKUvRTDPtt8m/2lpK/nYv3+aZSajIf1G4hAQ3iE/9s7rSBNUrif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m2DxQAAANwAAAAPAAAAAAAAAAAAAAAAAJgCAABkcnMv&#10;ZG93bnJldi54bWxQSwUGAAAAAAQABAD1AAAAig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322580</wp:posOffset>
                </wp:positionV>
                <wp:extent cx="121920" cy="132080"/>
                <wp:effectExtent l="12700" t="8255" r="8255" b="2540"/>
                <wp:wrapNone/>
                <wp:docPr id="19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08"/>
                          <a:chExt cx="192" cy="208"/>
                        </a:xfrm>
                      </wpg:grpSpPr>
                      <wpg:grpSp>
                        <wpg:cNvPr id="194" name="Group 164"/>
                        <wpg:cNvGrpSpPr>
                          <a:grpSpLocks/>
                        </wpg:cNvGrpSpPr>
                        <wpg:grpSpPr bwMode="auto">
                          <a:xfrm>
                            <a:off x="740" y="524"/>
                            <a:ext cx="192" cy="192"/>
                            <a:chOff x="740" y="524"/>
                            <a:chExt cx="192" cy="192"/>
                          </a:xfrm>
                        </wpg:grpSpPr>
                        <wps:wsp>
                          <wps:cNvPr id="195" name="Freeform 167"/>
                          <wps:cNvSpPr>
                            <a:spLocks/>
                          </wps:cNvSpPr>
                          <wps:spPr bwMode="auto">
                            <a:xfrm>
                              <a:off x="740" y="524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620 524"/>
                                <a:gd name="T3" fmla="*/ 620 h 192"/>
                                <a:gd name="T4" fmla="+- 0 930 740"/>
                                <a:gd name="T5" fmla="*/ T4 w 192"/>
                                <a:gd name="T6" fmla="+- 0 641 524"/>
                                <a:gd name="T7" fmla="*/ 641 h 192"/>
                                <a:gd name="T8" fmla="+- 0 924 740"/>
                                <a:gd name="T9" fmla="*/ T8 w 192"/>
                                <a:gd name="T10" fmla="+- 0 660 524"/>
                                <a:gd name="T11" fmla="*/ 660 h 192"/>
                                <a:gd name="T12" fmla="+- 0 914 740"/>
                                <a:gd name="T13" fmla="*/ T12 w 192"/>
                                <a:gd name="T14" fmla="+- 0 677 524"/>
                                <a:gd name="T15" fmla="*/ 677 h 192"/>
                                <a:gd name="T16" fmla="+- 0 904 740"/>
                                <a:gd name="T17" fmla="*/ T16 w 192"/>
                                <a:gd name="T18" fmla="+- 0 688 524"/>
                                <a:gd name="T19" fmla="*/ 688 h 192"/>
                                <a:gd name="T20" fmla="+- 0 888 740"/>
                                <a:gd name="T21" fmla="*/ T20 w 192"/>
                                <a:gd name="T22" fmla="+- 0 701 524"/>
                                <a:gd name="T23" fmla="*/ 701 h 192"/>
                                <a:gd name="T24" fmla="+- 0 870 740"/>
                                <a:gd name="T25" fmla="*/ T24 w 192"/>
                                <a:gd name="T26" fmla="+- 0 710 524"/>
                                <a:gd name="T27" fmla="*/ 710 h 192"/>
                                <a:gd name="T28" fmla="+- 0 851 740"/>
                                <a:gd name="T29" fmla="*/ T28 w 192"/>
                                <a:gd name="T30" fmla="+- 0 715 524"/>
                                <a:gd name="T31" fmla="*/ 715 h 192"/>
                                <a:gd name="T32" fmla="+- 0 836 740"/>
                                <a:gd name="T33" fmla="*/ T32 w 192"/>
                                <a:gd name="T34" fmla="+- 0 716 524"/>
                                <a:gd name="T35" fmla="*/ 716 h 192"/>
                                <a:gd name="T36" fmla="+- 0 816 740"/>
                                <a:gd name="T37" fmla="*/ T36 w 192"/>
                                <a:gd name="T38" fmla="+- 0 714 524"/>
                                <a:gd name="T39" fmla="*/ 714 h 192"/>
                                <a:gd name="T40" fmla="+- 0 796 740"/>
                                <a:gd name="T41" fmla="*/ T40 w 192"/>
                                <a:gd name="T42" fmla="+- 0 708 524"/>
                                <a:gd name="T43" fmla="*/ 708 h 192"/>
                                <a:gd name="T44" fmla="+- 0 779 740"/>
                                <a:gd name="T45" fmla="*/ T44 w 192"/>
                                <a:gd name="T46" fmla="+- 0 697 524"/>
                                <a:gd name="T47" fmla="*/ 697 h 192"/>
                                <a:gd name="T48" fmla="+- 0 768 740"/>
                                <a:gd name="T49" fmla="*/ T48 w 192"/>
                                <a:gd name="T50" fmla="+- 0 688 524"/>
                                <a:gd name="T51" fmla="*/ 688 h 192"/>
                                <a:gd name="T52" fmla="+- 0 755 740"/>
                                <a:gd name="T53" fmla="*/ T52 w 192"/>
                                <a:gd name="T54" fmla="+- 0 672 524"/>
                                <a:gd name="T55" fmla="*/ 672 h 192"/>
                                <a:gd name="T56" fmla="+- 0 746 740"/>
                                <a:gd name="T57" fmla="*/ T56 w 192"/>
                                <a:gd name="T58" fmla="+- 0 654 524"/>
                                <a:gd name="T59" fmla="*/ 654 h 192"/>
                                <a:gd name="T60" fmla="+- 0 741 740"/>
                                <a:gd name="T61" fmla="*/ T60 w 192"/>
                                <a:gd name="T62" fmla="+- 0 634 524"/>
                                <a:gd name="T63" fmla="*/ 634 h 192"/>
                                <a:gd name="T64" fmla="+- 0 740 740"/>
                                <a:gd name="T65" fmla="*/ T64 w 192"/>
                                <a:gd name="T66" fmla="+- 0 620 524"/>
                                <a:gd name="T67" fmla="*/ 620 h 192"/>
                                <a:gd name="T68" fmla="+- 0 742 740"/>
                                <a:gd name="T69" fmla="*/ T68 w 192"/>
                                <a:gd name="T70" fmla="+- 0 599 524"/>
                                <a:gd name="T71" fmla="*/ 599 h 192"/>
                                <a:gd name="T72" fmla="+- 0 749 740"/>
                                <a:gd name="T73" fmla="*/ T72 w 192"/>
                                <a:gd name="T74" fmla="+- 0 580 524"/>
                                <a:gd name="T75" fmla="*/ 580 h 192"/>
                                <a:gd name="T76" fmla="+- 0 759 740"/>
                                <a:gd name="T77" fmla="*/ T76 w 192"/>
                                <a:gd name="T78" fmla="+- 0 563 524"/>
                                <a:gd name="T79" fmla="*/ 563 h 192"/>
                                <a:gd name="T80" fmla="+- 0 768 740"/>
                                <a:gd name="T81" fmla="*/ T80 w 192"/>
                                <a:gd name="T82" fmla="+- 0 552 524"/>
                                <a:gd name="T83" fmla="*/ 552 h 192"/>
                                <a:gd name="T84" fmla="+- 0 785 740"/>
                                <a:gd name="T85" fmla="*/ T84 w 192"/>
                                <a:gd name="T86" fmla="+- 0 539 524"/>
                                <a:gd name="T87" fmla="*/ 539 h 192"/>
                                <a:gd name="T88" fmla="+- 0 802 740"/>
                                <a:gd name="T89" fmla="*/ T88 w 192"/>
                                <a:gd name="T90" fmla="+- 0 530 524"/>
                                <a:gd name="T91" fmla="*/ 530 h 192"/>
                                <a:gd name="T92" fmla="+- 0 822 740"/>
                                <a:gd name="T93" fmla="*/ T92 w 192"/>
                                <a:gd name="T94" fmla="+- 0 525 524"/>
                                <a:gd name="T95" fmla="*/ 525 h 192"/>
                                <a:gd name="T96" fmla="+- 0 836 740"/>
                                <a:gd name="T97" fmla="*/ T96 w 192"/>
                                <a:gd name="T98" fmla="+- 0 524 524"/>
                                <a:gd name="T99" fmla="*/ 524 h 192"/>
                                <a:gd name="T100" fmla="+- 0 857 740"/>
                                <a:gd name="T101" fmla="*/ T100 w 192"/>
                                <a:gd name="T102" fmla="+- 0 526 524"/>
                                <a:gd name="T103" fmla="*/ 526 h 192"/>
                                <a:gd name="T104" fmla="+- 0 876 740"/>
                                <a:gd name="T105" fmla="*/ T104 w 192"/>
                                <a:gd name="T106" fmla="+- 0 532 524"/>
                                <a:gd name="T107" fmla="*/ 532 h 192"/>
                                <a:gd name="T108" fmla="+- 0 893 740"/>
                                <a:gd name="T109" fmla="*/ T108 w 192"/>
                                <a:gd name="T110" fmla="+- 0 543 524"/>
                                <a:gd name="T111" fmla="*/ 543 h 192"/>
                                <a:gd name="T112" fmla="+- 0 904 740"/>
                                <a:gd name="T113" fmla="*/ T112 w 192"/>
                                <a:gd name="T114" fmla="+- 0 552 524"/>
                                <a:gd name="T115" fmla="*/ 552 h 192"/>
                                <a:gd name="T116" fmla="+- 0 917 740"/>
                                <a:gd name="T117" fmla="*/ T116 w 192"/>
                                <a:gd name="T118" fmla="+- 0 568 524"/>
                                <a:gd name="T119" fmla="*/ 568 h 192"/>
                                <a:gd name="T120" fmla="+- 0 927 740"/>
                                <a:gd name="T121" fmla="*/ T120 w 192"/>
                                <a:gd name="T122" fmla="+- 0 586 524"/>
                                <a:gd name="T123" fmla="*/ 586 h 192"/>
                                <a:gd name="T124" fmla="+- 0 931 740"/>
                                <a:gd name="T125" fmla="*/ T124 w 192"/>
                                <a:gd name="T126" fmla="+- 0 606 524"/>
                                <a:gd name="T127" fmla="*/ 606 h 192"/>
                                <a:gd name="T128" fmla="+- 0 932 740"/>
                                <a:gd name="T129" fmla="*/ T128 w 192"/>
                                <a:gd name="T130" fmla="+- 0 620 524"/>
                                <a:gd name="T131" fmla="*/ 620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6" name="Group 165"/>
                          <wpg:cNvGrpSpPr>
                            <a:grpSpLocks/>
                          </wpg:cNvGrpSpPr>
                          <wpg:grpSpPr bwMode="auto">
                            <a:xfrm>
                              <a:off x="748" y="516"/>
                              <a:ext cx="176" cy="176"/>
                              <a:chOff x="748" y="516"/>
                              <a:chExt cx="176" cy="176"/>
                            </a:xfrm>
                          </wpg:grpSpPr>
                          <wps:wsp>
                            <wps:cNvPr id="197" name="Freeform 166"/>
                            <wps:cNvSpPr>
                              <a:spLocks/>
                            </wps:cNvSpPr>
                            <wps:spPr bwMode="auto">
                              <a:xfrm>
                                <a:off x="748" y="516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604 516"/>
                                  <a:gd name="T3" fmla="*/ 604 h 176"/>
                                  <a:gd name="T4" fmla="+- 0 922 748"/>
                                  <a:gd name="T5" fmla="*/ T4 w 176"/>
                                  <a:gd name="T6" fmla="+- 0 625 516"/>
                                  <a:gd name="T7" fmla="*/ 625 h 176"/>
                                  <a:gd name="T8" fmla="+- 0 915 748"/>
                                  <a:gd name="T9" fmla="*/ T8 w 176"/>
                                  <a:gd name="T10" fmla="+- 0 643 516"/>
                                  <a:gd name="T11" fmla="*/ 643 h 176"/>
                                  <a:gd name="T12" fmla="+- 0 904 748"/>
                                  <a:gd name="T13" fmla="*/ T12 w 176"/>
                                  <a:gd name="T14" fmla="+- 0 660 516"/>
                                  <a:gd name="T15" fmla="*/ 660 h 176"/>
                                  <a:gd name="T16" fmla="+- 0 899 748"/>
                                  <a:gd name="T17" fmla="*/ T16 w 176"/>
                                  <a:gd name="T18" fmla="+- 0 666 516"/>
                                  <a:gd name="T19" fmla="*/ 666 h 176"/>
                                  <a:gd name="T20" fmla="+- 0 882 748"/>
                                  <a:gd name="T21" fmla="*/ T20 w 176"/>
                                  <a:gd name="T22" fmla="+- 0 679 516"/>
                                  <a:gd name="T23" fmla="*/ 679 h 176"/>
                                  <a:gd name="T24" fmla="+- 0 864 748"/>
                                  <a:gd name="T25" fmla="*/ T24 w 176"/>
                                  <a:gd name="T26" fmla="+- 0 688 516"/>
                                  <a:gd name="T27" fmla="*/ 688 h 176"/>
                                  <a:gd name="T28" fmla="+- 0 844 748"/>
                                  <a:gd name="T29" fmla="*/ T28 w 176"/>
                                  <a:gd name="T30" fmla="+- 0 692 516"/>
                                  <a:gd name="T31" fmla="*/ 692 h 176"/>
                                  <a:gd name="T32" fmla="+- 0 836 748"/>
                                  <a:gd name="T33" fmla="*/ T32 w 176"/>
                                  <a:gd name="T34" fmla="+- 0 692 516"/>
                                  <a:gd name="T35" fmla="*/ 692 h 176"/>
                                  <a:gd name="T36" fmla="+- 0 816 748"/>
                                  <a:gd name="T37" fmla="*/ T36 w 176"/>
                                  <a:gd name="T38" fmla="+- 0 690 516"/>
                                  <a:gd name="T39" fmla="*/ 690 h 176"/>
                                  <a:gd name="T40" fmla="+- 0 797 748"/>
                                  <a:gd name="T41" fmla="*/ T40 w 176"/>
                                  <a:gd name="T42" fmla="+- 0 683 516"/>
                                  <a:gd name="T43" fmla="*/ 683 h 176"/>
                                  <a:gd name="T44" fmla="+- 0 780 748"/>
                                  <a:gd name="T45" fmla="*/ T44 w 176"/>
                                  <a:gd name="T46" fmla="+- 0 672 516"/>
                                  <a:gd name="T47" fmla="*/ 672 h 176"/>
                                  <a:gd name="T48" fmla="+- 0 774 748"/>
                                  <a:gd name="T49" fmla="*/ T48 w 176"/>
                                  <a:gd name="T50" fmla="+- 0 666 516"/>
                                  <a:gd name="T51" fmla="*/ 666 h 176"/>
                                  <a:gd name="T52" fmla="+- 0 761 748"/>
                                  <a:gd name="T53" fmla="*/ T52 w 176"/>
                                  <a:gd name="T54" fmla="+- 0 650 516"/>
                                  <a:gd name="T55" fmla="*/ 650 h 176"/>
                                  <a:gd name="T56" fmla="+- 0 752 748"/>
                                  <a:gd name="T57" fmla="*/ T56 w 176"/>
                                  <a:gd name="T58" fmla="+- 0 632 516"/>
                                  <a:gd name="T59" fmla="*/ 632 h 176"/>
                                  <a:gd name="T60" fmla="+- 0 749 748"/>
                                  <a:gd name="T61" fmla="*/ T60 w 176"/>
                                  <a:gd name="T62" fmla="+- 0 612 516"/>
                                  <a:gd name="T63" fmla="*/ 612 h 176"/>
                                  <a:gd name="T64" fmla="+- 0 748 748"/>
                                  <a:gd name="T65" fmla="*/ T64 w 176"/>
                                  <a:gd name="T66" fmla="+- 0 604 516"/>
                                  <a:gd name="T67" fmla="*/ 604 h 176"/>
                                  <a:gd name="T68" fmla="+- 0 750 748"/>
                                  <a:gd name="T69" fmla="*/ T68 w 176"/>
                                  <a:gd name="T70" fmla="+- 0 583 516"/>
                                  <a:gd name="T71" fmla="*/ 583 h 176"/>
                                  <a:gd name="T72" fmla="+- 0 757 748"/>
                                  <a:gd name="T73" fmla="*/ T72 w 176"/>
                                  <a:gd name="T74" fmla="+- 0 564 516"/>
                                  <a:gd name="T75" fmla="*/ 564 h 176"/>
                                  <a:gd name="T76" fmla="+- 0 769 748"/>
                                  <a:gd name="T77" fmla="*/ T76 w 176"/>
                                  <a:gd name="T78" fmla="+- 0 547 516"/>
                                  <a:gd name="T79" fmla="*/ 547 h 176"/>
                                  <a:gd name="T80" fmla="+- 0 774 748"/>
                                  <a:gd name="T81" fmla="*/ T80 w 176"/>
                                  <a:gd name="T82" fmla="+- 0 542 516"/>
                                  <a:gd name="T83" fmla="*/ 542 h 176"/>
                                  <a:gd name="T84" fmla="+- 0 790 748"/>
                                  <a:gd name="T85" fmla="*/ T84 w 176"/>
                                  <a:gd name="T86" fmla="+- 0 529 516"/>
                                  <a:gd name="T87" fmla="*/ 529 h 176"/>
                                  <a:gd name="T88" fmla="+- 0 808 748"/>
                                  <a:gd name="T89" fmla="*/ T88 w 176"/>
                                  <a:gd name="T90" fmla="+- 0 520 516"/>
                                  <a:gd name="T91" fmla="*/ 520 h 176"/>
                                  <a:gd name="T92" fmla="+- 0 828 748"/>
                                  <a:gd name="T93" fmla="*/ T92 w 176"/>
                                  <a:gd name="T94" fmla="+- 0 516 516"/>
                                  <a:gd name="T95" fmla="*/ 516 h 176"/>
                                  <a:gd name="T96" fmla="+- 0 836 748"/>
                                  <a:gd name="T97" fmla="*/ T96 w 176"/>
                                  <a:gd name="T98" fmla="+- 0 516 516"/>
                                  <a:gd name="T99" fmla="*/ 516 h 176"/>
                                  <a:gd name="T100" fmla="+- 0 857 748"/>
                                  <a:gd name="T101" fmla="*/ T100 w 176"/>
                                  <a:gd name="T102" fmla="+- 0 518 516"/>
                                  <a:gd name="T103" fmla="*/ 518 h 176"/>
                                  <a:gd name="T104" fmla="+- 0 876 748"/>
                                  <a:gd name="T105" fmla="*/ T104 w 176"/>
                                  <a:gd name="T106" fmla="+- 0 525 516"/>
                                  <a:gd name="T107" fmla="*/ 525 h 176"/>
                                  <a:gd name="T108" fmla="+- 0 893 748"/>
                                  <a:gd name="T109" fmla="*/ T108 w 176"/>
                                  <a:gd name="T110" fmla="+- 0 536 516"/>
                                  <a:gd name="T111" fmla="*/ 536 h 176"/>
                                  <a:gd name="T112" fmla="+- 0 899 748"/>
                                  <a:gd name="T113" fmla="*/ T112 w 176"/>
                                  <a:gd name="T114" fmla="+- 0 542 516"/>
                                  <a:gd name="T115" fmla="*/ 542 h 176"/>
                                  <a:gd name="T116" fmla="+- 0 912 748"/>
                                  <a:gd name="T117" fmla="*/ T116 w 176"/>
                                  <a:gd name="T118" fmla="+- 0 558 516"/>
                                  <a:gd name="T119" fmla="*/ 558 h 176"/>
                                  <a:gd name="T120" fmla="+- 0 920 748"/>
                                  <a:gd name="T121" fmla="*/ T120 w 176"/>
                                  <a:gd name="T122" fmla="+- 0 576 516"/>
                                  <a:gd name="T123" fmla="*/ 576 h 176"/>
                                  <a:gd name="T124" fmla="+- 0 924 748"/>
                                  <a:gd name="T125" fmla="*/ T124 w 176"/>
                                  <a:gd name="T126" fmla="+- 0 596 516"/>
                                  <a:gd name="T127" fmla="*/ 596 h 176"/>
                                  <a:gd name="T128" fmla="+- 0 924 748"/>
                                  <a:gd name="T129" fmla="*/ T128 w 176"/>
                                  <a:gd name="T130" fmla="+- 0 604 516"/>
                                  <a:gd name="T131" fmla="*/ 604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37pt;margin-top:25.4pt;width:9.6pt;height:10.4pt;z-index:-251653120;mso-position-horizontal-relative:page" coordorigin="740,508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">
                <v:group id="Group 164" o:spid="_x0000_s1027" style="position:absolute;left:740;top:524;width:192;height:192" coordorigin="740,524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67" o:spid="_x0000_s1028" style="position:absolute;left:740;top:524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rdsIA&#10;AADcAAAADwAAAGRycy9kb3ducmV2LnhtbERPTYvCMBC9C/sfwgjeNNVF0WqURRDWBQ9WPXgbkrEt&#10;NpPSRFv//UZY2Ns83uesNp2txJMaXzpWMB4lIIi1MyXnCs6n3XAOwgdkg5VjUvAiD5v1R2+FqXEt&#10;H+mZhVzEEPYpKihCqFMpvS7Ioh+5mjhyN9dYDBE2uTQNtjHcVnKSJDNpseTYUGBN24L0PXtYBXbf&#10;ustWT8fZ7vJ5aK/dfP9Ta6UG/e5rCSJQF/7Ff+5vE+cvpvB+Jl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mt2wgAAANwAAAAPAAAAAAAAAAAAAAAAAJgCAABkcnMvZG93&#10;bnJldi54bWxQSwUGAAAAAAQABAD1AAAAhwMAAAAA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620;190,641;184,660;174,677;164,688;148,701;130,710;111,715;96,716;76,714;56,708;39,697;28,688;15,672;6,654;1,634;0,620;2,599;9,580;19,563;28,552;45,539;62,530;82,525;96,524;117,526;136,532;153,543;164,552;177,568;187,586;191,606;192,620" o:connectangles="0,0,0,0,0,0,0,0,0,0,0,0,0,0,0,0,0,0,0,0,0,0,0,0,0,0,0,0,0,0,0,0,0"/>
                  </v:shape>
                  <v:group id="Group 165" o:spid="_x0000_s1029" style="position:absolute;left:748;top:516;width:176;height:176" coordorigin="748,516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<v:shape id="Freeform 166" o:spid="_x0000_s1030" style="position:absolute;left:748;top:516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464MQA&#10;AADcAAAADwAAAGRycy9kb3ducmV2LnhtbERPTWvCQBC9F/oflil4KXVTKTWmrqJCoHiqxup1zE6T&#10;0N3ZkF01/nu3UPA2j/c503lvjThT5xvHCl6HCQji0umGKwW7In9JQfiArNE4JgVX8jCfPT5MMdPu&#10;whs6b0MlYgj7DBXUIbSZlL6syaIfupY4cj+usxgi7CqpO7zEcGvkKEnepcWGY0ONLa1qKn+3J6ug&#10;2Kdveb9Ol0ezPhV0eM4XX99GqcFTv/gAEagPd/G/+1PH+ZMx/D0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+OuDEAAAA3AAAAA8AAAAAAAAAAAAAAAAAmAIAAGRycy9k&#10;b3ducmV2LnhtbFBLBQYAAAAABAAEAPUAAACJAwAAAAA=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604;174,625;167,643;156,660;151,666;134,679;116,688;96,692;88,692;68,690;49,683;32,672;26,666;13,650;4,632;1,612;0,604;2,583;9,564;21,547;26,542;42,529;60,520;80,516;88,516;109,518;128,525;145,536;151,542;164,558;172,576;176,596;176,604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607060</wp:posOffset>
                </wp:positionV>
                <wp:extent cx="121920" cy="132080"/>
                <wp:effectExtent l="12700" t="6985" r="8255" b="3810"/>
                <wp:wrapNone/>
                <wp:docPr id="18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956"/>
                          <a:chExt cx="192" cy="208"/>
                        </a:xfrm>
                      </wpg:grpSpPr>
                      <wpg:grpSp>
                        <wpg:cNvPr id="189" name="Group 159"/>
                        <wpg:cNvGrpSpPr>
                          <a:grpSpLocks/>
                        </wpg:cNvGrpSpPr>
                        <wpg:grpSpPr bwMode="auto">
                          <a:xfrm>
                            <a:off x="740" y="972"/>
                            <a:ext cx="192" cy="192"/>
                            <a:chOff x="740" y="972"/>
                            <a:chExt cx="192" cy="192"/>
                          </a:xfrm>
                        </wpg:grpSpPr>
                        <wps:wsp>
                          <wps:cNvPr id="190" name="Freeform 162"/>
                          <wps:cNvSpPr>
                            <a:spLocks/>
                          </wps:cNvSpPr>
                          <wps:spPr bwMode="auto">
                            <a:xfrm>
                              <a:off x="740" y="97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068 972"/>
                                <a:gd name="T3" fmla="*/ 1068 h 192"/>
                                <a:gd name="T4" fmla="+- 0 930 740"/>
                                <a:gd name="T5" fmla="*/ T4 w 192"/>
                                <a:gd name="T6" fmla="+- 0 1089 972"/>
                                <a:gd name="T7" fmla="*/ 1089 h 192"/>
                                <a:gd name="T8" fmla="+- 0 924 740"/>
                                <a:gd name="T9" fmla="*/ T8 w 192"/>
                                <a:gd name="T10" fmla="+- 0 1108 972"/>
                                <a:gd name="T11" fmla="*/ 1108 h 192"/>
                                <a:gd name="T12" fmla="+- 0 914 740"/>
                                <a:gd name="T13" fmla="*/ T12 w 192"/>
                                <a:gd name="T14" fmla="+- 0 1126 972"/>
                                <a:gd name="T15" fmla="*/ 1126 h 192"/>
                                <a:gd name="T16" fmla="+- 0 904 740"/>
                                <a:gd name="T17" fmla="*/ T16 w 192"/>
                                <a:gd name="T18" fmla="+- 0 1136 972"/>
                                <a:gd name="T19" fmla="*/ 1136 h 192"/>
                                <a:gd name="T20" fmla="+- 0 888 740"/>
                                <a:gd name="T21" fmla="*/ T20 w 192"/>
                                <a:gd name="T22" fmla="+- 0 1150 972"/>
                                <a:gd name="T23" fmla="*/ 1150 h 192"/>
                                <a:gd name="T24" fmla="+- 0 870 740"/>
                                <a:gd name="T25" fmla="*/ T24 w 192"/>
                                <a:gd name="T26" fmla="+- 0 1159 972"/>
                                <a:gd name="T27" fmla="*/ 1159 h 192"/>
                                <a:gd name="T28" fmla="+- 0 851 740"/>
                                <a:gd name="T29" fmla="*/ T28 w 192"/>
                                <a:gd name="T30" fmla="+- 0 1164 972"/>
                                <a:gd name="T31" fmla="*/ 1164 h 192"/>
                                <a:gd name="T32" fmla="+- 0 836 740"/>
                                <a:gd name="T33" fmla="*/ T32 w 192"/>
                                <a:gd name="T34" fmla="+- 0 1165 972"/>
                                <a:gd name="T35" fmla="*/ 1165 h 192"/>
                                <a:gd name="T36" fmla="+- 0 816 740"/>
                                <a:gd name="T37" fmla="*/ T36 w 192"/>
                                <a:gd name="T38" fmla="+- 0 1162 972"/>
                                <a:gd name="T39" fmla="*/ 1162 h 192"/>
                                <a:gd name="T40" fmla="+- 0 796 740"/>
                                <a:gd name="T41" fmla="*/ T40 w 192"/>
                                <a:gd name="T42" fmla="+- 0 1156 972"/>
                                <a:gd name="T43" fmla="*/ 1156 h 192"/>
                                <a:gd name="T44" fmla="+- 0 779 740"/>
                                <a:gd name="T45" fmla="*/ T44 w 192"/>
                                <a:gd name="T46" fmla="+- 0 1146 972"/>
                                <a:gd name="T47" fmla="*/ 1146 h 192"/>
                                <a:gd name="T48" fmla="+- 0 768 740"/>
                                <a:gd name="T49" fmla="*/ T48 w 192"/>
                                <a:gd name="T50" fmla="+- 0 1136 972"/>
                                <a:gd name="T51" fmla="*/ 1136 h 192"/>
                                <a:gd name="T52" fmla="+- 0 755 740"/>
                                <a:gd name="T53" fmla="*/ T52 w 192"/>
                                <a:gd name="T54" fmla="+- 0 1120 972"/>
                                <a:gd name="T55" fmla="*/ 1120 h 192"/>
                                <a:gd name="T56" fmla="+- 0 746 740"/>
                                <a:gd name="T57" fmla="*/ T56 w 192"/>
                                <a:gd name="T58" fmla="+- 0 1102 972"/>
                                <a:gd name="T59" fmla="*/ 1102 h 192"/>
                                <a:gd name="T60" fmla="+- 0 741 740"/>
                                <a:gd name="T61" fmla="*/ T60 w 192"/>
                                <a:gd name="T62" fmla="+- 0 1083 972"/>
                                <a:gd name="T63" fmla="*/ 1083 h 192"/>
                                <a:gd name="T64" fmla="+- 0 740 740"/>
                                <a:gd name="T65" fmla="*/ T64 w 192"/>
                                <a:gd name="T66" fmla="+- 0 1068 972"/>
                                <a:gd name="T67" fmla="*/ 1068 h 192"/>
                                <a:gd name="T68" fmla="+- 0 742 740"/>
                                <a:gd name="T69" fmla="*/ T68 w 192"/>
                                <a:gd name="T70" fmla="+- 0 1048 972"/>
                                <a:gd name="T71" fmla="*/ 1048 h 192"/>
                                <a:gd name="T72" fmla="+- 0 749 740"/>
                                <a:gd name="T73" fmla="*/ T72 w 192"/>
                                <a:gd name="T74" fmla="+- 0 1029 972"/>
                                <a:gd name="T75" fmla="*/ 1029 h 192"/>
                                <a:gd name="T76" fmla="+- 0 759 740"/>
                                <a:gd name="T77" fmla="*/ T76 w 192"/>
                                <a:gd name="T78" fmla="+- 0 1011 972"/>
                                <a:gd name="T79" fmla="*/ 1011 h 192"/>
                                <a:gd name="T80" fmla="+- 0 768 740"/>
                                <a:gd name="T81" fmla="*/ T80 w 192"/>
                                <a:gd name="T82" fmla="+- 0 1000 972"/>
                                <a:gd name="T83" fmla="*/ 1000 h 192"/>
                                <a:gd name="T84" fmla="+- 0 785 740"/>
                                <a:gd name="T85" fmla="*/ T84 w 192"/>
                                <a:gd name="T86" fmla="+- 0 987 972"/>
                                <a:gd name="T87" fmla="*/ 987 h 192"/>
                                <a:gd name="T88" fmla="+- 0 802 740"/>
                                <a:gd name="T89" fmla="*/ T88 w 192"/>
                                <a:gd name="T90" fmla="+- 0 978 972"/>
                                <a:gd name="T91" fmla="*/ 978 h 192"/>
                                <a:gd name="T92" fmla="+- 0 822 740"/>
                                <a:gd name="T93" fmla="*/ T92 w 192"/>
                                <a:gd name="T94" fmla="+- 0 973 972"/>
                                <a:gd name="T95" fmla="*/ 973 h 192"/>
                                <a:gd name="T96" fmla="+- 0 836 740"/>
                                <a:gd name="T97" fmla="*/ T96 w 192"/>
                                <a:gd name="T98" fmla="+- 0 972 972"/>
                                <a:gd name="T99" fmla="*/ 972 h 192"/>
                                <a:gd name="T100" fmla="+- 0 857 740"/>
                                <a:gd name="T101" fmla="*/ T100 w 192"/>
                                <a:gd name="T102" fmla="+- 0 974 972"/>
                                <a:gd name="T103" fmla="*/ 974 h 192"/>
                                <a:gd name="T104" fmla="+- 0 876 740"/>
                                <a:gd name="T105" fmla="*/ T104 w 192"/>
                                <a:gd name="T106" fmla="+- 0 981 972"/>
                                <a:gd name="T107" fmla="*/ 981 h 192"/>
                                <a:gd name="T108" fmla="+- 0 893 740"/>
                                <a:gd name="T109" fmla="*/ T108 w 192"/>
                                <a:gd name="T110" fmla="+- 0 991 972"/>
                                <a:gd name="T111" fmla="*/ 991 h 192"/>
                                <a:gd name="T112" fmla="+- 0 904 740"/>
                                <a:gd name="T113" fmla="*/ T112 w 192"/>
                                <a:gd name="T114" fmla="+- 0 1000 972"/>
                                <a:gd name="T115" fmla="*/ 1000 h 192"/>
                                <a:gd name="T116" fmla="+- 0 917 740"/>
                                <a:gd name="T117" fmla="*/ T116 w 192"/>
                                <a:gd name="T118" fmla="+- 0 1017 972"/>
                                <a:gd name="T119" fmla="*/ 1017 h 192"/>
                                <a:gd name="T120" fmla="+- 0 927 740"/>
                                <a:gd name="T121" fmla="*/ T120 w 192"/>
                                <a:gd name="T122" fmla="+- 0 1034 972"/>
                                <a:gd name="T123" fmla="*/ 1034 h 192"/>
                                <a:gd name="T124" fmla="+- 0 931 740"/>
                                <a:gd name="T125" fmla="*/ T124 w 192"/>
                                <a:gd name="T126" fmla="+- 0 1054 972"/>
                                <a:gd name="T127" fmla="*/ 1054 h 192"/>
                                <a:gd name="T128" fmla="+- 0 932 740"/>
                                <a:gd name="T129" fmla="*/ T128 w 192"/>
                                <a:gd name="T130" fmla="+- 0 1068 972"/>
                                <a:gd name="T131" fmla="*/ 106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3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1" name="Group 160"/>
                          <wpg:cNvGrpSpPr>
                            <a:grpSpLocks/>
                          </wpg:cNvGrpSpPr>
                          <wpg:grpSpPr bwMode="auto">
                            <a:xfrm>
                              <a:off x="748" y="964"/>
                              <a:ext cx="176" cy="176"/>
                              <a:chOff x="748" y="964"/>
                              <a:chExt cx="176" cy="176"/>
                            </a:xfrm>
                          </wpg:grpSpPr>
                          <wps:wsp>
                            <wps:cNvPr id="192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748" y="96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052 964"/>
                                  <a:gd name="T3" fmla="*/ 1052 h 176"/>
                                  <a:gd name="T4" fmla="+- 0 922 748"/>
                                  <a:gd name="T5" fmla="*/ T4 w 176"/>
                                  <a:gd name="T6" fmla="+- 0 1073 964"/>
                                  <a:gd name="T7" fmla="*/ 1073 h 176"/>
                                  <a:gd name="T8" fmla="+- 0 915 748"/>
                                  <a:gd name="T9" fmla="*/ T8 w 176"/>
                                  <a:gd name="T10" fmla="+- 0 1092 964"/>
                                  <a:gd name="T11" fmla="*/ 1092 h 176"/>
                                  <a:gd name="T12" fmla="+- 0 904 748"/>
                                  <a:gd name="T13" fmla="*/ T12 w 176"/>
                                  <a:gd name="T14" fmla="+- 0 1109 964"/>
                                  <a:gd name="T15" fmla="*/ 1109 h 176"/>
                                  <a:gd name="T16" fmla="+- 0 899 748"/>
                                  <a:gd name="T17" fmla="*/ T16 w 176"/>
                                  <a:gd name="T18" fmla="+- 0 1115 964"/>
                                  <a:gd name="T19" fmla="*/ 1115 h 176"/>
                                  <a:gd name="T20" fmla="+- 0 882 748"/>
                                  <a:gd name="T21" fmla="*/ T20 w 176"/>
                                  <a:gd name="T22" fmla="+- 0 1128 964"/>
                                  <a:gd name="T23" fmla="*/ 1128 h 176"/>
                                  <a:gd name="T24" fmla="+- 0 864 748"/>
                                  <a:gd name="T25" fmla="*/ T24 w 176"/>
                                  <a:gd name="T26" fmla="+- 0 1136 964"/>
                                  <a:gd name="T27" fmla="*/ 1136 h 176"/>
                                  <a:gd name="T28" fmla="+- 0 844 748"/>
                                  <a:gd name="T29" fmla="*/ T28 w 176"/>
                                  <a:gd name="T30" fmla="+- 0 1140 964"/>
                                  <a:gd name="T31" fmla="*/ 1140 h 176"/>
                                  <a:gd name="T32" fmla="+- 0 836 748"/>
                                  <a:gd name="T33" fmla="*/ T32 w 176"/>
                                  <a:gd name="T34" fmla="+- 0 1140 964"/>
                                  <a:gd name="T35" fmla="*/ 1140 h 176"/>
                                  <a:gd name="T36" fmla="+- 0 816 748"/>
                                  <a:gd name="T37" fmla="*/ T36 w 176"/>
                                  <a:gd name="T38" fmla="+- 0 1138 964"/>
                                  <a:gd name="T39" fmla="*/ 1138 h 176"/>
                                  <a:gd name="T40" fmla="+- 0 797 748"/>
                                  <a:gd name="T41" fmla="*/ T40 w 176"/>
                                  <a:gd name="T42" fmla="+- 0 1131 964"/>
                                  <a:gd name="T43" fmla="*/ 1131 h 176"/>
                                  <a:gd name="T44" fmla="+- 0 780 748"/>
                                  <a:gd name="T45" fmla="*/ T44 w 176"/>
                                  <a:gd name="T46" fmla="+- 0 1120 964"/>
                                  <a:gd name="T47" fmla="*/ 1120 h 176"/>
                                  <a:gd name="T48" fmla="+- 0 774 748"/>
                                  <a:gd name="T49" fmla="*/ T48 w 176"/>
                                  <a:gd name="T50" fmla="+- 0 1115 964"/>
                                  <a:gd name="T51" fmla="*/ 1115 h 176"/>
                                  <a:gd name="T52" fmla="+- 0 761 748"/>
                                  <a:gd name="T53" fmla="*/ T52 w 176"/>
                                  <a:gd name="T54" fmla="+- 0 1098 964"/>
                                  <a:gd name="T55" fmla="*/ 1098 h 176"/>
                                  <a:gd name="T56" fmla="+- 0 752 748"/>
                                  <a:gd name="T57" fmla="*/ T56 w 176"/>
                                  <a:gd name="T58" fmla="+- 0 1080 964"/>
                                  <a:gd name="T59" fmla="*/ 1080 h 176"/>
                                  <a:gd name="T60" fmla="+- 0 749 748"/>
                                  <a:gd name="T61" fmla="*/ T60 w 176"/>
                                  <a:gd name="T62" fmla="+- 0 1060 964"/>
                                  <a:gd name="T63" fmla="*/ 1060 h 176"/>
                                  <a:gd name="T64" fmla="+- 0 748 748"/>
                                  <a:gd name="T65" fmla="*/ T64 w 176"/>
                                  <a:gd name="T66" fmla="+- 0 1052 964"/>
                                  <a:gd name="T67" fmla="*/ 1052 h 176"/>
                                  <a:gd name="T68" fmla="+- 0 750 748"/>
                                  <a:gd name="T69" fmla="*/ T68 w 176"/>
                                  <a:gd name="T70" fmla="+- 0 1032 964"/>
                                  <a:gd name="T71" fmla="*/ 1032 h 176"/>
                                  <a:gd name="T72" fmla="+- 0 757 748"/>
                                  <a:gd name="T73" fmla="*/ T72 w 176"/>
                                  <a:gd name="T74" fmla="+- 0 1013 964"/>
                                  <a:gd name="T75" fmla="*/ 1013 h 176"/>
                                  <a:gd name="T76" fmla="+- 0 769 748"/>
                                  <a:gd name="T77" fmla="*/ T76 w 176"/>
                                  <a:gd name="T78" fmla="+- 0 996 964"/>
                                  <a:gd name="T79" fmla="*/ 996 h 176"/>
                                  <a:gd name="T80" fmla="+- 0 774 748"/>
                                  <a:gd name="T81" fmla="*/ T80 w 176"/>
                                  <a:gd name="T82" fmla="+- 0 990 964"/>
                                  <a:gd name="T83" fmla="*/ 990 h 176"/>
                                  <a:gd name="T84" fmla="+- 0 790 748"/>
                                  <a:gd name="T85" fmla="*/ T84 w 176"/>
                                  <a:gd name="T86" fmla="+- 0 977 964"/>
                                  <a:gd name="T87" fmla="*/ 977 h 176"/>
                                  <a:gd name="T88" fmla="+- 0 808 748"/>
                                  <a:gd name="T89" fmla="*/ T88 w 176"/>
                                  <a:gd name="T90" fmla="+- 0 969 964"/>
                                  <a:gd name="T91" fmla="*/ 969 h 176"/>
                                  <a:gd name="T92" fmla="+- 0 828 748"/>
                                  <a:gd name="T93" fmla="*/ T92 w 176"/>
                                  <a:gd name="T94" fmla="+- 0 965 964"/>
                                  <a:gd name="T95" fmla="*/ 965 h 176"/>
                                  <a:gd name="T96" fmla="+- 0 836 748"/>
                                  <a:gd name="T97" fmla="*/ T96 w 176"/>
                                  <a:gd name="T98" fmla="+- 0 964 964"/>
                                  <a:gd name="T99" fmla="*/ 964 h 176"/>
                                  <a:gd name="T100" fmla="+- 0 857 748"/>
                                  <a:gd name="T101" fmla="*/ T100 w 176"/>
                                  <a:gd name="T102" fmla="+- 0 967 964"/>
                                  <a:gd name="T103" fmla="*/ 967 h 176"/>
                                  <a:gd name="T104" fmla="+- 0 876 748"/>
                                  <a:gd name="T105" fmla="*/ T104 w 176"/>
                                  <a:gd name="T106" fmla="+- 0 973 964"/>
                                  <a:gd name="T107" fmla="*/ 973 h 176"/>
                                  <a:gd name="T108" fmla="+- 0 893 748"/>
                                  <a:gd name="T109" fmla="*/ T108 w 176"/>
                                  <a:gd name="T110" fmla="+- 0 985 964"/>
                                  <a:gd name="T111" fmla="*/ 985 h 176"/>
                                  <a:gd name="T112" fmla="+- 0 899 748"/>
                                  <a:gd name="T113" fmla="*/ T112 w 176"/>
                                  <a:gd name="T114" fmla="+- 0 990 964"/>
                                  <a:gd name="T115" fmla="*/ 990 h 176"/>
                                  <a:gd name="T116" fmla="+- 0 912 748"/>
                                  <a:gd name="T117" fmla="*/ T116 w 176"/>
                                  <a:gd name="T118" fmla="+- 0 1006 964"/>
                                  <a:gd name="T119" fmla="*/ 1006 h 176"/>
                                  <a:gd name="T120" fmla="+- 0 920 748"/>
                                  <a:gd name="T121" fmla="*/ T120 w 176"/>
                                  <a:gd name="T122" fmla="+- 0 1024 964"/>
                                  <a:gd name="T123" fmla="*/ 1024 h 176"/>
                                  <a:gd name="T124" fmla="+- 0 924 748"/>
                                  <a:gd name="T125" fmla="*/ T124 w 176"/>
                                  <a:gd name="T126" fmla="+- 0 1044 964"/>
                                  <a:gd name="T127" fmla="*/ 1044 h 176"/>
                                  <a:gd name="T128" fmla="+- 0 924 748"/>
                                  <a:gd name="T129" fmla="*/ T128 w 176"/>
                                  <a:gd name="T130" fmla="+- 0 1052 964"/>
                                  <a:gd name="T131" fmla="*/ 105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margin-left:37pt;margin-top:47.8pt;width:9.6pt;height:10.4pt;z-index:-251652096;mso-position-horizontal-relative:page" coordorigin="740,95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">
                <v:group id="Group 159" o:spid="_x0000_s1027" style="position:absolute;left:740;top:972;width:192;height:192" coordorigin="740,97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162" o:spid="_x0000_s1028" style="position:absolute;left:740;top:97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XI7sYA&#10;AADcAAAADwAAAGRycy9kb3ducmV2LnhtbESPQWvCQBCF74X+h2UKvdWNiiVNXaUIggoemtZDb8Pu&#10;NAnNzobsatJ/7xwEbzO8N+99s1yPvlUX6mMT2MB0koEitsE1XBn4/tq+5KBiQnbYBiYD/xRhvXp8&#10;WGLhwsCfdClTpSSEY4EG6pS6Qutoa/IYJ6EjFu039B6TrH2lXY+DhPtWz7LsVXtsWBpq7GhTk/0r&#10;z96A3w/htLGLabk9zY/Dz5jvD5015vlp/HgHlWhMd/PteucE/03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XI7sYAAADcAAAADwAAAAAAAAAAAAAAAACYAgAAZHJz&#10;L2Rvd25yZXYueG1sUEsFBgAAAAAEAAQA9QAAAIsDAAAAAA==&#10;" path="m192,96r-2,21l184,136r-10,18l164,164r-16,14l130,187r-19,5l96,193,76,190,56,184,39,174,28,164,15,148,6,130,1,111,,96,2,76,9,57,19,39,28,28,45,15,62,6,82,1,96,r21,2l136,9r17,10l164,28r13,17l187,62r4,20l192,96xe" fillcolor="black" stroked="f">
                    <v:path arrowok="t" o:connecttype="custom" o:connectlocs="192,1068;190,1089;184,1108;174,1126;164,1136;148,1150;130,1159;111,1164;96,1165;76,1162;56,1156;39,1146;28,1136;15,1120;6,1102;1,1083;0,1068;2,1048;9,1029;19,1011;28,1000;45,987;62,978;82,973;96,972;117,974;136,981;153,991;164,1000;177,1017;187,1034;191,1054;192,1068" o:connectangles="0,0,0,0,0,0,0,0,0,0,0,0,0,0,0,0,0,0,0,0,0,0,0,0,0,0,0,0,0,0,0,0,0"/>
                  </v:shape>
                  <v:group id="Group 160" o:spid="_x0000_s1029" style="position:absolute;left:748;top:964;width:176;height:176" coordorigin="748,96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<v:shape id="Freeform 161" o:spid="_x0000_s1030" style="position:absolute;left:748;top:96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ZeMMA&#10;AADcAAAADwAAAGRycy9kb3ducmV2LnhtbERPTWvCQBC9F/oflin0UnRTKRKjq9hCoHhS0+p1zI5J&#10;cHc2ZFdN/31XELzN433ObNFbIy7U+caxgvdhAoK4dLrhSsFPkQ9SED4gazSOScEfeVjMn59mmGl3&#10;5Q1dtqESMYR9hgrqENpMSl/WZNEPXUscuaPrLIYIu0rqDq8x3Bo5SpKxtNhwbKixpa+aytP2bBUU&#10;u/Qj71fp58GszgXt3/Ll+tco9frSL6cgAvXhIb67v3WcPxnB7Zl4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mZeM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052;174,1073;167,1092;156,1109;151,1115;134,1128;116,1136;96,1140;88,1140;68,1138;49,1131;32,1120;26,1115;13,1098;4,1080;1,1060;0,1052;2,1032;9,1013;21,996;26,990;42,977;60,969;80,965;88,964;109,967;128,973;145,985;151,990;164,1006;172,1024;176,1044;176,105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 xml:space="preserve">A.       </w:t>
      </w:r>
      <w:r w:rsidR="00B855C0">
        <w:rPr>
          <w:rFonts w:ascii="Arial" w:eastAsia="Arial" w:hAnsi="Arial" w:cs="Arial"/>
          <w:spacing w:val="4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0.06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liter </w:t>
      </w:r>
      <w:r w:rsidR="00B855C0">
        <w:rPr>
          <w:rFonts w:ascii="Arial" w:eastAsia="Arial" w:hAnsi="Arial" w:cs="Arial"/>
          <w:sz w:val="25"/>
          <w:szCs w:val="25"/>
        </w:rPr>
        <w:t xml:space="preserve">B.       </w:t>
      </w:r>
      <w:r w:rsidR="00B855C0">
        <w:rPr>
          <w:rFonts w:ascii="Arial" w:eastAsia="Arial" w:hAnsi="Arial" w:cs="Arial"/>
          <w:spacing w:val="4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0.6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liter </w:t>
      </w:r>
      <w:r w:rsidR="00B855C0">
        <w:rPr>
          <w:rFonts w:ascii="Arial" w:eastAsia="Arial" w:hAnsi="Arial" w:cs="Arial"/>
          <w:sz w:val="25"/>
          <w:szCs w:val="25"/>
        </w:rPr>
        <w:t xml:space="preserve">C.   </w:t>
      </w:r>
      <w:r w:rsidR="00B855C0">
        <w:rPr>
          <w:rFonts w:ascii="Arial" w:eastAsia="Arial" w:hAnsi="Arial" w:cs="Arial"/>
          <w:spacing w:val="2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600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liters</w:t>
      </w:r>
    </w:p>
    <w:p w:rsidR="006826F5" w:rsidRDefault="00105AD8">
      <w:pPr>
        <w:spacing w:before="4"/>
        <w:ind w:left="689"/>
        <w:rPr>
          <w:rFonts w:ascii="Arial" w:eastAsia="Arial" w:hAnsi="Arial" w:cs="Arial"/>
          <w:sz w:val="25"/>
          <w:szCs w:val="25"/>
        </w:rPr>
        <w:sectPr w:rsidR="006826F5">
          <w:footerReference w:type="default" r:id="rId14"/>
          <w:pgSz w:w="12240" w:h="15840"/>
          <w:pgMar w:top="300" w:right="400" w:bottom="280" w:left="420" w:header="270" w:footer="1340" w:gutter="0"/>
          <w:pgNumType w:start="3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19050</wp:posOffset>
                </wp:positionV>
                <wp:extent cx="121920" cy="132080"/>
                <wp:effectExtent l="12700" t="9525" r="8255" b="1270"/>
                <wp:wrapNone/>
                <wp:docPr id="18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30"/>
                          <a:chExt cx="192" cy="208"/>
                        </a:xfrm>
                      </wpg:grpSpPr>
                      <wpg:grpSp>
                        <wpg:cNvPr id="184" name="Group 154"/>
                        <wpg:cNvGrpSpPr>
                          <a:grpSpLocks/>
                        </wpg:cNvGrpSpPr>
                        <wpg:grpSpPr bwMode="auto">
                          <a:xfrm>
                            <a:off x="740" y="46"/>
                            <a:ext cx="192" cy="192"/>
                            <a:chOff x="740" y="46"/>
                            <a:chExt cx="192" cy="192"/>
                          </a:xfrm>
                        </wpg:grpSpPr>
                        <wps:wsp>
                          <wps:cNvPr id="185" name="Freeform 157"/>
                          <wps:cNvSpPr>
                            <a:spLocks/>
                          </wps:cNvSpPr>
                          <wps:spPr bwMode="auto">
                            <a:xfrm>
                              <a:off x="740" y="46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42 46"/>
                                <a:gd name="T3" fmla="*/ 142 h 192"/>
                                <a:gd name="T4" fmla="+- 0 930 740"/>
                                <a:gd name="T5" fmla="*/ T4 w 192"/>
                                <a:gd name="T6" fmla="+- 0 163 46"/>
                                <a:gd name="T7" fmla="*/ 163 h 192"/>
                                <a:gd name="T8" fmla="+- 0 924 740"/>
                                <a:gd name="T9" fmla="*/ T8 w 192"/>
                                <a:gd name="T10" fmla="+- 0 182 46"/>
                                <a:gd name="T11" fmla="*/ 182 h 192"/>
                                <a:gd name="T12" fmla="+- 0 914 740"/>
                                <a:gd name="T13" fmla="*/ T12 w 192"/>
                                <a:gd name="T14" fmla="+- 0 200 46"/>
                                <a:gd name="T15" fmla="*/ 200 h 192"/>
                                <a:gd name="T16" fmla="+- 0 904 740"/>
                                <a:gd name="T17" fmla="*/ T16 w 192"/>
                                <a:gd name="T18" fmla="+- 0 210 46"/>
                                <a:gd name="T19" fmla="*/ 210 h 192"/>
                                <a:gd name="T20" fmla="+- 0 888 740"/>
                                <a:gd name="T21" fmla="*/ T20 w 192"/>
                                <a:gd name="T22" fmla="+- 0 224 46"/>
                                <a:gd name="T23" fmla="*/ 224 h 192"/>
                                <a:gd name="T24" fmla="+- 0 870 740"/>
                                <a:gd name="T25" fmla="*/ T24 w 192"/>
                                <a:gd name="T26" fmla="+- 0 233 46"/>
                                <a:gd name="T27" fmla="*/ 233 h 192"/>
                                <a:gd name="T28" fmla="+- 0 851 740"/>
                                <a:gd name="T29" fmla="*/ T28 w 192"/>
                                <a:gd name="T30" fmla="+- 0 238 46"/>
                                <a:gd name="T31" fmla="*/ 238 h 192"/>
                                <a:gd name="T32" fmla="+- 0 836 740"/>
                                <a:gd name="T33" fmla="*/ T32 w 192"/>
                                <a:gd name="T34" fmla="+- 0 238 46"/>
                                <a:gd name="T35" fmla="*/ 238 h 192"/>
                                <a:gd name="T36" fmla="+- 0 816 740"/>
                                <a:gd name="T37" fmla="*/ T36 w 192"/>
                                <a:gd name="T38" fmla="+- 0 236 46"/>
                                <a:gd name="T39" fmla="*/ 236 h 192"/>
                                <a:gd name="T40" fmla="+- 0 796 740"/>
                                <a:gd name="T41" fmla="*/ T40 w 192"/>
                                <a:gd name="T42" fmla="+- 0 230 46"/>
                                <a:gd name="T43" fmla="*/ 230 h 192"/>
                                <a:gd name="T44" fmla="+- 0 779 740"/>
                                <a:gd name="T45" fmla="*/ T44 w 192"/>
                                <a:gd name="T46" fmla="+- 0 220 46"/>
                                <a:gd name="T47" fmla="*/ 220 h 192"/>
                                <a:gd name="T48" fmla="+- 0 768 740"/>
                                <a:gd name="T49" fmla="*/ T48 w 192"/>
                                <a:gd name="T50" fmla="+- 0 210 46"/>
                                <a:gd name="T51" fmla="*/ 210 h 192"/>
                                <a:gd name="T52" fmla="+- 0 755 740"/>
                                <a:gd name="T53" fmla="*/ T52 w 192"/>
                                <a:gd name="T54" fmla="+- 0 194 46"/>
                                <a:gd name="T55" fmla="*/ 194 h 192"/>
                                <a:gd name="T56" fmla="+- 0 746 740"/>
                                <a:gd name="T57" fmla="*/ T56 w 192"/>
                                <a:gd name="T58" fmla="+- 0 176 46"/>
                                <a:gd name="T59" fmla="*/ 176 h 192"/>
                                <a:gd name="T60" fmla="+- 0 741 740"/>
                                <a:gd name="T61" fmla="*/ T60 w 192"/>
                                <a:gd name="T62" fmla="+- 0 157 46"/>
                                <a:gd name="T63" fmla="*/ 157 h 192"/>
                                <a:gd name="T64" fmla="+- 0 740 740"/>
                                <a:gd name="T65" fmla="*/ T64 w 192"/>
                                <a:gd name="T66" fmla="+- 0 142 46"/>
                                <a:gd name="T67" fmla="*/ 142 h 192"/>
                                <a:gd name="T68" fmla="+- 0 742 740"/>
                                <a:gd name="T69" fmla="*/ T68 w 192"/>
                                <a:gd name="T70" fmla="+- 0 122 46"/>
                                <a:gd name="T71" fmla="*/ 122 h 192"/>
                                <a:gd name="T72" fmla="+- 0 749 740"/>
                                <a:gd name="T73" fmla="*/ T72 w 192"/>
                                <a:gd name="T74" fmla="+- 0 103 46"/>
                                <a:gd name="T75" fmla="*/ 103 h 192"/>
                                <a:gd name="T76" fmla="+- 0 759 740"/>
                                <a:gd name="T77" fmla="*/ T76 w 192"/>
                                <a:gd name="T78" fmla="+- 0 85 46"/>
                                <a:gd name="T79" fmla="*/ 85 h 192"/>
                                <a:gd name="T80" fmla="+- 0 768 740"/>
                                <a:gd name="T81" fmla="*/ T80 w 192"/>
                                <a:gd name="T82" fmla="+- 0 74 46"/>
                                <a:gd name="T83" fmla="*/ 74 h 192"/>
                                <a:gd name="T84" fmla="+- 0 785 740"/>
                                <a:gd name="T85" fmla="*/ T84 w 192"/>
                                <a:gd name="T86" fmla="+- 0 61 46"/>
                                <a:gd name="T87" fmla="*/ 61 h 192"/>
                                <a:gd name="T88" fmla="+- 0 802 740"/>
                                <a:gd name="T89" fmla="*/ T88 w 192"/>
                                <a:gd name="T90" fmla="+- 0 52 46"/>
                                <a:gd name="T91" fmla="*/ 52 h 192"/>
                                <a:gd name="T92" fmla="+- 0 822 740"/>
                                <a:gd name="T93" fmla="*/ T92 w 192"/>
                                <a:gd name="T94" fmla="+- 0 47 46"/>
                                <a:gd name="T95" fmla="*/ 47 h 192"/>
                                <a:gd name="T96" fmla="+- 0 836 740"/>
                                <a:gd name="T97" fmla="*/ T96 w 192"/>
                                <a:gd name="T98" fmla="+- 0 46 46"/>
                                <a:gd name="T99" fmla="*/ 46 h 192"/>
                                <a:gd name="T100" fmla="+- 0 857 740"/>
                                <a:gd name="T101" fmla="*/ T100 w 192"/>
                                <a:gd name="T102" fmla="+- 0 48 46"/>
                                <a:gd name="T103" fmla="*/ 48 h 192"/>
                                <a:gd name="T104" fmla="+- 0 876 740"/>
                                <a:gd name="T105" fmla="*/ T104 w 192"/>
                                <a:gd name="T106" fmla="+- 0 55 46"/>
                                <a:gd name="T107" fmla="*/ 55 h 192"/>
                                <a:gd name="T108" fmla="+- 0 893 740"/>
                                <a:gd name="T109" fmla="*/ T108 w 192"/>
                                <a:gd name="T110" fmla="+- 0 65 46"/>
                                <a:gd name="T111" fmla="*/ 65 h 192"/>
                                <a:gd name="T112" fmla="+- 0 904 740"/>
                                <a:gd name="T113" fmla="*/ T112 w 192"/>
                                <a:gd name="T114" fmla="+- 0 74 46"/>
                                <a:gd name="T115" fmla="*/ 74 h 192"/>
                                <a:gd name="T116" fmla="+- 0 917 740"/>
                                <a:gd name="T117" fmla="*/ T116 w 192"/>
                                <a:gd name="T118" fmla="+- 0 91 46"/>
                                <a:gd name="T119" fmla="*/ 91 h 192"/>
                                <a:gd name="T120" fmla="+- 0 927 740"/>
                                <a:gd name="T121" fmla="*/ T120 w 192"/>
                                <a:gd name="T122" fmla="+- 0 108 46"/>
                                <a:gd name="T123" fmla="*/ 108 h 192"/>
                                <a:gd name="T124" fmla="+- 0 931 740"/>
                                <a:gd name="T125" fmla="*/ T124 w 192"/>
                                <a:gd name="T126" fmla="+- 0 128 46"/>
                                <a:gd name="T127" fmla="*/ 128 h 192"/>
                                <a:gd name="T128" fmla="+- 0 932 740"/>
                                <a:gd name="T129" fmla="*/ T128 w 192"/>
                                <a:gd name="T130" fmla="+- 0 142 46"/>
                                <a:gd name="T131" fmla="*/ 142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6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748" y="38"/>
                              <a:ext cx="176" cy="176"/>
                              <a:chOff x="748" y="38"/>
                              <a:chExt cx="176" cy="176"/>
                            </a:xfrm>
                          </wpg:grpSpPr>
                          <wps:wsp>
                            <wps:cNvPr id="187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748" y="38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6 38"/>
                                  <a:gd name="T3" fmla="*/ 126 h 176"/>
                                  <a:gd name="T4" fmla="+- 0 922 748"/>
                                  <a:gd name="T5" fmla="*/ T4 w 176"/>
                                  <a:gd name="T6" fmla="+- 0 147 38"/>
                                  <a:gd name="T7" fmla="*/ 147 h 176"/>
                                  <a:gd name="T8" fmla="+- 0 915 748"/>
                                  <a:gd name="T9" fmla="*/ T8 w 176"/>
                                  <a:gd name="T10" fmla="+- 0 166 38"/>
                                  <a:gd name="T11" fmla="*/ 166 h 176"/>
                                  <a:gd name="T12" fmla="+- 0 904 748"/>
                                  <a:gd name="T13" fmla="*/ T12 w 176"/>
                                  <a:gd name="T14" fmla="+- 0 183 38"/>
                                  <a:gd name="T15" fmla="*/ 183 h 176"/>
                                  <a:gd name="T16" fmla="+- 0 899 748"/>
                                  <a:gd name="T17" fmla="*/ T16 w 176"/>
                                  <a:gd name="T18" fmla="+- 0 189 38"/>
                                  <a:gd name="T19" fmla="*/ 189 h 176"/>
                                  <a:gd name="T20" fmla="+- 0 882 748"/>
                                  <a:gd name="T21" fmla="*/ T20 w 176"/>
                                  <a:gd name="T22" fmla="+- 0 202 38"/>
                                  <a:gd name="T23" fmla="*/ 202 h 176"/>
                                  <a:gd name="T24" fmla="+- 0 864 748"/>
                                  <a:gd name="T25" fmla="*/ T24 w 176"/>
                                  <a:gd name="T26" fmla="+- 0 210 38"/>
                                  <a:gd name="T27" fmla="*/ 210 h 176"/>
                                  <a:gd name="T28" fmla="+- 0 844 748"/>
                                  <a:gd name="T29" fmla="*/ T28 w 176"/>
                                  <a:gd name="T30" fmla="+- 0 214 38"/>
                                  <a:gd name="T31" fmla="*/ 214 h 176"/>
                                  <a:gd name="T32" fmla="+- 0 836 748"/>
                                  <a:gd name="T33" fmla="*/ T32 w 176"/>
                                  <a:gd name="T34" fmla="+- 0 214 38"/>
                                  <a:gd name="T35" fmla="*/ 214 h 176"/>
                                  <a:gd name="T36" fmla="+- 0 816 748"/>
                                  <a:gd name="T37" fmla="*/ T36 w 176"/>
                                  <a:gd name="T38" fmla="+- 0 212 38"/>
                                  <a:gd name="T39" fmla="*/ 212 h 176"/>
                                  <a:gd name="T40" fmla="+- 0 797 748"/>
                                  <a:gd name="T41" fmla="*/ T40 w 176"/>
                                  <a:gd name="T42" fmla="+- 0 205 38"/>
                                  <a:gd name="T43" fmla="*/ 205 h 176"/>
                                  <a:gd name="T44" fmla="+- 0 780 748"/>
                                  <a:gd name="T45" fmla="*/ T44 w 176"/>
                                  <a:gd name="T46" fmla="+- 0 194 38"/>
                                  <a:gd name="T47" fmla="*/ 194 h 176"/>
                                  <a:gd name="T48" fmla="+- 0 774 748"/>
                                  <a:gd name="T49" fmla="*/ T48 w 176"/>
                                  <a:gd name="T50" fmla="+- 0 189 38"/>
                                  <a:gd name="T51" fmla="*/ 189 h 176"/>
                                  <a:gd name="T52" fmla="+- 0 761 748"/>
                                  <a:gd name="T53" fmla="*/ T52 w 176"/>
                                  <a:gd name="T54" fmla="+- 0 172 38"/>
                                  <a:gd name="T55" fmla="*/ 172 h 176"/>
                                  <a:gd name="T56" fmla="+- 0 752 748"/>
                                  <a:gd name="T57" fmla="*/ T56 w 176"/>
                                  <a:gd name="T58" fmla="+- 0 154 38"/>
                                  <a:gd name="T59" fmla="*/ 154 h 176"/>
                                  <a:gd name="T60" fmla="+- 0 749 748"/>
                                  <a:gd name="T61" fmla="*/ T60 w 176"/>
                                  <a:gd name="T62" fmla="+- 0 134 38"/>
                                  <a:gd name="T63" fmla="*/ 134 h 176"/>
                                  <a:gd name="T64" fmla="+- 0 748 748"/>
                                  <a:gd name="T65" fmla="*/ T64 w 176"/>
                                  <a:gd name="T66" fmla="+- 0 126 38"/>
                                  <a:gd name="T67" fmla="*/ 126 h 176"/>
                                  <a:gd name="T68" fmla="+- 0 750 748"/>
                                  <a:gd name="T69" fmla="*/ T68 w 176"/>
                                  <a:gd name="T70" fmla="+- 0 106 38"/>
                                  <a:gd name="T71" fmla="*/ 106 h 176"/>
                                  <a:gd name="T72" fmla="+- 0 757 748"/>
                                  <a:gd name="T73" fmla="*/ T72 w 176"/>
                                  <a:gd name="T74" fmla="+- 0 87 38"/>
                                  <a:gd name="T75" fmla="*/ 87 h 176"/>
                                  <a:gd name="T76" fmla="+- 0 769 748"/>
                                  <a:gd name="T77" fmla="*/ T76 w 176"/>
                                  <a:gd name="T78" fmla="+- 0 70 38"/>
                                  <a:gd name="T79" fmla="*/ 70 h 176"/>
                                  <a:gd name="T80" fmla="+- 0 774 748"/>
                                  <a:gd name="T81" fmla="*/ T80 w 176"/>
                                  <a:gd name="T82" fmla="+- 0 64 38"/>
                                  <a:gd name="T83" fmla="*/ 64 h 176"/>
                                  <a:gd name="T84" fmla="+- 0 790 748"/>
                                  <a:gd name="T85" fmla="*/ T84 w 176"/>
                                  <a:gd name="T86" fmla="+- 0 51 38"/>
                                  <a:gd name="T87" fmla="*/ 51 h 176"/>
                                  <a:gd name="T88" fmla="+- 0 808 748"/>
                                  <a:gd name="T89" fmla="*/ T88 w 176"/>
                                  <a:gd name="T90" fmla="+- 0 43 38"/>
                                  <a:gd name="T91" fmla="*/ 43 h 176"/>
                                  <a:gd name="T92" fmla="+- 0 828 748"/>
                                  <a:gd name="T93" fmla="*/ T92 w 176"/>
                                  <a:gd name="T94" fmla="+- 0 39 38"/>
                                  <a:gd name="T95" fmla="*/ 39 h 176"/>
                                  <a:gd name="T96" fmla="+- 0 836 748"/>
                                  <a:gd name="T97" fmla="*/ T96 w 176"/>
                                  <a:gd name="T98" fmla="+- 0 38 38"/>
                                  <a:gd name="T99" fmla="*/ 38 h 176"/>
                                  <a:gd name="T100" fmla="+- 0 857 748"/>
                                  <a:gd name="T101" fmla="*/ T100 w 176"/>
                                  <a:gd name="T102" fmla="+- 0 41 38"/>
                                  <a:gd name="T103" fmla="*/ 41 h 176"/>
                                  <a:gd name="T104" fmla="+- 0 876 748"/>
                                  <a:gd name="T105" fmla="*/ T104 w 176"/>
                                  <a:gd name="T106" fmla="+- 0 47 38"/>
                                  <a:gd name="T107" fmla="*/ 47 h 176"/>
                                  <a:gd name="T108" fmla="+- 0 893 748"/>
                                  <a:gd name="T109" fmla="*/ T108 w 176"/>
                                  <a:gd name="T110" fmla="+- 0 59 38"/>
                                  <a:gd name="T111" fmla="*/ 59 h 176"/>
                                  <a:gd name="T112" fmla="+- 0 899 748"/>
                                  <a:gd name="T113" fmla="*/ T112 w 176"/>
                                  <a:gd name="T114" fmla="+- 0 64 38"/>
                                  <a:gd name="T115" fmla="*/ 64 h 176"/>
                                  <a:gd name="T116" fmla="+- 0 912 748"/>
                                  <a:gd name="T117" fmla="*/ T116 w 176"/>
                                  <a:gd name="T118" fmla="+- 0 80 38"/>
                                  <a:gd name="T119" fmla="*/ 80 h 176"/>
                                  <a:gd name="T120" fmla="+- 0 920 748"/>
                                  <a:gd name="T121" fmla="*/ T120 w 176"/>
                                  <a:gd name="T122" fmla="+- 0 98 38"/>
                                  <a:gd name="T123" fmla="*/ 98 h 176"/>
                                  <a:gd name="T124" fmla="+- 0 924 748"/>
                                  <a:gd name="T125" fmla="*/ T124 w 176"/>
                                  <a:gd name="T126" fmla="+- 0 118 38"/>
                                  <a:gd name="T127" fmla="*/ 118 h 176"/>
                                  <a:gd name="T128" fmla="+- 0 924 748"/>
                                  <a:gd name="T129" fmla="*/ T128 w 176"/>
                                  <a:gd name="T130" fmla="+- 0 126 38"/>
                                  <a:gd name="T131" fmla="*/ 126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26" style="position:absolute;margin-left:37pt;margin-top:1.5pt;width:9.6pt;height:10.4pt;z-index:-251651072;mso-position-horizontal-relative:page" coordorigin="740,30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">
                <v:group id="Group 154" o:spid="_x0000_s1027" style="position:absolute;left:740;top:46;width:192;height:192" coordorigin="740,46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57" o:spid="_x0000_s1028" style="position:absolute;left:740;top:46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9q8IA&#10;AADcAAAADwAAAGRycy9kb3ducmV2LnhtbERPTYvCMBC9C/sfwix409RdlFKNIoKwLniw6sHbkIxt&#10;sZmUJmvrv98Igrd5vM9ZrHpbizu1vnKsYDJOQBBrZyouFJyO21EKwgdkg7VjUvAgD6vlx2CBmXEd&#10;H+ieh0LEEPYZKihDaDIpvS7Joh+7hjhyV9daDBG2hTQtdjHc1vIrSWbSYsWxocSGNiXpW/5nFdhd&#10;584bPZ3k2/P3vrv06e630UoNP/v1HESgPrzFL/ePifPTKTyfiR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/2r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42;190,163;184,182;174,200;164,210;148,224;130,233;111,238;96,238;76,236;56,230;39,220;28,210;15,194;6,176;1,157;0,142;2,122;9,103;19,85;28,74;45,61;62,52;82,47;96,46;117,48;136,55;153,65;164,74;177,91;187,108;191,128;192,142" o:connectangles="0,0,0,0,0,0,0,0,0,0,0,0,0,0,0,0,0,0,0,0,0,0,0,0,0,0,0,0,0,0,0,0,0"/>
                  </v:shape>
                  <v:group id="Group 155" o:spid="_x0000_s1029" style="position:absolute;left:748;top:38;width:176;height:176" coordorigin="748,38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<v:shape id="Freeform 156" o:spid="_x0000_s1030" style="position:absolute;left:748;top:38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sPcMA&#10;AADcAAAADwAAAGRycy9kb3ducmV2LnhtbERPTWvCQBC9C/6HZYReRDctpQ3RVWwhUDxZU/U6Zsck&#10;uDsbsqum/94tFLzN433OfNlbI67U+caxgudpAoK4dLrhSsFPkU9SED4gazSOScEveVguhoM5Ztrd&#10;+Juu21CJGMI+QwV1CG0mpS9rsuinriWO3Ml1FkOEXSV1h7cYbo18SZI3abHh2FBjS581leftxSoo&#10;9ulr3q/Tj6NZXwo6jPPVZmeUehr1qxmIQH14iP/dXzrOT9/h7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esPc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6;174,147;167,166;156,183;151,189;134,202;116,210;96,214;88,214;68,212;49,205;32,194;26,189;13,172;4,154;1,134;0,126;2,106;9,87;21,70;26,64;42,51;60,43;80,39;88,38;109,41;128,47;145,59;151,64;164,80;172,98;176,118;176,126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6,000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liters</w:t>
      </w:r>
    </w:p>
    <w:p w:rsidR="006826F5" w:rsidRDefault="006826F5">
      <w:pPr>
        <w:spacing w:before="12" w:line="220" w:lineRule="exact"/>
        <w:rPr>
          <w:sz w:val="22"/>
          <w:szCs w:val="22"/>
        </w:rPr>
      </w:pPr>
    </w:p>
    <w:p w:rsidR="006826F5" w:rsidRDefault="00B855C0">
      <w:pPr>
        <w:spacing w:before="33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Cory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enters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number</w:t>
      </w:r>
      <w:r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1,359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in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her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calculator,</w:t>
      </w:r>
      <w:r>
        <w:rPr>
          <w:rFonts w:ascii="Arial" w:eastAsia="Arial" w:hAnsi="Arial" w:cs="Arial"/>
          <w:spacing w:val="2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then</w:t>
      </w:r>
      <w:r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uses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one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calculation</w:t>
      </w:r>
      <w:r>
        <w:rPr>
          <w:rFonts w:ascii="Arial" w:eastAsia="Arial" w:hAnsi="Arial" w:cs="Arial"/>
          <w:spacing w:val="2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and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gets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result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of</w:t>
      </w:r>
    </w:p>
    <w:p w:rsidR="006826F5" w:rsidRDefault="00B855C0">
      <w:pPr>
        <w:spacing w:before="1" w:line="28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1"/>
          <w:sz w:val="25"/>
          <w:szCs w:val="25"/>
        </w:rPr>
        <w:t>13.59.</w:t>
      </w:r>
      <w:r>
        <w:rPr>
          <w:rFonts w:ascii="Arial" w:eastAsia="Arial" w:hAnsi="Arial" w:cs="Arial"/>
          <w:spacing w:val="1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What</w:t>
      </w:r>
      <w:r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calculation</w:t>
      </w:r>
      <w:r>
        <w:rPr>
          <w:rFonts w:ascii="Arial" w:eastAsia="Arial" w:hAnsi="Arial" w:cs="Arial"/>
          <w:spacing w:val="2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did</w:t>
      </w:r>
      <w:r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Cory</w:t>
      </w:r>
      <w:r>
        <w:rPr>
          <w:rFonts w:ascii="Arial" w:eastAsia="Arial" w:hAnsi="Arial" w:cs="Arial"/>
          <w:spacing w:val="13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1"/>
          <w:sz w:val="25"/>
          <w:szCs w:val="25"/>
        </w:rPr>
        <w:t>use?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17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179" name="Group 149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180" name="Freeform 152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1" name="Group 150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182" name="Freeform 151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37pt;margin-top:2.95pt;width:9.6pt;height:10.4pt;z-index:-251648000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">
                <v:group id="Group 149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52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eM8UA&#10;AADcAAAADwAAAGRycy9kb3ducmV2LnhtbESPQWvCQBCF74X+h2UK3urGSktIXUUEQYUeGuuht2F3&#10;mgSzsyG7NfHfOwfB2wzvzXvfLFajb9WF+tgENjCbZqCIbXANVwZ+jtvXHFRMyA7bwGTgShFWy+en&#10;BRYuDPxNlzJVSkI4FmigTqkrtI62Jo9xGjpi0f5C7zHJ2lfa9ThIuG/1W5Z9aI8NS0ONHW1qsufy&#10;3xvw+yGcNvZ9Vm5P86/hd8z3h84aM3kZ15+gEo3pYb5f75zg5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F4zxQAAANwAAAAPAAAAAAAAAAAAAAAAAJgCAABkcnMv&#10;ZG93bnJldi54bWxQSwUGAAAAAAQABAD1AAAAig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150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<v:shape id="Freeform 151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APpcIA&#10;AADcAAAADwAAAGRycy9kb3ducmV2LnhtbERPTWvCQBC9C/6HZYRepG6UUkJ0FRUCxVM1Wq/T7DQJ&#10;7s6G7Krpv+8KBW/zeJ+zWPXWiBt1vnGsYDpJQBCXTjdcKTgW+WsKwgdkjcYxKfglD6vlcLDATLs7&#10;7+l2CJWIIewzVFCH0GZS+rImi37iWuLI/bjOYoiwq6Tu8B7DrZGzJHmXFhuODTW2tK2pvByuVkHx&#10;lb7l/S7dfJvdtaDzOF9/noxSL6N+PQcRqA9P8b/7Q8f56Qwez8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kA+lwgAAANwAAAAPAAAAAAAAAAAAAAAAAJgCAABkcnMvZG93&#10;bnJldi54bWxQSwUGAAAAAAQABAD1AAAAhw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multiply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17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174" name="Group 144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175" name="Freeform 147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6" name="Group 145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177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26" style="position:absolute;margin-left:37pt;margin-top:1.3pt;width:9.6pt;height:10.4pt;z-index:-251646976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">
                <v:group id="Group 144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47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6NjMIA&#10;AADcAAAADwAAAGRycy9kb3ducmV2LnhtbERPS4vCMBC+C/sfwgjeNNXFB9UoiyCsCx6sevA2JGNb&#10;bCalibb++42wsLf5+J6z2nS2Ek9qfOlYwXiUgCDWzpScKzifdsMFCB+QDVaOScGLPGzWH70Vpsa1&#10;fKRnFnIRQ9inqKAIoU6l9Logi37kauLI3VxjMUTY5NI02MZwW8lJksykxZJjQ4E1bQvS9+xhFdh9&#10;6y5bPR1nu8vnob12i/1PrZUa9LuvJYhAXfgX/7m/TZw/n8L7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o2M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145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<v:shape id="Freeform 146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cGsMA&#10;AADcAAAADwAAAGRycy9kb3ducmV2LnhtbERPTWvCQBC9F/oflil4KbqpFA3RVWwhUDxVo/Y6zY5J&#10;6O5syK4a/71bELzN433OfNlbI87U+caxgrdRAoK4dLrhSsGuyIcpCB+QNRrHpOBKHpaL56c5Ztpd&#10;eEPnbahEDGGfoYI6hDaT0pc1WfQj1xJH7ug6iyHCrpK6w0sMt0aOk2QiLTYcG2ps6bOm8m97sgqK&#10;Q/qe9+v049esTwX9vOar771RavDSr2YgAvXhIb67v3ScP53C/zPxAr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LcGs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multiply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16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169" name="Group 139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170" name="Freeform 142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1" name="Group 140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172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37pt;margin-top:1.3pt;width:9.6pt;height:10.4pt;z-index:-251645952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">
                <v:group id="Group 139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42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FMYA&#10;AADcAAAADwAAAGRycy9kb3ducmV2LnhtbESPQWvCQBCF74X+h2UKvdWNim1IXaUIggoemtZDb8Pu&#10;NAnNzobsatJ/7xwEbzO8N+99s1yPvlUX6mMT2MB0koEitsE1XBn4/tq+5KBiQnbYBiYD/xRhvXp8&#10;WGLhwsCfdClTpSSEY4EG6pS6Qutoa/IYJ6EjFu039B6TrH2lXY+DhPtWz7LsVXtsWBpq7GhTk/0r&#10;z96A3w/htLGLabk9zY/Dz5jvD5015vlp/HgHlWhMd/PteucE/03w5RmZ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/kuFMYAAADcAAAADwAAAAAAAAAAAAAAAACYAgAAZHJz&#10;L2Rvd25yZXYueG1sUEsFBgAAAAAEAAQA9QAAAIs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140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<v:shape id="Freeform 141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/gsMA&#10;AADcAAAADwAAAGRycy9kb3ducmV2LnhtbERPTWvCQBC9C/6HZQpeRDdKsSF1FRUC4sma1l6n2WkS&#10;ujsbsqum/94tCL3N433Oct1bI67U+caxgtk0AUFcOt1wpeC9yCcpCB+QNRrHpOCXPKxXw8ESM+1u&#10;/EbXU6hEDGGfoYI6hDaT0pc1WfRT1xJH7tt1FkOEXSV1h7cYbo2cJ8lCWmw4NtTY0q6m8ud0sQqK&#10;c/qc94d0+2UOl4I+x/nm+GGUGj31m1cQgfrwL3649zrOf5nD3zPxA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V/gs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C.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divide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351790</wp:posOffset>
                </wp:positionV>
                <wp:extent cx="6856730" cy="21590"/>
                <wp:effectExtent l="6985" t="8890" r="3810" b="7620"/>
                <wp:wrapNone/>
                <wp:docPr id="15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554"/>
                          <a:chExt cx="10798" cy="34"/>
                        </a:xfrm>
                      </wpg:grpSpPr>
                      <wpg:grpSp>
                        <wpg:cNvPr id="160" name="Group 130"/>
                        <wpg:cNvGrpSpPr>
                          <a:grpSpLocks/>
                        </wpg:cNvGrpSpPr>
                        <wpg:grpSpPr bwMode="auto">
                          <a:xfrm>
                            <a:off x="740" y="563"/>
                            <a:ext cx="10780" cy="0"/>
                            <a:chOff x="740" y="563"/>
                            <a:chExt cx="10780" cy="0"/>
                          </a:xfrm>
                        </wpg:grpSpPr>
                        <wps:wsp>
                          <wps:cNvPr id="161" name="Freeform 137"/>
                          <wps:cNvSpPr>
                            <a:spLocks/>
                          </wps:cNvSpPr>
                          <wps:spPr bwMode="auto">
                            <a:xfrm>
                              <a:off x="740" y="56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2" name="Group 131"/>
                          <wpg:cNvGrpSpPr>
                            <a:grpSpLocks/>
                          </wpg:cNvGrpSpPr>
                          <wpg:grpSpPr bwMode="auto">
                            <a:xfrm>
                              <a:off x="740" y="579"/>
                              <a:ext cx="10780" cy="0"/>
                              <a:chOff x="740" y="579"/>
                              <a:chExt cx="10780" cy="0"/>
                            </a:xfrm>
                          </wpg:grpSpPr>
                          <wps:wsp>
                            <wps:cNvPr id="163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740" y="579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4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555"/>
                                <a:ext cx="16" cy="32"/>
                                <a:chOff x="740" y="555"/>
                                <a:chExt cx="16" cy="32"/>
                              </a:xfrm>
                            </wpg:grpSpPr>
                            <wps:wsp>
                              <wps:cNvPr id="165" name="Freeform 1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555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555 555"/>
                                    <a:gd name="T3" fmla="*/ 555 h 32"/>
                                    <a:gd name="T4" fmla="+- 0 756 740"/>
                                    <a:gd name="T5" fmla="*/ T4 w 16"/>
                                    <a:gd name="T6" fmla="+- 0 555 555"/>
                                    <a:gd name="T7" fmla="*/ 555 h 32"/>
                                    <a:gd name="T8" fmla="+- 0 756 740"/>
                                    <a:gd name="T9" fmla="*/ T8 w 16"/>
                                    <a:gd name="T10" fmla="+- 0 571 555"/>
                                    <a:gd name="T11" fmla="*/ 571 h 32"/>
                                    <a:gd name="T12" fmla="+- 0 740 740"/>
                                    <a:gd name="T13" fmla="*/ T12 w 16"/>
                                    <a:gd name="T14" fmla="+- 0 587 555"/>
                                    <a:gd name="T15" fmla="*/ 587 h 32"/>
                                    <a:gd name="T16" fmla="+- 0 740 740"/>
                                    <a:gd name="T17" fmla="*/ T16 w 16"/>
                                    <a:gd name="T18" fmla="+- 0 555 555"/>
                                    <a:gd name="T19" fmla="*/ 55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6" name="Group 1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555"/>
                                  <a:ext cx="16" cy="32"/>
                                  <a:chOff x="11504" y="555"/>
                                  <a:chExt cx="16" cy="32"/>
                                </a:xfrm>
                              </wpg:grpSpPr>
                              <wps:wsp>
                                <wps:cNvPr id="167" name="Freeform 1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555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571 555"/>
                                      <a:gd name="T3" fmla="*/ 571 h 32"/>
                                      <a:gd name="T4" fmla="+- 0 11520 11504"/>
                                      <a:gd name="T5" fmla="*/ T4 w 16"/>
                                      <a:gd name="T6" fmla="+- 0 555 555"/>
                                      <a:gd name="T7" fmla="*/ 555 h 32"/>
                                      <a:gd name="T8" fmla="+- 0 11520 11504"/>
                                      <a:gd name="T9" fmla="*/ T8 w 16"/>
                                      <a:gd name="T10" fmla="+- 0 587 555"/>
                                      <a:gd name="T11" fmla="*/ 587 h 32"/>
                                      <a:gd name="T12" fmla="+- 0 11504 11504"/>
                                      <a:gd name="T13" fmla="*/ T12 w 16"/>
                                      <a:gd name="T14" fmla="+- 0 587 555"/>
                                      <a:gd name="T15" fmla="*/ 587 h 32"/>
                                      <a:gd name="T16" fmla="+- 0 11504 11504"/>
                                      <a:gd name="T17" fmla="*/ T16 w 16"/>
                                      <a:gd name="T18" fmla="+- 0 571 555"/>
                                      <a:gd name="T19" fmla="*/ 571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026" style="position:absolute;margin-left:36.55pt;margin-top:27.7pt;width:539.9pt;height:1.7pt;z-index:-251650048;mso-position-horizontal-relative:page" coordorigin="731,554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">
                <v:group id="Group 130" o:spid="_x0000_s1027" style="position:absolute;left:740;top:563;width:10780;height:0" coordorigin="740,56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37" o:spid="_x0000_s1028" style="position:absolute;left:740;top:56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AwP8MA&#10;AADcAAAADwAAAGRycy9kb3ducmV2LnhtbERPTYvCMBC9C/sfwgheZE31oNI1iiy47GEVreJ5aMa2&#10;2kxqk6313xtB8DaP9zmzRWtK0VDtCssKhoMIBHFqdcGZgsN+9TkF4TyyxtIyKbiTg8X8ozPDWNsb&#10;76hJfCZCCLsYFeTeV7GULs3JoBvYijhwJ1sb9AHWmdQ13kK4KeUoisbSYMGhIceKvnNKL8m/UTBp&#10;LtuffbJZN4dl9XeU5/7xet4o1eu2yy8Qnlr/Fr/cvzrMHw/h+U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AwP8MAAADcAAAADwAAAAAAAAAAAAAAAACYAgAAZHJzL2Rv&#10;d25yZXYueG1sUEsFBgAAAAAEAAQA9QAAAIgDAAAAAA==&#10;" path="m,l10780,e" filled="f" strokecolor="#999" strokeweight=".31781mm">
                    <v:path arrowok="t" o:connecttype="custom" o:connectlocs="0,0;10780,0" o:connectangles="0,0"/>
                  </v:shape>
                  <v:group id="Group 131" o:spid="_x0000_s1029" style="position:absolute;left:740;top:579;width:10780;height:0" coordorigin="740,579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<v:shape id="Freeform 136" o:spid="_x0000_s1030" style="position:absolute;left:740;top:579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/NsIA&#10;AADcAAAADwAAAGRycy9kb3ducmV2LnhtbERPS2sCMRC+F/wPYYTealZbt3Y1igiFgpdWpb0Om9kH&#10;JpNlk9X47xuh0Nt8fM9ZbaI14kK9bx0rmE4yEMSl0y3XCk7H96cFCB+QNRrHpOBGHjbr0cMKC+2u&#10;/EWXQ6hFCmFfoIImhK6Q0pcNWfQT1xEnrnK9xZBgX0vd4zWFWyNnWZZLiy2nhgY72jVUng+DVYCV&#10;nw/fQ3x5qz4XPyaa11s+3yv1OI7bJYhAMfyL/9wfOs3Pn+H+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UP82wgAAANwAAAAPAAAAAAAAAAAAAAAAAJgCAABkcnMvZG93&#10;bnJldi54bWxQSwUGAAAAAAQABAD1AAAAhwMAAAAA&#10;" path="m,l10780,e" filled="f" strokecolor="#ededed" strokeweight=".31781mm">
                      <v:path arrowok="t" o:connecttype="custom" o:connectlocs="0,0;10780,0" o:connectangles="0,0"/>
                    </v:shape>
                    <v:group id="Group 132" o:spid="_x0000_s1031" style="position:absolute;left:740;top:555;width:16;height:32" coordorigin="740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  <v:shape id="Freeform 135" o:spid="_x0000_s1032" style="position:absolute;left:740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9tsYA&#10;AADcAAAADwAAAGRycy9kb3ducmV2LnhtbESPQWvCQBCF74L/YRmht7qpJFKiqxRD29SLVAV7HLLT&#10;JJidDdltkv77rlDwNsN775s36+1oGtFT52rLCp7mEQjiwuqaSwXn0+vjMwjnkTU2lknBLznYbqaT&#10;NabaDvxJ/dGXIkDYpaig8r5NpXRFRQbd3LbEQfu2nUEf1q6UusMhwE0jF1G0lAZrDhcqbGlXUXE9&#10;/phAyXO+xh9Z+Zbs3y+m/soOscyUepiNLysQnkZ/N/+ncx3qLxO4PRMm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r9tsYAAADcAAAADwAAAAAAAAAAAAAAAACYAgAAZHJz&#10;L2Rvd25yZXYueG1sUEsFBgAAAAAEAAQA9QAAAIsDAAAAAA==&#10;" path="m,l16,r,16l,32,,xe" fillcolor="#999" stroked="f">
                        <v:path arrowok="t" o:connecttype="custom" o:connectlocs="0,555;16,555;16,571;0,587;0,555" o:connectangles="0,0,0,0,0"/>
                      </v:shape>
                      <v:group id="Group 133" o:spid="_x0000_s1033" style="position:absolute;left:11504;top:555;width:16;height:32" coordorigin="11504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<v:shape id="Freeform 134" o:spid="_x0000_s1034" style="position:absolute;left:11504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tXcMA&#10;AADcAAAADwAAAGRycy9kb3ducmV2LnhtbERPTWvCQBC9F/oflhF6azYKphKzii1tsXgy6n3Mjkkw&#10;OxuyW0389W6h4G0e73OyZW8acaHO1ZYVjKMYBHFhdc2lgv3u63UGwnlkjY1lUjCQg+Xi+SnDVNsr&#10;b+mS+1KEEHYpKqi8b1MpXVGRQRfZljhwJ9sZ9AF2pdQdXkO4aeQkjhNpsObQUGFLHxUV5/zXKHgv&#10;bvH0MNv84LFsN/l0/T187iZKvYz61RyEp94/xP/utQ7zkzf4eyZc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ttXcMAAADcAAAADwAAAAAAAAAAAAAAAACYAgAAZHJzL2Rv&#10;d25yZXYueG1sUEsFBgAAAAAEAAQA9QAAAIgDAAAAAA==&#10;" path="m,16l16,r,32l,32,,16xe" fillcolor="#ededed" stroked="f">
                          <v:path arrowok="t" o:connecttype="custom" o:connectlocs="0,571;16,555;16,587;0,587;0,571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15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155" name="Group 125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156" name="Freeform 128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7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158" name="Freeform 127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37pt;margin-top:1.3pt;width:9.6pt;height:10.4pt;z-index:-251644928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">
                <v:group id="Group 125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28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m8IA&#10;AADcAAAADwAAAGRycy9kb3ducmV2LnhtbERPTYvCMBC9C/sfwizsTVN3UUrXKIsgqODBqoe9DcnY&#10;FptJaaKt/94Igrd5vM+ZLXpbixu1vnKsYDxKQBBrZyouFBwPq2EKwgdkg7VjUnAnD4v5x2CGmXEd&#10;7+mWh0LEEPYZKihDaDIpvS7Joh+5hjhyZ9daDBG2hTQtdjHc1vI7SabSYsWxocSGliXpS361Cuym&#10;c6elnozz1eln1/336WbbaKW+Pvu/XxCB+vAWv9xrE+dPpvB8Jl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6U+b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126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shape id="Freeform 127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UCMcA&#10;AADcAAAADwAAAGRycy9kb3ducmV2LnhtbESPT2vDMAzF74N9B6PCLmN1OrYS0rqlKwRGT1uzP1ct&#10;VpNQWw6x22bffjoMepN4T+/9tFyP3qkzDbELbGA2zUAR18F23Bj4qMqHHFRMyBZdYDLwSxHWq9ub&#10;JRY2XPidzvvUKAnhWKCBNqW+0DrWLXmM09ATi3YIg8ck69BoO+BFwr3Tj1k21x47loYWe9q2VB/3&#10;J2+g+sqfynGXv/y43ami7/ty8/bpjLmbjJsFqERjupr/r1+t4D8LrTwjE+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YFAjHAAAA3AAAAA8AAAAAAAAAAAAAAAAAmAIAAGRy&#10;cy9kb3ducmV2LnhtbFBLBQYAAAAABAAEAPUAAACMAwAAAAA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divide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100</w:t>
      </w:r>
    </w:p>
    <w:p w:rsidR="006826F5" w:rsidRDefault="006826F5">
      <w:pPr>
        <w:spacing w:before="5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8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5" w:line="280" w:lineRule="exact"/>
        <w:rPr>
          <w:sz w:val="28"/>
          <w:szCs w:val="28"/>
        </w:rPr>
      </w:pPr>
    </w:p>
    <w:p w:rsidR="006826F5" w:rsidRDefault="00B855C0">
      <w:pPr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What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is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value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this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expression?</w:t>
      </w:r>
    </w:p>
    <w:p w:rsidR="006826F5" w:rsidRDefault="006826F5">
      <w:pPr>
        <w:spacing w:before="9" w:line="280" w:lineRule="exact"/>
        <w:rPr>
          <w:sz w:val="28"/>
          <w:szCs w:val="28"/>
        </w:rPr>
      </w:pPr>
    </w:p>
    <w:p w:rsidR="006826F5" w:rsidRDefault="00B855C0">
      <w:pPr>
        <w:spacing w:line="280" w:lineRule="exact"/>
        <w:ind w:left="1847" w:right="8356"/>
        <w:jc w:val="center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1"/>
          <w:sz w:val="25"/>
          <w:szCs w:val="25"/>
        </w:rPr>
        <w:t>750</w:t>
      </w:r>
      <w:r>
        <w:rPr>
          <w:rFonts w:ascii="Arial" w:eastAsia="Arial" w:hAnsi="Arial" w:cs="Arial"/>
          <w:spacing w:val="10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÷</w:t>
      </w:r>
      <w:r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1"/>
          <w:sz w:val="25"/>
          <w:szCs w:val="25"/>
        </w:rPr>
        <w:t>100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 w:line="28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14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150" name="Group 120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151" name="Freeform 123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2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153" name="Freeform 122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26" style="position:absolute;margin-left:37pt;margin-top:2.95pt;width:9.6pt;height:10.4pt;z-index:-251643904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">
                <v:group id="Group 120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23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DX78IA&#10;AADcAAAADwAAAGRycy9kb3ducmV2LnhtbERPTYvCMBC9C/sfwix407QuilSjiCCsCx6s62FvQzK2&#10;xWZSmmjrv98Igrd5vM9Zrntbizu1vnKsIB0nIIi1MxUXCn5Pu9EchA/IBmvHpOBBHtarj8ESM+M6&#10;PtI9D4WIIewzVFCG0GRSel2SRT92DXHkLq61GCJsC2la7GK4reUkSWbSYsWxocSGtiXpa36zCuy+&#10;c+etnqb57vx16P76+f6n0UoNP/vNAkSgPrzFL/e3ifOnKT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Nfv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121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<v:shape id="Freeform 122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GecMA&#10;AADcAAAADwAAAGRycy9kb3ducmV2LnhtbERPS2vCQBC+F/wPywheSt1oH4TUVVQIFE/VVHudZqdJ&#10;cHc2ZFeN/94tFLzNx/ec2aK3Rpyp841jBZNxAoK4dLrhSsFXkT+lIHxA1mgck4IreVjMBw8zzLS7&#10;8JbOu1CJGMI+QwV1CG0mpS9rsujHriWO3K/rLIYIu0rqDi8x3Bo5TZI3abHh2FBjS+uayuPuZBUU&#10;h/Ql7zfp6sdsTgV9P+bLz71RajTsl+8gAvXhLv53f+g4//UZ/p6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Gec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322580</wp:posOffset>
                </wp:positionV>
                <wp:extent cx="121920" cy="132080"/>
                <wp:effectExtent l="12700" t="8255" r="8255" b="2540"/>
                <wp:wrapNone/>
                <wp:docPr id="14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08"/>
                          <a:chExt cx="192" cy="208"/>
                        </a:xfrm>
                      </wpg:grpSpPr>
                      <wpg:grpSp>
                        <wpg:cNvPr id="145" name="Group 115"/>
                        <wpg:cNvGrpSpPr>
                          <a:grpSpLocks/>
                        </wpg:cNvGrpSpPr>
                        <wpg:grpSpPr bwMode="auto">
                          <a:xfrm>
                            <a:off x="740" y="524"/>
                            <a:ext cx="192" cy="192"/>
                            <a:chOff x="740" y="524"/>
                            <a:chExt cx="192" cy="192"/>
                          </a:xfrm>
                        </wpg:grpSpPr>
                        <wps:wsp>
                          <wps:cNvPr id="146" name="Freeform 118"/>
                          <wps:cNvSpPr>
                            <a:spLocks/>
                          </wps:cNvSpPr>
                          <wps:spPr bwMode="auto">
                            <a:xfrm>
                              <a:off x="740" y="524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620 524"/>
                                <a:gd name="T3" fmla="*/ 620 h 192"/>
                                <a:gd name="T4" fmla="+- 0 930 740"/>
                                <a:gd name="T5" fmla="*/ T4 w 192"/>
                                <a:gd name="T6" fmla="+- 0 641 524"/>
                                <a:gd name="T7" fmla="*/ 641 h 192"/>
                                <a:gd name="T8" fmla="+- 0 924 740"/>
                                <a:gd name="T9" fmla="*/ T8 w 192"/>
                                <a:gd name="T10" fmla="+- 0 660 524"/>
                                <a:gd name="T11" fmla="*/ 660 h 192"/>
                                <a:gd name="T12" fmla="+- 0 914 740"/>
                                <a:gd name="T13" fmla="*/ T12 w 192"/>
                                <a:gd name="T14" fmla="+- 0 677 524"/>
                                <a:gd name="T15" fmla="*/ 677 h 192"/>
                                <a:gd name="T16" fmla="+- 0 904 740"/>
                                <a:gd name="T17" fmla="*/ T16 w 192"/>
                                <a:gd name="T18" fmla="+- 0 688 524"/>
                                <a:gd name="T19" fmla="*/ 688 h 192"/>
                                <a:gd name="T20" fmla="+- 0 888 740"/>
                                <a:gd name="T21" fmla="*/ T20 w 192"/>
                                <a:gd name="T22" fmla="+- 0 701 524"/>
                                <a:gd name="T23" fmla="*/ 701 h 192"/>
                                <a:gd name="T24" fmla="+- 0 870 740"/>
                                <a:gd name="T25" fmla="*/ T24 w 192"/>
                                <a:gd name="T26" fmla="+- 0 710 524"/>
                                <a:gd name="T27" fmla="*/ 710 h 192"/>
                                <a:gd name="T28" fmla="+- 0 851 740"/>
                                <a:gd name="T29" fmla="*/ T28 w 192"/>
                                <a:gd name="T30" fmla="+- 0 715 524"/>
                                <a:gd name="T31" fmla="*/ 715 h 192"/>
                                <a:gd name="T32" fmla="+- 0 836 740"/>
                                <a:gd name="T33" fmla="*/ T32 w 192"/>
                                <a:gd name="T34" fmla="+- 0 716 524"/>
                                <a:gd name="T35" fmla="*/ 716 h 192"/>
                                <a:gd name="T36" fmla="+- 0 816 740"/>
                                <a:gd name="T37" fmla="*/ T36 w 192"/>
                                <a:gd name="T38" fmla="+- 0 714 524"/>
                                <a:gd name="T39" fmla="*/ 714 h 192"/>
                                <a:gd name="T40" fmla="+- 0 796 740"/>
                                <a:gd name="T41" fmla="*/ T40 w 192"/>
                                <a:gd name="T42" fmla="+- 0 708 524"/>
                                <a:gd name="T43" fmla="*/ 708 h 192"/>
                                <a:gd name="T44" fmla="+- 0 779 740"/>
                                <a:gd name="T45" fmla="*/ T44 w 192"/>
                                <a:gd name="T46" fmla="+- 0 697 524"/>
                                <a:gd name="T47" fmla="*/ 697 h 192"/>
                                <a:gd name="T48" fmla="+- 0 768 740"/>
                                <a:gd name="T49" fmla="*/ T48 w 192"/>
                                <a:gd name="T50" fmla="+- 0 688 524"/>
                                <a:gd name="T51" fmla="*/ 688 h 192"/>
                                <a:gd name="T52" fmla="+- 0 755 740"/>
                                <a:gd name="T53" fmla="*/ T52 w 192"/>
                                <a:gd name="T54" fmla="+- 0 672 524"/>
                                <a:gd name="T55" fmla="*/ 672 h 192"/>
                                <a:gd name="T56" fmla="+- 0 746 740"/>
                                <a:gd name="T57" fmla="*/ T56 w 192"/>
                                <a:gd name="T58" fmla="+- 0 654 524"/>
                                <a:gd name="T59" fmla="*/ 654 h 192"/>
                                <a:gd name="T60" fmla="+- 0 741 740"/>
                                <a:gd name="T61" fmla="*/ T60 w 192"/>
                                <a:gd name="T62" fmla="+- 0 634 524"/>
                                <a:gd name="T63" fmla="*/ 634 h 192"/>
                                <a:gd name="T64" fmla="+- 0 740 740"/>
                                <a:gd name="T65" fmla="*/ T64 w 192"/>
                                <a:gd name="T66" fmla="+- 0 620 524"/>
                                <a:gd name="T67" fmla="*/ 620 h 192"/>
                                <a:gd name="T68" fmla="+- 0 742 740"/>
                                <a:gd name="T69" fmla="*/ T68 w 192"/>
                                <a:gd name="T70" fmla="+- 0 599 524"/>
                                <a:gd name="T71" fmla="*/ 599 h 192"/>
                                <a:gd name="T72" fmla="+- 0 749 740"/>
                                <a:gd name="T73" fmla="*/ T72 w 192"/>
                                <a:gd name="T74" fmla="+- 0 580 524"/>
                                <a:gd name="T75" fmla="*/ 580 h 192"/>
                                <a:gd name="T76" fmla="+- 0 759 740"/>
                                <a:gd name="T77" fmla="*/ T76 w 192"/>
                                <a:gd name="T78" fmla="+- 0 563 524"/>
                                <a:gd name="T79" fmla="*/ 563 h 192"/>
                                <a:gd name="T80" fmla="+- 0 768 740"/>
                                <a:gd name="T81" fmla="*/ T80 w 192"/>
                                <a:gd name="T82" fmla="+- 0 552 524"/>
                                <a:gd name="T83" fmla="*/ 552 h 192"/>
                                <a:gd name="T84" fmla="+- 0 785 740"/>
                                <a:gd name="T85" fmla="*/ T84 w 192"/>
                                <a:gd name="T86" fmla="+- 0 539 524"/>
                                <a:gd name="T87" fmla="*/ 539 h 192"/>
                                <a:gd name="T88" fmla="+- 0 802 740"/>
                                <a:gd name="T89" fmla="*/ T88 w 192"/>
                                <a:gd name="T90" fmla="+- 0 530 524"/>
                                <a:gd name="T91" fmla="*/ 530 h 192"/>
                                <a:gd name="T92" fmla="+- 0 822 740"/>
                                <a:gd name="T93" fmla="*/ T92 w 192"/>
                                <a:gd name="T94" fmla="+- 0 525 524"/>
                                <a:gd name="T95" fmla="*/ 525 h 192"/>
                                <a:gd name="T96" fmla="+- 0 836 740"/>
                                <a:gd name="T97" fmla="*/ T96 w 192"/>
                                <a:gd name="T98" fmla="+- 0 524 524"/>
                                <a:gd name="T99" fmla="*/ 524 h 192"/>
                                <a:gd name="T100" fmla="+- 0 857 740"/>
                                <a:gd name="T101" fmla="*/ T100 w 192"/>
                                <a:gd name="T102" fmla="+- 0 526 524"/>
                                <a:gd name="T103" fmla="*/ 526 h 192"/>
                                <a:gd name="T104" fmla="+- 0 876 740"/>
                                <a:gd name="T105" fmla="*/ T104 w 192"/>
                                <a:gd name="T106" fmla="+- 0 532 524"/>
                                <a:gd name="T107" fmla="*/ 532 h 192"/>
                                <a:gd name="T108" fmla="+- 0 893 740"/>
                                <a:gd name="T109" fmla="*/ T108 w 192"/>
                                <a:gd name="T110" fmla="+- 0 543 524"/>
                                <a:gd name="T111" fmla="*/ 543 h 192"/>
                                <a:gd name="T112" fmla="+- 0 904 740"/>
                                <a:gd name="T113" fmla="*/ T112 w 192"/>
                                <a:gd name="T114" fmla="+- 0 552 524"/>
                                <a:gd name="T115" fmla="*/ 552 h 192"/>
                                <a:gd name="T116" fmla="+- 0 917 740"/>
                                <a:gd name="T117" fmla="*/ T116 w 192"/>
                                <a:gd name="T118" fmla="+- 0 568 524"/>
                                <a:gd name="T119" fmla="*/ 568 h 192"/>
                                <a:gd name="T120" fmla="+- 0 927 740"/>
                                <a:gd name="T121" fmla="*/ T120 w 192"/>
                                <a:gd name="T122" fmla="+- 0 586 524"/>
                                <a:gd name="T123" fmla="*/ 586 h 192"/>
                                <a:gd name="T124" fmla="+- 0 931 740"/>
                                <a:gd name="T125" fmla="*/ T124 w 192"/>
                                <a:gd name="T126" fmla="+- 0 606 524"/>
                                <a:gd name="T127" fmla="*/ 606 h 192"/>
                                <a:gd name="T128" fmla="+- 0 932 740"/>
                                <a:gd name="T129" fmla="*/ T128 w 192"/>
                                <a:gd name="T130" fmla="+- 0 620 524"/>
                                <a:gd name="T131" fmla="*/ 620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7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748" y="516"/>
                              <a:ext cx="176" cy="176"/>
                              <a:chOff x="748" y="516"/>
                              <a:chExt cx="176" cy="176"/>
                            </a:xfrm>
                          </wpg:grpSpPr>
                          <wps:wsp>
                            <wps:cNvPr id="148" name="Freeform 117"/>
                            <wps:cNvSpPr>
                              <a:spLocks/>
                            </wps:cNvSpPr>
                            <wps:spPr bwMode="auto">
                              <a:xfrm>
                                <a:off x="748" y="516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604 516"/>
                                  <a:gd name="T3" fmla="*/ 604 h 176"/>
                                  <a:gd name="T4" fmla="+- 0 922 748"/>
                                  <a:gd name="T5" fmla="*/ T4 w 176"/>
                                  <a:gd name="T6" fmla="+- 0 625 516"/>
                                  <a:gd name="T7" fmla="*/ 625 h 176"/>
                                  <a:gd name="T8" fmla="+- 0 915 748"/>
                                  <a:gd name="T9" fmla="*/ T8 w 176"/>
                                  <a:gd name="T10" fmla="+- 0 643 516"/>
                                  <a:gd name="T11" fmla="*/ 643 h 176"/>
                                  <a:gd name="T12" fmla="+- 0 904 748"/>
                                  <a:gd name="T13" fmla="*/ T12 w 176"/>
                                  <a:gd name="T14" fmla="+- 0 660 516"/>
                                  <a:gd name="T15" fmla="*/ 660 h 176"/>
                                  <a:gd name="T16" fmla="+- 0 899 748"/>
                                  <a:gd name="T17" fmla="*/ T16 w 176"/>
                                  <a:gd name="T18" fmla="+- 0 666 516"/>
                                  <a:gd name="T19" fmla="*/ 666 h 176"/>
                                  <a:gd name="T20" fmla="+- 0 882 748"/>
                                  <a:gd name="T21" fmla="*/ T20 w 176"/>
                                  <a:gd name="T22" fmla="+- 0 679 516"/>
                                  <a:gd name="T23" fmla="*/ 679 h 176"/>
                                  <a:gd name="T24" fmla="+- 0 864 748"/>
                                  <a:gd name="T25" fmla="*/ T24 w 176"/>
                                  <a:gd name="T26" fmla="+- 0 688 516"/>
                                  <a:gd name="T27" fmla="*/ 688 h 176"/>
                                  <a:gd name="T28" fmla="+- 0 844 748"/>
                                  <a:gd name="T29" fmla="*/ T28 w 176"/>
                                  <a:gd name="T30" fmla="+- 0 692 516"/>
                                  <a:gd name="T31" fmla="*/ 692 h 176"/>
                                  <a:gd name="T32" fmla="+- 0 836 748"/>
                                  <a:gd name="T33" fmla="*/ T32 w 176"/>
                                  <a:gd name="T34" fmla="+- 0 692 516"/>
                                  <a:gd name="T35" fmla="*/ 692 h 176"/>
                                  <a:gd name="T36" fmla="+- 0 816 748"/>
                                  <a:gd name="T37" fmla="*/ T36 w 176"/>
                                  <a:gd name="T38" fmla="+- 0 690 516"/>
                                  <a:gd name="T39" fmla="*/ 690 h 176"/>
                                  <a:gd name="T40" fmla="+- 0 797 748"/>
                                  <a:gd name="T41" fmla="*/ T40 w 176"/>
                                  <a:gd name="T42" fmla="+- 0 683 516"/>
                                  <a:gd name="T43" fmla="*/ 683 h 176"/>
                                  <a:gd name="T44" fmla="+- 0 780 748"/>
                                  <a:gd name="T45" fmla="*/ T44 w 176"/>
                                  <a:gd name="T46" fmla="+- 0 672 516"/>
                                  <a:gd name="T47" fmla="*/ 672 h 176"/>
                                  <a:gd name="T48" fmla="+- 0 774 748"/>
                                  <a:gd name="T49" fmla="*/ T48 w 176"/>
                                  <a:gd name="T50" fmla="+- 0 666 516"/>
                                  <a:gd name="T51" fmla="*/ 666 h 176"/>
                                  <a:gd name="T52" fmla="+- 0 761 748"/>
                                  <a:gd name="T53" fmla="*/ T52 w 176"/>
                                  <a:gd name="T54" fmla="+- 0 650 516"/>
                                  <a:gd name="T55" fmla="*/ 650 h 176"/>
                                  <a:gd name="T56" fmla="+- 0 752 748"/>
                                  <a:gd name="T57" fmla="*/ T56 w 176"/>
                                  <a:gd name="T58" fmla="+- 0 632 516"/>
                                  <a:gd name="T59" fmla="*/ 632 h 176"/>
                                  <a:gd name="T60" fmla="+- 0 749 748"/>
                                  <a:gd name="T61" fmla="*/ T60 w 176"/>
                                  <a:gd name="T62" fmla="+- 0 612 516"/>
                                  <a:gd name="T63" fmla="*/ 612 h 176"/>
                                  <a:gd name="T64" fmla="+- 0 748 748"/>
                                  <a:gd name="T65" fmla="*/ T64 w 176"/>
                                  <a:gd name="T66" fmla="+- 0 604 516"/>
                                  <a:gd name="T67" fmla="*/ 604 h 176"/>
                                  <a:gd name="T68" fmla="+- 0 750 748"/>
                                  <a:gd name="T69" fmla="*/ T68 w 176"/>
                                  <a:gd name="T70" fmla="+- 0 583 516"/>
                                  <a:gd name="T71" fmla="*/ 583 h 176"/>
                                  <a:gd name="T72" fmla="+- 0 757 748"/>
                                  <a:gd name="T73" fmla="*/ T72 w 176"/>
                                  <a:gd name="T74" fmla="+- 0 564 516"/>
                                  <a:gd name="T75" fmla="*/ 564 h 176"/>
                                  <a:gd name="T76" fmla="+- 0 769 748"/>
                                  <a:gd name="T77" fmla="*/ T76 w 176"/>
                                  <a:gd name="T78" fmla="+- 0 547 516"/>
                                  <a:gd name="T79" fmla="*/ 547 h 176"/>
                                  <a:gd name="T80" fmla="+- 0 774 748"/>
                                  <a:gd name="T81" fmla="*/ T80 w 176"/>
                                  <a:gd name="T82" fmla="+- 0 542 516"/>
                                  <a:gd name="T83" fmla="*/ 542 h 176"/>
                                  <a:gd name="T84" fmla="+- 0 790 748"/>
                                  <a:gd name="T85" fmla="*/ T84 w 176"/>
                                  <a:gd name="T86" fmla="+- 0 529 516"/>
                                  <a:gd name="T87" fmla="*/ 529 h 176"/>
                                  <a:gd name="T88" fmla="+- 0 808 748"/>
                                  <a:gd name="T89" fmla="*/ T88 w 176"/>
                                  <a:gd name="T90" fmla="+- 0 520 516"/>
                                  <a:gd name="T91" fmla="*/ 520 h 176"/>
                                  <a:gd name="T92" fmla="+- 0 828 748"/>
                                  <a:gd name="T93" fmla="*/ T92 w 176"/>
                                  <a:gd name="T94" fmla="+- 0 516 516"/>
                                  <a:gd name="T95" fmla="*/ 516 h 176"/>
                                  <a:gd name="T96" fmla="+- 0 836 748"/>
                                  <a:gd name="T97" fmla="*/ T96 w 176"/>
                                  <a:gd name="T98" fmla="+- 0 516 516"/>
                                  <a:gd name="T99" fmla="*/ 516 h 176"/>
                                  <a:gd name="T100" fmla="+- 0 857 748"/>
                                  <a:gd name="T101" fmla="*/ T100 w 176"/>
                                  <a:gd name="T102" fmla="+- 0 518 516"/>
                                  <a:gd name="T103" fmla="*/ 518 h 176"/>
                                  <a:gd name="T104" fmla="+- 0 876 748"/>
                                  <a:gd name="T105" fmla="*/ T104 w 176"/>
                                  <a:gd name="T106" fmla="+- 0 525 516"/>
                                  <a:gd name="T107" fmla="*/ 525 h 176"/>
                                  <a:gd name="T108" fmla="+- 0 893 748"/>
                                  <a:gd name="T109" fmla="*/ T108 w 176"/>
                                  <a:gd name="T110" fmla="+- 0 536 516"/>
                                  <a:gd name="T111" fmla="*/ 536 h 176"/>
                                  <a:gd name="T112" fmla="+- 0 899 748"/>
                                  <a:gd name="T113" fmla="*/ T112 w 176"/>
                                  <a:gd name="T114" fmla="+- 0 542 516"/>
                                  <a:gd name="T115" fmla="*/ 542 h 176"/>
                                  <a:gd name="T116" fmla="+- 0 912 748"/>
                                  <a:gd name="T117" fmla="*/ T116 w 176"/>
                                  <a:gd name="T118" fmla="+- 0 558 516"/>
                                  <a:gd name="T119" fmla="*/ 558 h 176"/>
                                  <a:gd name="T120" fmla="+- 0 920 748"/>
                                  <a:gd name="T121" fmla="*/ T120 w 176"/>
                                  <a:gd name="T122" fmla="+- 0 576 516"/>
                                  <a:gd name="T123" fmla="*/ 576 h 176"/>
                                  <a:gd name="T124" fmla="+- 0 924 748"/>
                                  <a:gd name="T125" fmla="*/ T124 w 176"/>
                                  <a:gd name="T126" fmla="+- 0 596 516"/>
                                  <a:gd name="T127" fmla="*/ 596 h 176"/>
                                  <a:gd name="T128" fmla="+- 0 924 748"/>
                                  <a:gd name="T129" fmla="*/ T128 w 176"/>
                                  <a:gd name="T130" fmla="+- 0 604 516"/>
                                  <a:gd name="T131" fmla="*/ 604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37pt;margin-top:25.4pt;width:9.6pt;height:10.4pt;z-index:-251642880;mso-position-horizontal-relative:page" coordorigin="740,508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">
                <v:group id="Group 115" o:spid="_x0000_s1027" style="position:absolute;left:740;top:524;width:192;height:192" coordorigin="740,524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18" o:spid="_x0000_s1028" style="position:absolute;left:740;top:524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DZRsIA&#10;AADcAAAADwAAAGRycy9kb3ducmV2LnhtbERPS4vCMBC+L/gfwgje1tTHilSjiCCsgoetevA2JGNb&#10;bCalydruv98Igrf5+J6zXHe2Eg9qfOlYwWiYgCDWzpScKzifdp9zED4gG6wck4I/8rBe9T6WmBrX&#10;8g89spCLGMI+RQVFCHUqpdcFWfRDVxNH7uYaiyHCJpemwTaG20qOk2QmLZYcGwqsaVuQvme/VoHd&#10;t+6y1V+jbHeZHNtrN98faq3UoN9tFiACdeEtfrm/TZw/ncHz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MNlGwgAAANwAAAAPAAAAAAAAAAAAAAAAAJgCAABkcnMvZG93&#10;bnJldi54bWxQSwUGAAAAAAQABAD1AAAAhwMAAAAA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620;190,641;184,660;174,677;164,688;148,701;130,710;111,715;96,716;76,714;56,708;39,697;28,688;15,672;6,654;1,634;0,620;2,599;9,580;19,563;28,552;45,539;62,530;82,525;96,524;117,526;136,532;153,543;164,552;177,568;187,586;191,606;192,620" o:connectangles="0,0,0,0,0,0,0,0,0,0,0,0,0,0,0,0,0,0,0,0,0,0,0,0,0,0,0,0,0,0,0,0,0"/>
                  </v:shape>
                  <v:group id="Group 116" o:spid="_x0000_s1029" style="position:absolute;left:748;top:516;width:176;height:176" coordorigin="748,516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<v:shape id="Freeform 117" o:spid="_x0000_s1030" style="position:absolute;left:748;top:516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GC1cYA&#10;AADcAAAADwAAAGRycy9kb3ducmV2LnhtbESPT2vCQBDF70K/wzIFL1I3FSkhdRVbCIinavrnOs1O&#10;k9Dd2ZBdNX77zkHobYb35r3frDajd+pMQ+wCG3icZ6CI62A7bgy8V+VDDiomZIsuMBm4UoTN+m6y&#10;wsKGCx/ofEyNkhCOBRpoU+oLrWPdksc4Dz2xaD9h8JhkHRptB7xIuHd6kWVP2mPH0tBiT68t1b/H&#10;kzdQfebLctznL99uf6roa1Zu3z6cMdP7cfsMKtGY/s23650V/KXQyjMygV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GC1cYAAADcAAAADwAAAAAAAAAAAAAAAACYAgAAZHJz&#10;L2Rvd25yZXYueG1sUEsFBgAAAAAEAAQA9QAAAIsDAAAAAA==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604;174,625;167,643;156,660;151,666;134,679;116,688;96,692;88,692;68,690;49,683;32,672;26,666;13,650;4,632;1,612;0,604;2,583;9,564;21,547;26,542;42,529;60,520;80,516;88,516;109,518;128,525;145,536;151,542;164,558;172,576;176,596;176,604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607060</wp:posOffset>
                </wp:positionV>
                <wp:extent cx="121920" cy="132080"/>
                <wp:effectExtent l="12700" t="6985" r="8255" b="3810"/>
                <wp:wrapNone/>
                <wp:docPr id="13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956"/>
                          <a:chExt cx="192" cy="208"/>
                        </a:xfrm>
                      </wpg:grpSpPr>
                      <wpg:grpSp>
                        <wpg:cNvPr id="140" name="Group 110"/>
                        <wpg:cNvGrpSpPr>
                          <a:grpSpLocks/>
                        </wpg:cNvGrpSpPr>
                        <wpg:grpSpPr bwMode="auto">
                          <a:xfrm>
                            <a:off x="740" y="972"/>
                            <a:ext cx="192" cy="192"/>
                            <a:chOff x="740" y="972"/>
                            <a:chExt cx="192" cy="192"/>
                          </a:xfrm>
                        </wpg:grpSpPr>
                        <wps:wsp>
                          <wps:cNvPr id="141" name="Freeform 113"/>
                          <wps:cNvSpPr>
                            <a:spLocks/>
                          </wps:cNvSpPr>
                          <wps:spPr bwMode="auto">
                            <a:xfrm>
                              <a:off x="740" y="97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068 972"/>
                                <a:gd name="T3" fmla="*/ 1068 h 192"/>
                                <a:gd name="T4" fmla="+- 0 930 740"/>
                                <a:gd name="T5" fmla="*/ T4 w 192"/>
                                <a:gd name="T6" fmla="+- 0 1089 972"/>
                                <a:gd name="T7" fmla="*/ 1089 h 192"/>
                                <a:gd name="T8" fmla="+- 0 924 740"/>
                                <a:gd name="T9" fmla="*/ T8 w 192"/>
                                <a:gd name="T10" fmla="+- 0 1108 972"/>
                                <a:gd name="T11" fmla="*/ 1108 h 192"/>
                                <a:gd name="T12" fmla="+- 0 914 740"/>
                                <a:gd name="T13" fmla="*/ T12 w 192"/>
                                <a:gd name="T14" fmla="+- 0 1126 972"/>
                                <a:gd name="T15" fmla="*/ 1126 h 192"/>
                                <a:gd name="T16" fmla="+- 0 904 740"/>
                                <a:gd name="T17" fmla="*/ T16 w 192"/>
                                <a:gd name="T18" fmla="+- 0 1136 972"/>
                                <a:gd name="T19" fmla="*/ 1136 h 192"/>
                                <a:gd name="T20" fmla="+- 0 888 740"/>
                                <a:gd name="T21" fmla="*/ T20 w 192"/>
                                <a:gd name="T22" fmla="+- 0 1150 972"/>
                                <a:gd name="T23" fmla="*/ 1150 h 192"/>
                                <a:gd name="T24" fmla="+- 0 870 740"/>
                                <a:gd name="T25" fmla="*/ T24 w 192"/>
                                <a:gd name="T26" fmla="+- 0 1159 972"/>
                                <a:gd name="T27" fmla="*/ 1159 h 192"/>
                                <a:gd name="T28" fmla="+- 0 851 740"/>
                                <a:gd name="T29" fmla="*/ T28 w 192"/>
                                <a:gd name="T30" fmla="+- 0 1164 972"/>
                                <a:gd name="T31" fmla="*/ 1164 h 192"/>
                                <a:gd name="T32" fmla="+- 0 836 740"/>
                                <a:gd name="T33" fmla="*/ T32 w 192"/>
                                <a:gd name="T34" fmla="+- 0 1165 972"/>
                                <a:gd name="T35" fmla="*/ 1165 h 192"/>
                                <a:gd name="T36" fmla="+- 0 816 740"/>
                                <a:gd name="T37" fmla="*/ T36 w 192"/>
                                <a:gd name="T38" fmla="+- 0 1162 972"/>
                                <a:gd name="T39" fmla="*/ 1162 h 192"/>
                                <a:gd name="T40" fmla="+- 0 796 740"/>
                                <a:gd name="T41" fmla="*/ T40 w 192"/>
                                <a:gd name="T42" fmla="+- 0 1156 972"/>
                                <a:gd name="T43" fmla="*/ 1156 h 192"/>
                                <a:gd name="T44" fmla="+- 0 779 740"/>
                                <a:gd name="T45" fmla="*/ T44 w 192"/>
                                <a:gd name="T46" fmla="+- 0 1146 972"/>
                                <a:gd name="T47" fmla="*/ 1146 h 192"/>
                                <a:gd name="T48" fmla="+- 0 768 740"/>
                                <a:gd name="T49" fmla="*/ T48 w 192"/>
                                <a:gd name="T50" fmla="+- 0 1136 972"/>
                                <a:gd name="T51" fmla="*/ 1136 h 192"/>
                                <a:gd name="T52" fmla="+- 0 755 740"/>
                                <a:gd name="T53" fmla="*/ T52 w 192"/>
                                <a:gd name="T54" fmla="+- 0 1120 972"/>
                                <a:gd name="T55" fmla="*/ 1120 h 192"/>
                                <a:gd name="T56" fmla="+- 0 746 740"/>
                                <a:gd name="T57" fmla="*/ T56 w 192"/>
                                <a:gd name="T58" fmla="+- 0 1102 972"/>
                                <a:gd name="T59" fmla="*/ 1102 h 192"/>
                                <a:gd name="T60" fmla="+- 0 741 740"/>
                                <a:gd name="T61" fmla="*/ T60 w 192"/>
                                <a:gd name="T62" fmla="+- 0 1083 972"/>
                                <a:gd name="T63" fmla="*/ 1083 h 192"/>
                                <a:gd name="T64" fmla="+- 0 740 740"/>
                                <a:gd name="T65" fmla="*/ T64 w 192"/>
                                <a:gd name="T66" fmla="+- 0 1068 972"/>
                                <a:gd name="T67" fmla="*/ 1068 h 192"/>
                                <a:gd name="T68" fmla="+- 0 742 740"/>
                                <a:gd name="T69" fmla="*/ T68 w 192"/>
                                <a:gd name="T70" fmla="+- 0 1048 972"/>
                                <a:gd name="T71" fmla="*/ 1048 h 192"/>
                                <a:gd name="T72" fmla="+- 0 749 740"/>
                                <a:gd name="T73" fmla="*/ T72 w 192"/>
                                <a:gd name="T74" fmla="+- 0 1029 972"/>
                                <a:gd name="T75" fmla="*/ 1029 h 192"/>
                                <a:gd name="T76" fmla="+- 0 759 740"/>
                                <a:gd name="T77" fmla="*/ T76 w 192"/>
                                <a:gd name="T78" fmla="+- 0 1011 972"/>
                                <a:gd name="T79" fmla="*/ 1011 h 192"/>
                                <a:gd name="T80" fmla="+- 0 768 740"/>
                                <a:gd name="T81" fmla="*/ T80 w 192"/>
                                <a:gd name="T82" fmla="+- 0 1000 972"/>
                                <a:gd name="T83" fmla="*/ 1000 h 192"/>
                                <a:gd name="T84" fmla="+- 0 785 740"/>
                                <a:gd name="T85" fmla="*/ T84 w 192"/>
                                <a:gd name="T86" fmla="+- 0 987 972"/>
                                <a:gd name="T87" fmla="*/ 987 h 192"/>
                                <a:gd name="T88" fmla="+- 0 802 740"/>
                                <a:gd name="T89" fmla="*/ T88 w 192"/>
                                <a:gd name="T90" fmla="+- 0 978 972"/>
                                <a:gd name="T91" fmla="*/ 978 h 192"/>
                                <a:gd name="T92" fmla="+- 0 822 740"/>
                                <a:gd name="T93" fmla="*/ T92 w 192"/>
                                <a:gd name="T94" fmla="+- 0 973 972"/>
                                <a:gd name="T95" fmla="*/ 973 h 192"/>
                                <a:gd name="T96" fmla="+- 0 836 740"/>
                                <a:gd name="T97" fmla="*/ T96 w 192"/>
                                <a:gd name="T98" fmla="+- 0 972 972"/>
                                <a:gd name="T99" fmla="*/ 972 h 192"/>
                                <a:gd name="T100" fmla="+- 0 857 740"/>
                                <a:gd name="T101" fmla="*/ T100 w 192"/>
                                <a:gd name="T102" fmla="+- 0 974 972"/>
                                <a:gd name="T103" fmla="*/ 974 h 192"/>
                                <a:gd name="T104" fmla="+- 0 876 740"/>
                                <a:gd name="T105" fmla="*/ T104 w 192"/>
                                <a:gd name="T106" fmla="+- 0 981 972"/>
                                <a:gd name="T107" fmla="*/ 981 h 192"/>
                                <a:gd name="T108" fmla="+- 0 893 740"/>
                                <a:gd name="T109" fmla="*/ T108 w 192"/>
                                <a:gd name="T110" fmla="+- 0 991 972"/>
                                <a:gd name="T111" fmla="*/ 991 h 192"/>
                                <a:gd name="T112" fmla="+- 0 904 740"/>
                                <a:gd name="T113" fmla="*/ T112 w 192"/>
                                <a:gd name="T114" fmla="+- 0 1000 972"/>
                                <a:gd name="T115" fmla="*/ 1000 h 192"/>
                                <a:gd name="T116" fmla="+- 0 917 740"/>
                                <a:gd name="T117" fmla="*/ T116 w 192"/>
                                <a:gd name="T118" fmla="+- 0 1017 972"/>
                                <a:gd name="T119" fmla="*/ 1017 h 192"/>
                                <a:gd name="T120" fmla="+- 0 927 740"/>
                                <a:gd name="T121" fmla="*/ T120 w 192"/>
                                <a:gd name="T122" fmla="+- 0 1034 972"/>
                                <a:gd name="T123" fmla="*/ 1034 h 192"/>
                                <a:gd name="T124" fmla="+- 0 931 740"/>
                                <a:gd name="T125" fmla="*/ T124 w 192"/>
                                <a:gd name="T126" fmla="+- 0 1054 972"/>
                                <a:gd name="T127" fmla="*/ 1054 h 192"/>
                                <a:gd name="T128" fmla="+- 0 932 740"/>
                                <a:gd name="T129" fmla="*/ T128 w 192"/>
                                <a:gd name="T130" fmla="+- 0 1068 972"/>
                                <a:gd name="T131" fmla="*/ 106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3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2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748" y="964"/>
                              <a:ext cx="176" cy="176"/>
                              <a:chOff x="748" y="964"/>
                              <a:chExt cx="176" cy="176"/>
                            </a:xfrm>
                          </wpg:grpSpPr>
                          <wps:wsp>
                            <wps:cNvPr id="143" name="Freeform 112"/>
                            <wps:cNvSpPr>
                              <a:spLocks/>
                            </wps:cNvSpPr>
                            <wps:spPr bwMode="auto">
                              <a:xfrm>
                                <a:off x="748" y="96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052 964"/>
                                  <a:gd name="T3" fmla="*/ 1052 h 176"/>
                                  <a:gd name="T4" fmla="+- 0 922 748"/>
                                  <a:gd name="T5" fmla="*/ T4 w 176"/>
                                  <a:gd name="T6" fmla="+- 0 1073 964"/>
                                  <a:gd name="T7" fmla="*/ 1073 h 176"/>
                                  <a:gd name="T8" fmla="+- 0 915 748"/>
                                  <a:gd name="T9" fmla="*/ T8 w 176"/>
                                  <a:gd name="T10" fmla="+- 0 1092 964"/>
                                  <a:gd name="T11" fmla="*/ 1092 h 176"/>
                                  <a:gd name="T12" fmla="+- 0 904 748"/>
                                  <a:gd name="T13" fmla="*/ T12 w 176"/>
                                  <a:gd name="T14" fmla="+- 0 1109 964"/>
                                  <a:gd name="T15" fmla="*/ 1109 h 176"/>
                                  <a:gd name="T16" fmla="+- 0 899 748"/>
                                  <a:gd name="T17" fmla="*/ T16 w 176"/>
                                  <a:gd name="T18" fmla="+- 0 1115 964"/>
                                  <a:gd name="T19" fmla="*/ 1115 h 176"/>
                                  <a:gd name="T20" fmla="+- 0 882 748"/>
                                  <a:gd name="T21" fmla="*/ T20 w 176"/>
                                  <a:gd name="T22" fmla="+- 0 1128 964"/>
                                  <a:gd name="T23" fmla="*/ 1128 h 176"/>
                                  <a:gd name="T24" fmla="+- 0 864 748"/>
                                  <a:gd name="T25" fmla="*/ T24 w 176"/>
                                  <a:gd name="T26" fmla="+- 0 1136 964"/>
                                  <a:gd name="T27" fmla="*/ 1136 h 176"/>
                                  <a:gd name="T28" fmla="+- 0 844 748"/>
                                  <a:gd name="T29" fmla="*/ T28 w 176"/>
                                  <a:gd name="T30" fmla="+- 0 1140 964"/>
                                  <a:gd name="T31" fmla="*/ 1140 h 176"/>
                                  <a:gd name="T32" fmla="+- 0 836 748"/>
                                  <a:gd name="T33" fmla="*/ T32 w 176"/>
                                  <a:gd name="T34" fmla="+- 0 1140 964"/>
                                  <a:gd name="T35" fmla="*/ 1140 h 176"/>
                                  <a:gd name="T36" fmla="+- 0 816 748"/>
                                  <a:gd name="T37" fmla="*/ T36 w 176"/>
                                  <a:gd name="T38" fmla="+- 0 1138 964"/>
                                  <a:gd name="T39" fmla="*/ 1138 h 176"/>
                                  <a:gd name="T40" fmla="+- 0 797 748"/>
                                  <a:gd name="T41" fmla="*/ T40 w 176"/>
                                  <a:gd name="T42" fmla="+- 0 1131 964"/>
                                  <a:gd name="T43" fmla="*/ 1131 h 176"/>
                                  <a:gd name="T44" fmla="+- 0 780 748"/>
                                  <a:gd name="T45" fmla="*/ T44 w 176"/>
                                  <a:gd name="T46" fmla="+- 0 1120 964"/>
                                  <a:gd name="T47" fmla="*/ 1120 h 176"/>
                                  <a:gd name="T48" fmla="+- 0 774 748"/>
                                  <a:gd name="T49" fmla="*/ T48 w 176"/>
                                  <a:gd name="T50" fmla="+- 0 1115 964"/>
                                  <a:gd name="T51" fmla="*/ 1115 h 176"/>
                                  <a:gd name="T52" fmla="+- 0 761 748"/>
                                  <a:gd name="T53" fmla="*/ T52 w 176"/>
                                  <a:gd name="T54" fmla="+- 0 1098 964"/>
                                  <a:gd name="T55" fmla="*/ 1098 h 176"/>
                                  <a:gd name="T56" fmla="+- 0 752 748"/>
                                  <a:gd name="T57" fmla="*/ T56 w 176"/>
                                  <a:gd name="T58" fmla="+- 0 1080 964"/>
                                  <a:gd name="T59" fmla="*/ 1080 h 176"/>
                                  <a:gd name="T60" fmla="+- 0 749 748"/>
                                  <a:gd name="T61" fmla="*/ T60 w 176"/>
                                  <a:gd name="T62" fmla="+- 0 1060 964"/>
                                  <a:gd name="T63" fmla="*/ 1060 h 176"/>
                                  <a:gd name="T64" fmla="+- 0 748 748"/>
                                  <a:gd name="T65" fmla="*/ T64 w 176"/>
                                  <a:gd name="T66" fmla="+- 0 1052 964"/>
                                  <a:gd name="T67" fmla="*/ 1052 h 176"/>
                                  <a:gd name="T68" fmla="+- 0 750 748"/>
                                  <a:gd name="T69" fmla="*/ T68 w 176"/>
                                  <a:gd name="T70" fmla="+- 0 1032 964"/>
                                  <a:gd name="T71" fmla="*/ 1032 h 176"/>
                                  <a:gd name="T72" fmla="+- 0 757 748"/>
                                  <a:gd name="T73" fmla="*/ T72 w 176"/>
                                  <a:gd name="T74" fmla="+- 0 1013 964"/>
                                  <a:gd name="T75" fmla="*/ 1013 h 176"/>
                                  <a:gd name="T76" fmla="+- 0 769 748"/>
                                  <a:gd name="T77" fmla="*/ T76 w 176"/>
                                  <a:gd name="T78" fmla="+- 0 996 964"/>
                                  <a:gd name="T79" fmla="*/ 996 h 176"/>
                                  <a:gd name="T80" fmla="+- 0 774 748"/>
                                  <a:gd name="T81" fmla="*/ T80 w 176"/>
                                  <a:gd name="T82" fmla="+- 0 990 964"/>
                                  <a:gd name="T83" fmla="*/ 990 h 176"/>
                                  <a:gd name="T84" fmla="+- 0 790 748"/>
                                  <a:gd name="T85" fmla="*/ T84 w 176"/>
                                  <a:gd name="T86" fmla="+- 0 977 964"/>
                                  <a:gd name="T87" fmla="*/ 977 h 176"/>
                                  <a:gd name="T88" fmla="+- 0 808 748"/>
                                  <a:gd name="T89" fmla="*/ T88 w 176"/>
                                  <a:gd name="T90" fmla="+- 0 969 964"/>
                                  <a:gd name="T91" fmla="*/ 969 h 176"/>
                                  <a:gd name="T92" fmla="+- 0 828 748"/>
                                  <a:gd name="T93" fmla="*/ T92 w 176"/>
                                  <a:gd name="T94" fmla="+- 0 965 964"/>
                                  <a:gd name="T95" fmla="*/ 965 h 176"/>
                                  <a:gd name="T96" fmla="+- 0 836 748"/>
                                  <a:gd name="T97" fmla="*/ T96 w 176"/>
                                  <a:gd name="T98" fmla="+- 0 964 964"/>
                                  <a:gd name="T99" fmla="*/ 964 h 176"/>
                                  <a:gd name="T100" fmla="+- 0 857 748"/>
                                  <a:gd name="T101" fmla="*/ T100 w 176"/>
                                  <a:gd name="T102" fmla="+- 0 967 964"/>
                                  <a:gd name="T103" fmla="*/ 967 h 176"/>
                                  <a:gd name="T104" fmla="+- 0 876 748"/>
                                  <a:gd name="T105" fmla="*/ T104 w 176"/>
                                  <a:gd name="T106" fmla="+- 0 973 964"/>
                                  <a:gd name="T107" fmla="*/ 973 h 176"/>
                                  <a:gd name="T108" fmla="+- 0 893 748"/>
                                  <a:gd name="T109" fmla="*/ T108 w 176"/>
                                  <a:gd name="T110" fmla="+- 0 985 964"/>
                                  <a:gd name="T111" fmla="*/ 985 h 176"/>
                                  <a:gd name="T112" fmla="+- 0 899 748"/>
                                  <a:gd name="T113" fmla="*/ T112 w 176"/>
                                  <a:gd name="T114" fmla="+- 0 990 964"/>
                                  <a:gd name="T115" fmla="*/ 990 h 176"/>
                                  <a:gd name="T116" fmla="+- 0 912 748"/>
                                  <a:gd name="T117" fmla="*/ T116 w 176"/>
                                  <a:gd name="T118" fmla="+- 0 1006 964"/>
                                  <a:gd name="T119" fmla="*/ 1006 h 176"/>
                                  <a:gd name="T120" fmla="+- 0 920 748"/>
                                  <a:gd name="T121" fmla="*/ T120 w 176"/>
                                  <a:gd name="T122" fmla="+- 0 1024 964"/>
                                  <a:gd name="T123" fmla="*/ 1024 h 176"/>
                                  <a:gd name="T124" fmla="+- 0 924 748"/>
                                  <a:gd name="T125" fmla="*/ T124 w 176"/>
                                  <a:gd name="T126" fmla="+- 0 1044 964"/>
                                  <a:gd name="T127" fmla="*/ 1044 h 176"/>
                                  <a:gd name="T128" fmla="+- 0 924 748"/>
                                  <a:gd name="T129" fmla="*/ T128 w 176"/>
                                  <a:gd name="T130" fmla="+- 0 1052 964"/>
                                  <a:gd name="T131" fmla="*/ 105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37pt;margin-top:47.8pt;width:9.6pt;height:10.4pt;z-index:-251641856;mso-position-horizontal-relative:page" coordorigin="740,95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">
                <v:group id="Group 110" o:spid="_x0000_s1027" style="position:absolute;left:740;top:972;width:192;height:192" coordorigin="740,97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13" o:spid="_x0000_s1028" style="position:absolute;left:740;top:97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BMsMA&#10;AADcAAAADwAAAGRycy9kb3ducmV2LnhtbERPTWvCQBC9F/wPywje6ibaiqSuQQKCFnpo1ENvw+40&#10;Cc3Ohuxq4r93C4Xe5vE+Z5OPthU36n3jWEE6T0AQa2carhScT/vnNQgfkA22jknBnTzk28nTBjPj&#10;Bv6kWxkqEUPYZ6igDqHLpPS6Jot+7jriyH273mKIsK+k6XGI4baViyRZSYsNx4YaOypq0j/l1Sqw&#10;x8FdCv2alvvL8mP4GtfH904rNZuOuzcQgcbwL/5zH0yc/5LC7zPxA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lBMsMAAADcAAAADwAAAAAAAAAAAAAAAACYAgAAZHJzL2Rv&#10;d25yZXYueG1sUEsFBgAAAAAEAAQA9QAAAIgDAAAAAA==&#10;" path="m192,96r-2,21l184,136r-10,18l164,164r-16,14l130,187r-19,5l96,193,76,190,56,184,39,174,28,164,15,148,6,130,1,111,,96,2,76,9,57,19,39,28,28,45,15,62,6,82,1,96,r21,2l136,9r17,10l164,28r13,17l187,62r4,20l192,96xe" fillcolor="black" stroked="f">
                    <v:path arrowok="t" o:connecttype="custom" o:connectlocs="192,1068;190,1089;184,1108;174,1126;164,1136;148,1150;130,1159;111,1164;96,1165;76,1162;56,1156;39,1146;28,1136;15,1120;6,1102;1,1083;0,1068;2,1048;9,1029;19,1011;28,1000;45,987;62,978;82,973;96,972;117,974;136,981;153,991;164,1000;177,1017;187,1034;191,1054;192,1068" o:connectangles="0,0,0,0,0,0,0,0,0,0,0,0,0,0,0,0,0,0,0,0,0,0,0,0,0,0,0,0,0,0,0,0,0"/>
                  </v:shape>
                  <v:group id="Group 111" o:spid="_x0000_s1029" style="position:absolute;left:748;top:964;width:176;height:176" coordorigin="748,96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shape id="Freeform 112" o:spid="_x0000_s1030" style="position:absolute;left:748;top:96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UQpMMA&#10;AADcAAAADwAAAGRycy9kb3ducmV2LnhtbERPTWvCQBC9C/0PyxS8iG5qRUJ0FVsIFE+tUXudZsck&#10;dHc2ZFeN/94tFLzN433Oct1bIy7U+caxgpdJAoK4dLrhSsG+yMcpCB+QNRrHpOBGHtarp8ESM+2u&#10;/EWXXahEDGGfoYI6hDaT0pc1WfQT1xJH7uQ6iyHCrpK6w2sMt0ZOk2QuLTYcG2ps6b2m8nd3tgqK&#10;YzrL+2369mO254K+R/nm82CUGj73mwWIQH14iP/dHzrOn73C3zPxA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UQpM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052;174,1073;167,1092;156,1109;151,1115;134,1128;116,1136;96,1140;88,1140;68,1138;49,1131;32,1120;26,1115;13,1098;4,1080;1,1060;0,1052;2,1032;9,1013;21,996;26,990;42,977;60,969;80,965;88,964;109,967;128,973;145,985;151,990;164,1006;172,1024;176,1044;176,105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892175</wp:posOffset>
                </wp:positionV>
                <wp:extent cx="121920" cy="132080"/>
                <wp:effectExtent l="12700" t="6350" r="8255" b="4445"/>
                <wp:wrapNone/>
                <wp:docPr id="13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1405"/>
                          <a:chExt cx="192" cy="208"/>
                        </a:xfrm>
                      </wpg:grpSpPr>
                      <wpg:grpSp>
                        <wpg:cNvPr id="135" name="Group 105"/>
                        <wpg:cNvGrpSpPr>
                          <a:grpSpLocks/>
                        </wpg:cNvGrpSpPr>
                        <wpg:grpSpPr bwMode="auto">
                          <a:xfrm>
                            <a:off x="740" y="1421"/>
                            <a:ext cx="192" cy="192"/>
                            <a:chOff x="740" y="1421"/>
                            <a:chExt cx="192" cy="192"/>
                          </a:xfrm>
                        </wpg:grpSpPr>
                        <wps:wsp>
                          <wps:cNvPr id="136" name="Freeform 108"/>
                          <wps:cNvSpPr>
                            <a:spLocks/>
                          </wps:cNvSpPr>
                          <wps:spPr bwMode="auto">
                            <a:xfrm>
                              <a:off x="740" y="1421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517 1421"/>
                                <a:gd name="T3" fmla="*/ 1517 h 192"/>
                                <a:gd name="T4" fmla="+- 0 930 740"/>
                                <a:gd name="T5" fmla="*/ T4 w 192"/>
                                <a:gd name="T6" fmla="+- 0 1538 1421"/>
                                <a:gd name="T7" fmla="*/ 1538 h 192"/>
                                <a:gd name="T8" fmla="+- 0 924 740"/>
                                <a:gd name="T9" fmla="*/ T8 w 192"/>
                                <a:gd name="T10" fmla="+- 0 1557 1421"/>
                                <a:gd name="T11" fmla="*/ 1557 h 192"/>
                                <a:gd name="T12" fmla="+- 0 914 740"/>
                                <a:gd name="T13" fmla="*/ T12 w 192"/>
                                <a:gd name="T14" fmla="+- 0 1574 1421"/>
                                <a:gd name="T15" fmla="*/ 1574 h 192"/>
                                <a:gd name="T16" fmla="+- 0 904 740"/>
                                <a:gd name="T17" fmla="*/ T16 w 192"/>
                                <a:gd name="T18" fmla="+- 0 1585 1421"/>
                                <a:gd name="T19" fmla="*/ 1585 h 192"/>
                                <a:gd name="T20" fmla="+- 0 888 740"/>
                                <a:gd name="T21" fmla="*/ T20 w 192"/>
                                <a:gd name="T22" fmla="+- 0 1598 1421"/>
                                <a:gd name="T23" fmla="*/ 1598 h 192"/>
                                <a:gd name="T24" fmla="+- 0 870 740"/>
                                <a:gd name="T25" fmla="*/ T24 w 192"/>
                                <a:gd name="T26" fmla="+- 0 1607 1421"/>
                                <a:gd name="T27" fmla="*/ 1607 h 192"/>
                                <a:gd name="T28" fmla="+- 0 851 740"/>
                                <a:gd name="T29" fmla="*/ T28 w 192"/>
                                <a:gd name="T30" fmla="+- 0 1612 1421"/>
                                <a:gd name="T31" fmla="*/ 1612 h 192"/>
                                <a:gd name="T32" fmla="+- 0 836 740"/>
                                <a:gd name="T33" fmla="*/ T32 w 192"/>
                                <a:gd name="T34" fmla="+- 0 1613 1421"/>
                                <a:gd name="T35" fmla="*/ 1613 h 192"/>
                                <a:gd name="T36" fmla="+- 0 816 740"/>
                                <a:gd name="T37" fmla="*/ T36 w 192"/>
                                <a:gd name="T38" fmla="+- 0 1611 1421"/>
                                <a:gd name="T39" fmla="*/ 1611 h 192"/>
                                <a:gd name="T40" fmla="+- 0 796 740"/>
                                <a:gd name="T41" fmla="*/ T40 w 192"/>
                                <a:gd name="T42" fmla="+- 0 1605 1421"/>
                                <a:gd name="T43" fmla="*/ 1605 h 192"/>
                                <a:gd name="T44" fmla="+- 0 779 740"/>
                                <a:gd name="T45" fmla="*/ T44 w 192"/>
                                <a:gd name="T46" fmla="+- 0 1594 1421"/>
                                <a:gd name="T47" fmla="*/ 1594 h 192"/>
                                <a:gd name="T48" fmla="+- 0 768 740"/>
                                <a:gd name="T49" fmla="*/ T48 w 192"/>
                                <a:gd name="T50" fmla="+- 0 1585 1421"/>
                                <a:gd name="T51" fmla="*/ 1585 h 192"/>
                                <a:gd name="T52" fmla="+- 0 755 740"/>
                                <a:gd name="T53" fmla="*/ T52 w 192"/>
                                <a:gd name="T54" fmla="+- 0 1569 1421"/>
                                <a:gd name="T55" fmla="*/ 1569 h 192"/>
                                <a:gd name="T56" fmla="+- 0 746 740"/>
                                <a:gd name="T57" fmla="*/ T56 w 192"/>
                                <a:gd name="T58" fmla="+- 0 1551 1421"/>
                                <a:gd name="T59" fmla="*/ 1551 h 192"/>
                                <a:gd name="T60" fmla="+- 0 741 740"/>
                                <a:gd name="T61" fmla="*/ T60 w 192"/>
                                <a:gd name="T62" fmla="+- 0 1531 1421"/>
                                <a:gd name="T63" fmla="*/ 1531 h 192"/>
                                <a:gd name="T64" fmla="+- 0 740 740"/>
                                <a:gd name="T65" fmla="*/ T64 w 192"/>
                                <a:gd name="T66" fmla="+- 0 1517 1421"/>
                                <a:gd name="T67" fmla="*/ 1517 h 192"/>
                                <a:gd name="T68" fmla="+- 0 742 740"/>
                                <a:gd name="T69" fmla="*/ T68 w 192"/>
                                <a:gd name="T70" fmla="+- 0 1496 1421"/>
                                <a:gd name="T71" fmla="*/ 1496 h 192"/>
                                <a:gd name="T72" fmla="+- 0 749 740"/>
                                <a:gd name="T73" fmla="*/ T72 w 192"/>
                                <a:gd name="T74" fmla="+- 0 1477 1421"/>
                                <a:gd name="T75" fmla="*/ 1477 h 192"/>
                                <a:gd name="T76" fmla="+- 0 759 740"/>
                                <a:gd name="T77" fmla="*/ T76 w 192"/>
                                <a:gd name="T78" fmla="+- 0 1460 1421"/>
                                <a:gd name="T79" fmla="*/ 1460 h 192"/>
                                <a:gd name="T80" fmla="+- 0 768 740"/>
                                <a:gd name="T81" fmla="*/ T80 w 192"/>
                                <a:gd name="T82" fmla="+- 0 1449 1421"/>
                                <a:gd name="T83" fmla="*/ 1449 h 192"/>
                                <a:gd name="T84" fmla="+- 0 785 740"/>
                                <a:gd name="T85" fmla="*/ T84 w 192"/>
                                <a:gd name="T86" fmla="+- 0 1436 1421"/>
                                <a:gd name="T87" fmla="*/ 1436 h 192"/>
                                <a:gd name="T88" fmla="+- 0 802 740"/>
                                <a:gd name="T89" fmla="*/ T88 w 192"/>
                                <a:gd name="T90" fmla="+- 0 1427 1421"/>
                                <a:gd name="T91" fmla="*/ 1427 h 192"/>
                                <a:gd name="T92" fmla="+- 0 822 740"/>
                                <a:gd name="T93" fmla="*/ T92 w 192"/>
                                <a:gd name="T94" fmla="+- 0 1422 1421"/>
                                <a:gd name="T95" fmla="*/ 1422 h 192"/>
                                <a:gd name="T96" fmla="+- 0 836 740"/>
                                <a:gd name="T97" fmla="*/ T96 w 192"/>
                                <a:gd name="T98" fmla="+- 0 1421 1421"/>
                                <a:gd name="T99" fmla="*/ 1421 h 192"/>
                                <a:gd name="T100" fmla="+- 0 857 740"/>
                                <a:gd name="T101" fmla="*/ T100 w 192"/>
                                <a:gd name="T102" fmla="+- 0 1423 1421"/>
                                <a:gd name="T103" fmla="*/ 1423 h 192"/>
                                <a:gd name="T104" fmla="+- 0 876 740"/>
                                <a:gd name="T105" fmla="*/ T104 w 192"/>
                                <a:gd name="T106" fmla="+- 0 1429 1421"/>
                                <a:gd name="T107" fmla="*/ 1429 h 192"/>
                                <a:gd name="T108" fmla="+- 0 893 740"/>
                                <a:gd name="T109" fmla="*/ T108 w 192"/>
                                <a:gd name="T110" fmla="+- 0 1440 1421"/>
                                <a:gd name="T111" fmla="*/ 1440 h 192"/>
                                <a:gd name="T112" fmla="+- 0 904 740"/>
                                <a:gd name="T113" fmla="*/ T112 w 192"/>
                                <a:gd name="T114" fmla="+- 0 1449 1421"/>
                                <a:gd name="T115" fmla="*/ 1449 h 192"/>
                                <a:gd name="T116" fmla="+- 0 917 740"/>
                                <a:gd name="T117" fmla="*/ T116 w 192"/>
                                <a:gd name="T118" fmla="+- 0 1465 1421"/>
                                <a:gd name="T119" fmla="*/ 1465 h 192"/>
                                <a:gd name="T120" fmla="+- 0 927 740"/>
                                <a:gd name="T121" fmla="*/ T120 w 192"/>
                                <a:gd name="T122" fmla="+- 0 1483 1421"/>
                                <a:gd name="T123" fmla="*/ 1483 h 192"/>
                                <a:gd name="T124" fmla="+- 0 931 740"/>
                                <a:gd name="T125" fmla="*/ T124 w 192"/>
                                <a:gd name="T126" fmla="+- 0 1503 1421"/>
                                <a:gd name="T127" fmla="*/ 1503 h 192"/>
                                <a:gd name="T128" fmla="+- 0 932 740"/>
                                <a:gd name="T129" fmla="*/ T128 w 192"/>
                                <a:gd name="T130" fmla="+- 0 1517 1421"/>
                                <a:gd name="T131" fmla="*/ 1517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7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748" y="1413"/>
                              <a:ext cx="176" cy="176"/>
                              <a:chOff x="748" y="1413"/>
                              <a:chExt cx="176" cy="176"/>
                            </a:xfrm>
                          </wpg:grpSpPr>
                          <wps:wsp>
                            <wps:cNvPr id="138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748" y="1413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01 1413"/>
                                  <a:gd name="T3" fmla="*/ 1501 h 176"/>
                                  <a:gd name="T4" fmla="+- 0 922 748"/>
                                  <a:gd name="T5" fmla="*/ T4 w 176"/>
                                  <a:gd name="T6" fmla="+- 0 1522 1413"/>
                                  <a:gd name="T7" fmla="*/ 1522 h 176"/>
                                  <a:gd name="T8" fmla="+- 0 915 748"/>
                                  <a:gd name="T9" fmla="*/ T8 w 176"/>
                                  <a:gd name="T10" fmla="+- 0 1540 1413"/>
                                  <a:gd name="T11" fmla="*/ 1540 h 176"/>
                                  <a:gd name="T12" fmla="+- 0 904 748"/>
                                  <a:gd name="T13" fmla="*/ T12 w 176"/>
                                  <a:gd name="T14" fmla="+- 0 1557 1413"/>
                                  <a:gd name="T15" fmla="*/ 1557 h 176"/>
                                  <a:gd name="T16" fmla="+- 0 899 748"/>
                                  <a:gd name="T17" fmla="*/ T16 w 176"/>
                                  <a:gd name="T18" fmla="+- 0 1563 1413"/>
                                  <a:gd name="T19" fmla="*/ 1563 h 176"/>
                                  <a:gd name="T20" fmla="+- 0 882 748"/>
                                  <a:gd name="T21" fmla="*/ T20 w 176"/>
                                  <a:gd name="T22" fmla="+- 0 1576 1413"/>
                                  <a:gd name="T23" fmla="*/ 1576 h 176"/>
                                  <a:gd name="T24" fmla="+- 0 864 748"/>
                                  <a:gd name="T25" fmla="*/ T24 w 176"/>
                                  <a:gd name="T26" fmla="+- 0 1585 1413"/>
                                  <a:gd name="T27" fmla="*/ 1585 h 176"/>
                                  <a:gd name="T28" fmla="+- 0 844 748"/>
                                  <a:gd name="T29" fmla="*/ T28 w 176"/>
                                  <a:gd name="T30" fmla="+- 0 1589 1413"/>
                                  <a:gd name="T31" fmla="*/ 1589 h 176"/>
                                  <a:gd name="T32" fmla="+- 0 836 748"/>
                                  <a:gd name="T33" fmla="*/ T32 w 176"/>
                                  <a:gd name="T34" fmla="+- 0 1589 1413"/>
                                  <a:gd name="T35" fmla="*/ 1589 h 176"/>
                                  <a:gd name="T36" fmla="+- 0 816 748"/>
                                  <a:gd name="T37" fmla="*/ T36 w 176"/>
                                  <a:gd name="T38" fmla="+- 0 1587 1413"/>
                                  <a:gd name="T39" fmla="*/ 1587 h 176"/>
                                  <a:gd name="T40" fmla="+- 0 797 748"/>
                                  <a:gd name="T41" fmla="*/ T40 w 176"/>
                                  <a:gd name="T42" fmla="+- 0 1580 1413"/>
                                  <a:gd name="T43" fmla="*/ 1580 h 176"/>
                                  <a:gd name="T44" fmla="+- 0 780 748"/>
                                  <a:gd name="T45" fmla="*/ T44 w 176"/>
                                  <a:gd name="T46" fmla="+- 0 1569 1413"/>
                                  <a:gd name="T47" fmla="*/ 1569 h 176"/>
                                  <a:gd name="T48" fmla="+- 0 774 748"/>
                                  <a:gd name="T49" fmla="*/ T48 w 176"/>
                                  <a:gd name="T50" fmla="+- 0 1563 1413"/>
                                  <a:gd name="T51" fmla="*/ 1563 h 176"/>
                                  <a:gd name="T52" fmla="+- 0 761 748"/>
                                  <a:gd name="T53" fmla="*/ T52 w 176"/>
                                  <a:gd name="T54" fmla="+- 0 1547 1413"/>
                                  <a:gd name="T55" fmla="*/ 1547 h 176"/>
                                  <a:gd name="T56" fmla="+- 0 752 748"/>
                                  <a:gd name="T57" fmla="*/ T56 w 176"/>
                                  <a:gd name="T58" fmla="+- 0 1529 1413"/>
                                  <a:gd name="T59" fmla="*/ 1529 h 176"/>
                                  <a:gd name="T60" fmla="+- 0 749 748"/>
                                  <a:gd name="T61" fmla="*/ T60 w 176"/>
                                  <a:gd name="T62" fmla="+- 0 1509 1413"/>
                                  <a:gd name="T63" fmla="*/ 1509 h 176"/>
                                  <a:gd name="T64" fmla="+- 0 748 748"/>
                                  <a:gd name="T65" fmla="*/ T64 w 176"/>
                                  <a:gd name="T66" fmla="+- 0 1501 1413"/>
                                  <a:gd name="T67" fmla="*/ 1501 h 176"/>
                                  <a:gd name="T68" fmla="+- 0 750 748"/>
                                  <a:gd name="T69" fmla="*/ T68 w 176"/>
                                  <a:gd name="T70" fmla="+- 0 1480 1413"/>
                                  <a:gd name="T71" fmla="*/ 1480 h 176"/>
                                  <a:gd name="T72" fmla="+- 0 757 748"/>
                                  <a:gd name="T73" fmla="*/ T72 w 176"/>
                                  <a:gd name="T74" fmla="+- 0 1461 1413"/>
                                  <a:gd name="T75" fmla="*/ 1461 h 176"/>
                                  <a:gd name="T76" fmla="+- 0 769 748"/>
                                  <a:gd name="T77" fmla="*/ T76 w 176"/>
                                  <a:gd name="T78" fmla="+- 0 1444 1413"/>
                                  <a:gd name="T79" fmla="*/ 1444 h 176"/>
                                  <a:gd name="T80" fmla="+- 0 774 748"/>
                                  <a:gd name="T81" fmla="*/ T80 w 176"/>
                                  <a:gd name="T82" fmla="+- 0 1439 1413"/>
                                  <a:gd name="T83" fmla="*/ 1439 h 176"/>
                                  <a:gd name="T84" fmla="+- 0 790 748"/>
                                  <a:gd name="T85" fmla="*/ T84 w 176"/>
                                  <a:gd name="T86" fmla="+- 0 1426 1413"/>
                                  <a:gd name="T87" fmla="*/ 1426 h 176"/>
                                  <a:gd name="T88" fmla="+- 0 808 748"/>
                                  <a:gd name="T89" fmla="*/ T88 w 176"/>
                                  <a:gd name="T90" fmla="+- 0 1417 1413"/>
                                  <a:gd name="T91" fmla="*/ 1417 h 176"/>
                                  <a:gd name="T92" fmla="+- 0 828 748"/>
                                  <a:gd name="T93" fmla="*/ T92 w 176"/>
                                  <a:gd name="T94" fmla="+- 0 1413 1413"/>
                                  <a:gd name="T95" fmla="*/ 1413 h 176"/>
                                  <a:gd name="T96" fmla="+- 0 836 748"/>
                                  <a:gd name="T97" fmla="*/ T96 w 176"/>
                                  <a:gd name="T98" fmla="+- 0 1413 1413"/>
                                  <a:gd name="T99" fmla="*/ 1413 h 176"/>
                                  <a:gd name="T100" fmla="+- 0 857 748"/>
                                  <a:gd name="T101" fmla="*/ T100 w 176"/>
                                  <a:gd name="T102" fmla="+- 0 1415 1413"/>
                                  <a:gd name="T103" fmla="*/ 1415 h 176"/>
                                  <a:gd name="T104" fmla="+- 0 876 748"/>
                                  <a:gd name="T105" fmla="*/ T104 w 176"/>
                                  <a:gd name="T106" fmla="+- 0 1422 1413"/>
                                  <a:gd name="T107" fmla="*/ 1422 h 176"/>
                                  <a:gd name="T108" fmla="+- 0 893 748"/>
                                  <a:gd name="T109" fmla="*/ T108 w 176"/>
                                  <a:gd name="T110" fmla="+- 0 1433 1413"/>
                                  <a:gd name="T111" fmla="*/ 1433 h 176"/>
                                  <a:gd name="T112" fmla="+- 0 899 748"/>
                                  <a:gd name="T113" fmla="*/ T112 w 176"/>
                                  <a:gd name="T114" fmla="+- 0 1439 1413"/>
                                  <a:gd name="T115" fmla="*/ 1439 h 176"/>
                                  <a:gd name="T116" fmla="+- 0 912 748"/>
                                  <a:gd name="T117" fmla="*/ T116 w 176"/>
                                  <a:gd name="T118" fmla="+- 0 1455 1413"/>
                                  <a:gd name="T119" fmla="*/ 1455 h 176"/>
                                  <a:gd name="T120" fmla="+- 0 920 748"/>
                                  <a:gd name="T121" fmla="*/ T120 w 176"/>
                                  <a:gd name="T122" fmla="+- 0 1473 1413"/>
                                  <a:gd name="T123" fmla="*/ 1473 h 176"/>
                                  <a:gd name="T124" fmla="+- 0 924 748"/>
                                  <a:gd name="T125" fmla="*/ T124 w 176"/>
                                  <a:gd name="T126" fmla="+- 0 1493 1413"/>
                                  <a:gd name="T127" fmla="*/ 1493 h 176"/>
                                  <a:gd name="T128" fmla="+- 0 924 748"/>
                                  <a:gd name="T129" fmla="*/ T128 w 176"/>
                                  <a:gd name="T130" fmla="+- 0 1501 1413"/>
                                  <a:gd name="T131" fmla="*/ 1501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37pt;margin-top:70.25pt;width:9.6pt;height:10.4pt;z-index:-251640832;mso-position-horizontal-relative:page" coordorigin="740,1405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">
                <v:group id="Group 105" o:spid="_x0000_s1027" style="position:absolute;left:740;top:1421;width:192;height:192" coordorigin="740,1421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08" o:spid="_x0000_s1028" style="position:absolute;left:740;top:1421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qO8MA&#10;AADcAAAADwAAAGRycy9kb3ducmV2LnhtbERPPWvDMBDdA/0P4grdEjkNMcaNEorBEAcy1G2Gbod0&#10;tU2tk7GU2P33UaHQ7R7v83aH2fbiRqPvHCtYrxIQxNqZjhsFH+/lMgPhA7LB3jEp+CEPh/3DYoe5&#10;cRO/0a0OjYgh7HNU0IYw5FJ63ZJFv3IDceS+3GgxRDg20ow4xXDby+ckSaXFjmNDiwMVLenv+moV&#10;2Gpyl0Jv13V52ZynzzmrToNW6ulxfn0BEWgO/+I/99HE+ZsUfp+JF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aqO8MAAADcAAAADwAAAAAAAAAAAAAAAACYAgAAZHJzL2Rv&#10;d25yZXYueG1sUEsFBgAAAAAEAAQA9QAAAIgDAAAAAA==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1517;190,1538;184,1557;174,1574;164,1585;148,1598;130,1607;111,1612;96,1613;76,1611;56,1605;39,1594;28,1585;15,1569;6,1551;1,1531;0,1517;2,1496;9,1477;19,1460;28,1449;45,1436;62,1427;82,1422;96,1421;117,1423;136,1429;153,1440;164,1449;177,1465;187,1483;191,1503;192,1517" o:connectangles="0,0,0,0,0,0,0,0,0,0,0,0,0,0,0,0,0,0,0,0,0,0,0,0,0,0,0,0,0,0,0,0,0"/>
                  </v:shape>
                  <v:group id="Group 106" o:spid="_x0000_s1029" style="position:absolute;left:748;top:1413;width:176;height:176" coordorigin="748,1413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<v:shape id="Freeform 107" o:spid="_x0000_s1030" style="position:absolute;left:748;top:1413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xqMcA&#10;AADcAAAADwAAAGRycy9kb3ducmV2LnhtbESPT2vDMAzF74N9B6PCLmN1uo0S0rqlKwRGT1uzP1ct&#10;VpNQWw6x22bffjoMepN4T+/9tFyP3qkzDbELbGA2zUAR18F23Bj4qMqHHFRMyBZdYDLwSxHWq9ub&#10;JRY2XPidzvvUKAnhWKCBNqW+0DrWLXmM09ATi3YIg8ck69BoO+BFwr3Tj1k21x47loYWe9q2VB/3&#10;J2+g+sqfy3GXv/y43ami7/ty8/bpjLmbjJsFqERjupr/r1+t4D8JrTwjE+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H8ajHAAAA3AAAAA8AAAAAAAAAAAAAAAAAmAIAAGRy&#10;cy9kb3ducmV2LnhtbFBLBQYAAAAABAAEAPUAAACMAwAAAAA=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1501;174,1522;167,1540;156,1557;151,1563;134,1576;116,1585;96,1589;88,1589;68,1587;49,1580;32,1569;26,1563;13,1547;4,1529;1,1509;0,1501;2,1480;9,1461;21,1444;26,1439;42,1426;60,1417;80,1413;88,1413;109,1415;128,1422;145,1433;151,1439;164,1455;172,1473;176,1493;176,1501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75,000</w:t>
      </w:r>
    </w:p>
    <w:p w:rsidR="006826F5" w:rsidRDefault="006826F5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9937"/>
      </w:tblGrid>
      <w:tr w:rsidR="006826F5">
        <w:trPr>
          <w:trHeight w:hRule="exact" w:val="452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6826F5" w:rsidRDefault="00B855C0">
            <w:pPr>
              <w:spacing w:before="73"/>
              <w:ind w:left="36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11"/>
                <w:sz w:val="25"/>
                <w:szCs w:val="25"/>
              </w:rPr>
              <w:t>B</w:t>
            </w: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.</w:t>
            </w:r>
          </w:p>
        </w:tc>
        <w:tc>
          <w:tcPr>
            <w:tcW w:w="9937" w:type="dxa"/>
            <w:tcBorders>
              <w:top w:val="nil"/>
              <w:left w:val="nil"/>
              <w:bottom w:val="nil"/>
              <w:right w:val="nil"/>
            </w:tcBorders>
          </w:tcPr>
          <w:p w:rsidR="006826F5" w:rsidRDefault="00B855C0">
            <w:pPr>
              <w:spacing w:before="73"/>
              <w:ind w:left="21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750</w:t>
            </w:r>
          </w:p>
        </w:tc>
      </w:tr>
      <w:tr w:rsidR="006826F5">
        <w:trPr>
          <w:trHeight w:hRule="exact" w:val="449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6826F5" w:rsidRDefault="00B855C0">
            <w:pPr>
              <w:spacing w:before="69"/>
              <w:ind w:left="36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C.</w:t>
            </w:r>
          </w:p>
        </w:tc>
        <w:tc>
          <w:tcPr>
            <w:tcW w:w="9937" w:type="dxa"/>
            <w:tcBorders>
              <w:top w:val="nil"/>
              <w:left w:val="nil"/>
              <w:bottom w:val="nil"/>
              <w:right w:val="nil"/>
            </w:tcBorders>
          </w:tcPr>
          <w:p w:rsidR="006826F5" w:rsidRDefault="00B855C0">
            <w:pPr>
              <w:spacing w:before="69"/>
              <w:ind w:left="36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75</w:t>
            </w:r>
          </w:p>
        </w:tc>
      </w:tr>
      <w:tr w:rsidR="006826F5">
        <w:trPr>
          <w:trHeight w:hRule="exact" w:val="657"/>
        </w:trPr>
        <w:tc>
          <w:tcPr>
            <w:tcW w:w="843" w:type="dxa"/>
            <w:tcBorders>
              <w:top w:val="nil"/>
              <w:left w:val="nil"/>
              <w:bottom w:val="single" w:sz="7" w:space="0" w:color="EDEDED"/>
              <w:right w:val="nil"/>
            </w:tcBorders>
          </w:tcPr>
          <w:p w:rsidR="006826F5" w:rsidRDefault="00B855C0">
            <w:pPr>
              <w:spacing w:before="69"/>
              <w:ind w:left="36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D.</w:t>
            </w:r>
          </w:p>
        </w:tc>
        <w:tc>
          <w:tcPr>
            <w:tcW w:w="9937" w:type="dxa"/>
            <w:tcBorders>
              <w:top w:val="nil"/>
              <w:left w:val="nil"/>
              <w:bottom w:val="single" w:sz="7" w:space="0" w:color="EDEDED"/>
              <w:right w:val="nil"/>
            </w:tcBorders>
          </w:tcPr>
          <w:p w:rsidR="006826F5" w:rsidRDefault="00B855C0">
            <w:pPr>
              <w:spacing w:before="69"/>
              <w:ind w:left="503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 w:eastAsia="Arial" w:hAnsi="Arial" w:cs="Arial"/>
                <w:w w:val="102"/>
                <w:sz w:val="25"/>
                <w:szCs w:val="25"/>
              </w:rPr>
              <w:t>7.5</w:t>
            </w:r>
          </w:p>
        </w:tc>
      </w:tr>
    </w:tbl>
    <w:p w:rsidR="006826F5" w:rsidRDefault="006826F5">
      <w:pPr>
        <w:spacing w:before="15" w:line="240" w:lineRule="exact"/>
        <w:rPr>
          <w:sz w:val="24"/>
          <w:szCs w:val="24"/>
        </w:rPr>
      </w:pPr>
    </w:p>
    <w:p w:rsidR="006826F5" w:rsidRDefault="00B855C0">
      <w:pPr>
        <w:spacing w:before="21"/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9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" w:line="100" w:lineRule="exact"/>
        <w:rPr>
          <w:sz w:val="11"/>
          <w:szCs w:val="11"/>
        </w:rPr>
      </w:pPr>
    </w:p>
    <w:p w:rsidR="006826F5" w:rsidRDefault="006826F5">
      <w:pPr>
        <w:spacing w:line="200" w:lineRule="exact"/>
      </w:pPr>
    </w:p>
    <w:p w:rsidR="006826F5" w:rsidRDefault="00B855C0">
      <w:pPr>
        <w:ind w:left="320" w:right="914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Lamar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reads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that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stack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10,000</w:t>
      </w:r>
      <w:r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pennies</w:t>
      </w:r>
      <w:r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has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mass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25</w:t>
      </w:r>
      <w:r>
        <w:rPr>
          <w:rFonts w:ascii="Arial" w:eastAsia="Arial" w:hAnsi="Arial" w:cs="Arial"/>
          <w:spacing w:val="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kilograms.</w:t>
      </w:r>
      <w:r>
        <w:rPr>
          <w:rFonts w:ascii="Arial" w:eastAsia="Arial" w:hAnsi="Arial" w:cs="Arial"/>
          <w:spacing w:val="2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He</w:t>
      </w:r>
      <w:r>
        <w:rPr>
          <w:rFonts w:ascii="Arial" w:eastAsia="Arial" w:hAnsi="Arial" w:cs="Arial"/>
          <w:spacing w:val="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follows</w:t>
      </w:r>
      <w:r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 xml:space="preserve">these </w:t>
      </w:r>
      <w:r>
        <w:rPr>
          <w:rFonts w:ascii="Arial" w:eastAsia="Arial" w:hAnsi="Arial" w:cs="Arial"/>
          <w:sz w:val="25"/>
          <w:szCs w:val="25"/>
        </w:rPr>
        <w:t>steps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to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find</w:t>
      </w:r>
      <w:r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mass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of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single</w:t>
      </w:r>
      <w:r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penny:</w:t>
      </w:r>
    </w:p>
    <w:p w:rsidR="006826F5" w:rsidRDefault="006826F5">
      <w:pPr>
        <w:spacing w:before="16" w:line="240" w:lineRule="exact"/>
        <w:rPr>
          <w:sz w:val="24"/>
          <w:szCs w:val="24"/>
        </w:rPr>
      </w:pPr>
    </w:p>
    <w:p w:rsidR="006826F5" w:rsidRDefault="00105AD8">
      <w:pPr>
        <w:ind w:left="961" w:right="2951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77470</wp:posOffset>
                </wp:positionV>
                <wp:extent cx="50800" cy="50800"/>
                <wp:effectExtent l="0" t="1270" r="6350" b="5080"/>
                <wp:wrapNone/>
                <wp:docPr id="13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" cy="50800"/>
                          <a:chOff x="1125" y="122"/>
                          <a:chExt cx="80" cy="80"/>
                        </a:xfrm>
                      </wpg:grpSpPr>
                      <wps:wsp>
                        <wps:cNvPr id="133" name="Freeform 103"/>
                        <wps:cNvSpPr>
                          <a:spLocks/>
                        </wps:cNvSpPr>
                        <wps:spPr bwMode="auto">
                          <a:xfrm>
                            <a:off x="1125" y="122"/>
                            <a:ext cx="80" cy="80"/>
                          </a:xfrm>
                          <a:custGeom>
                            <a:avLst/>
                            <a:gdLst>
                              <a:gd name="T0" fmla="+- 0 1205 1125"/>
                              <a:gd name="T1" fmla="*/ T0 w 80"/>
                              <a:gd name="T2" fmla="+- 0 162 122"/>
                              <a:gd name="T3" fmla="*/ 162 h 80"/>
                              <a:gd name="T4" fmla="+- 0 1205 1125"/>
                              <a:gd name="T5" fmla="*/ T4 w 80"/>
                              <a:gd name="T6" fmla="+- 0 173 122"/>
                              <a:gd name="T7" fmla="*/ 173 h 80"/>
                              <a:gd name="T8" fmla="+- 0 1201 1125"/>
                              <a:gd name="T9" fmla="*/ T8 w 80"/>
                              <a:gd name="T10" fmla="+- 0 183 122"/>
                              <a:gd name="T11" fmla="*/ 183 h 80"/>
                              <a:gd name="T12" fmla="+- 0 1193 1125"/>
                              <a:gd name="T13" fmla="*/ T12 w 80"/>
                              <a:gd name="T14" fmla="+- 0 191 122"/>
                              <a:gd name="T15" fmla="*/ 191 h 80"/>
                              <a:gd name="T16" fmla="+- 0 1185 1125"/>
                              <a:gd name="T17" fmla="*/ T16 w 80"/>
                              <a:gd name="T18" fmla="+- 0 199 122"/>
                              <a:gd name="T19" fmla="*/ 199 h 80"/>
                              <a:gd name="T20" fmla="+- 0 1176 1125"/>
                              <a:gd name="T21" fmla="*/ T20 w 80"/>
                              <a:gd name="T22" fmla="+- 0 202 122"/>
                              <a:gd name="T23" fmla="*/ 202 h 80"/>
                              <a:gd name="T24" fmla="+- 0 1154 1125"/>
                              <a:gd name="T25" fmla="*/ T24 w 80"/>
                              <a:gd name="T26" fmla="+- 0 202 122"/>
                              <a:gd name="T27" fmla="*/ 202 h 80"/>
                              <a:gd name="T28" fmla="+- 0 1144 1125"/>
                              <a:gd name="T29" fmla="*/ T28 w 80"/>
                              <a:gd name="T30" fmla="+- 0 199 122"/>
                              <a:gd name="T31" fmla="*/ 199 h 80"/>
                              <a:gd name="T32" fmla="+- 0 1136 1125"/>
                              <a:gd name="T33" fmla="*/ T32 w 80"/>
                              <a:gd name="T34" fmla="+- 0 191 122"/>
                              <a:gd name="T35" fmla="*/ 191 h 80"/>
                              <a:gd name="T36" fmla="+- 0 1129 1125"/>
                              <a:gd name="T37" fmla="*/ T36 w 80"/>
                              <a:gd name="T38" fmla="+- 0 183 122"/>
                              <a:gd name="T39" fmla="*/ 183 h 80"/>
                              <a:gd name="T40" fmla="+- 0 1125 1125"/>
                              <a:gd name="T41" fmla="*/ T40 w 80"/>
                              <a:gd name="T42" fmla="+- 0 173 122"/>
                              <a:gd name="T43" fmla="*/ 173 h 80"/>
                              <a:gd name="T44" fmla="+- 0 1125 1125"/>
                              <a:gd name="T45" fmla="*/ T44 w 80"/>
                              <a:gd name="T46" fmla="+- 0 151 122"/>
                              <a:gd name="T47" fmla="*/ 151 h 80"/>
                              <a:gd name="T48" fmla="+- 0 1129 1125"/>
                              <a:gd name="T49" fmla="*/ T48 w 80"/>
                              <a:gd name="T50" fmla="+- 0 142 122"/>
                              <a:gd name="T51" fmla="*/ 142 h 80"/>
                              <a:gd name="T52" fmla="+- 0 1136 1125"/>
                              <a:gd name="T53" fmla="*/ T52 w 80"/>
                              <a:gd name="T54" fmla="+- 0 134 122"/>
                              <a:gd name="T55" fmla="*/ 134 h 80"/>
                              <a:gd name="T56" fmla="+- 0 1144 1125"/>
                              <a:gd name="T57" fmla="*/ T56 w 80"/>
                              <a:gd name="T58" fmla="+- 0 126 122"/>
                              <a:gd name="T59" fmla="*/ 126 h 80"/>
                              <a:gd name="T60" fmla="+- 0 1154 1125"/>
                              <a:gd name="T61" fmla="*/ T60 w 80"/>
                              <a:gd name="T62" fmla="+- 0 122 122"/>
                              <a:gd name="T63" fmla="*/ 122 h 80"/>
                              <a:gd name="T64" fmla="+- 0 1176 1125"/>
                              <a:gd name="T65" fmla="*/ T64 w 80"/>
                              <a:gd name="T66" fmla="+- 0 122 122"/>
                              <a:gd name="T67" fmla="*/ 122 h 80"/>
                              <a:gd name="T68" fmla="+- 0 1185 1125"/>
                              <a:gd name="T69" fmla="*/ T68 w 80"/>
                              <a:gd name="T70" fmla="+- 0 126 122"/>
                              <a:gd name="T71" fmla="*/ 126 h 80"/>
                              <a:gd name="T72" fmla="+- 0 1193 1125"/>
                              <a:gd name="T73" fmla="*/ T72 w 80"/>
                              <a:gd name="T74" fmla="+- 0 134 122"/>
                              <a:gd name="T75" fmla="*/ 134 h 80"/>
                              <a:gd name="T76" fmla="+- 0 1201 1125"/>
                              <a:gd name="T77" fmla="*/ T76 w 80"/>
                              <a:gd name="T78" fmla="+- 0 142 122"/>
                              <a:gd name="T79" fmla="*/ 142 h 80"/>
                              <a:gd name="T80" fmla="+- 0 1205 1125"/>
                              <a:gd name="T81" fmla="*/ T80 w 80"/>
                              <a:gd name="T82" fmla="+- 0 151 122"/>
                              <a:gd name="T83" fmla="*/ 151 h 80"/>
                              <a:gd name="T84" fmla="+- 0 1205 1125"/>
                              <a:gd name="T85" fmla="*/ T84 w 80"/>
                              <a:gd name="T86" fmla="+- 0 162 122"/>
                              <a:gd name="T87" fmla="*/ 162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51"/>
                                </a:lnTo>
                                <a:lnTo>
                                  <a:pt x="76" y="61"/>
                                </a:lnTo>
                                <a:lnTo>
                                  <a:pt x="68" y="69"/>
                                </a:lnTo>
                                <a:lnTo>
                                  <a:pt x="60" y="77"/>
                                </a:lnTo>
                                <a:lnTo>
                                  <a:pt x="51" y="80"/>
                                </a:lnTo>
                                <a:lnTo>
                                  <a:pt x="29" y="80"/>
                                </a:lnTo>
                                <a:lnTo>
                                  <a:pt x="19" y="77"/>
                                </a:lnTo>
                                <a:lnTo>
                                  <a:pt x="11" y="69"/>
                                </a:lnTo>
                                <a:lnTo>
                                  <a:pt x="4" y="61"/>
                                </a:lnTo>
                                <a:lnTo>
                                  <a:pt x="0" y="51"/>
                                </a:lnTo>
                                <a:lnTo>
                                  <a:pt x="0" y="29"/>
                                </a:lnTo>
                                <a:lnTo>
                                  <a:pt x="4" y="20"/>
                                </a:lnTo>
                                <a:lnTo>
                                  <a:pt x="11" y="12"/>
                                </a:lnTo>
                                <a:lnTo>
                                  <a:pt x="19" y="4"/>
                                </a:lnTo>
                                <a:lnTo>
                                  <a:pt x="29" y="0"/>
                                </a:lnTo>
                                <a:lnTo>
                                  <a:pt x="51" y="0"/>
                                </a:lnTo>
                                <a:lnTo>
                                  <a:pt x="60" y="4"/>
                                </a:lnTo>
                                <a:lnTo>
                                  <a:pt x="68" y="12"/>
                                </a:lnTo>
                                <a:lnTo>
                                  <a:pt x="76" y="20"/>
                                </a:lnTo>
                                <a:lnTo>
                                  <a:pt x="80" y="29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56.25pt;margin-top:6.1pt;width:4pt;height:4pt;z-index:-251639808;mso-position-horizontal-relative:page" coordorigin="1125,122" coordsize="8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">
                <v:shape id="Freeform 103" o:spid="_x0000_s1027" style="position:absolute;left:1125;top:12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hLMIA&#10;AADcAAAADwAAAGRycy9kb3ducmV2LnhtbERPTWsCMRC9F/wPYYTealalRVajiLQitBetHrwNm3ET&#10;3UyWTdT475tCobd5vM+ZLZJrxI26YD0rGA4KEMSV15ZrBfvvj5cJiBCRNTaeScGDAizmvacZltrf&#10;eUu3XaxFDuFQogITY1tKGSpDDsPAt8SZO/nOYcywq6Xu8J7DXSNHRfEmHVrODQZbWhmqLrurU6Dt&#10;4bE3nLab0Se/Jvt+XH+dW6We+2k5BREpxX/xn3uj8/zxGH6fyRfI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yEswgAAANwAAAAPAAAAAAAAAAAAAAAAAJgCAABkcnMvZG93&#10;bnJldi54bWxQSwUGAAAAAAQABAD1AAAAhwMAAAAA&#10;" path="m80,40r,11l76,61r-8,8l60,77r-9,3l29,80,19,77,11,69,4,61,,51,,29,4,20r7,-8l19,4,29,,51,r9,4l68,12r8,8l80,29r,11xe" fillcolor="black" stroked="f">
                  <v:path arrowok="t" o:connecttype="custom" o:connectlocs="80,162;80,173;76,183;68,191;60,199;51,202;29,202;19,199;11,191;4,183;0,173;0,151;4,142;11,134;19,126;29,122;51,122;60,126;68,134;76,142;80,151;80,162" o:connectangles="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260985</wp:posOffset>
                </wp:positionV>
                <wp:extent cx="50800" cy="50800"/>
                <wp:effectExtent l="0" t="3810" r="6350" b="2540"/>
                <wp:wrapNone/>
                <wp:docPr id="13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" cy="50800"/>
                          <a:chOff x="1125" y="411"/>
                          <a:chExt cx="80" cy="80"/>
                        </a:xfrm>
                      </wpg:grpSpPr>
                      <wps:wsp>
                        <wps:cNvPr id="131" name="Freeform 101"/>
                        <wps:cNvSpPr>
                          <a:spLocks/>
                        </wps:cNvSpPr>
                        <wps:spPr bwMode="auto">
                          <a:xfrm>
                            <a:off x="1125" y="411"/>
                            <a:ext cx="80" cy="80"/>
                          </a:xfrm>
                          <a:custGeom>
                            <a:avLst/>
                            <a:gdLst>
                              <a:gd name="T0" fmla="+- 0 1205 1125"/>
                              <a:gd name="T1" fmla="*/ T0 w 80"/>
                              <a:gd name="T2" fmla="+- 0 451 411"/>
                              <a:gd name="T3" fmla="*/ 451 h 80"/>
                              <a:gd name="T4" fmla="+- 0 1205 1125"/>
                              <a:gd name="T5" fmla="*/ T4 w 80"/>
                              <a:gd name="T6" fmla="+- 0 462 411"/>
                              <a:gd name="T7" fmla="*/ 462 h 80"/>
                              <a:gd name="T8" fmla="+- 0 1201 1125"/>
                              <a:gd name="T9" fmla="*/ T8 w 80"/>
                              <a:gd name="T10" fmla="+- 0 471 411"/>
                              <a:gd name="T11" fmla="*/ 471 h 80"/>
                              <a:gd name="T12" fmla="+- 0 1193 1125"/>
                              <a:gd name="T13" fmla="*/ T12 w 80"/>
                              <a:gd name="T14" fmla="+- 0 479 411"/>
                              <a:gd name="T15" fmla="*/ 479 h 80"/>
                              <a:gd name="T16" fmla="+- 0 1185 1125"/>
                              <a:gd name="T17" fmla="*/ T16 w 80"/>
                              <a:gd name="T18" fmla="+- 0 487 411"/>
                              <a:gd name="T19" fmla="*/ 487 h 80"/>
                              <a:gd name="T20" fmla="+- 0 1176 1125"/>
                              <a:gd name="T21" fmla="*/ T20 w 80"/>
                              <a:gd name="T22" fmla="+- 0 491 411"/>
                              <a:gd name="T23" fmla="*/ 491 h 80"/>
                              <a:gd name="T24" fmla="+- 0 1154 1125"/>
                              <a:gd name="T25" fmla="*/ T24 w 80"/>
                              <a:gd name="T26" fmla="+- 0 491 411"/>
                              <a:gd name="T27" fmla="*/ 491 h 80"/>
                              <a:gd name="T28" fmla="+- 0 1144 1125"/>
                              <a:gd name="T29" fmla="*/ T28 w 80"/>
                              <a:gd name="T30" fmla="+- 0 487 411"/>
                              <a:gd name="T31" fmla="*/ 487 h 80"/>
                              <a:gd name="T32" fmla="+- 0 1136 1125"/>
                              <a:gd name="T33" fmla="*/ T32 w 80"/>
                              <a:gd name="T34" fmla="+- 0 479 411"/>
                              <a:gd name="T35" fmla="*/ 479 h 80"/>
                              <a:gd name="T36" fmla="+- 0 1129 1125"/>
                              <a:gd name="T37" fmla="*/ T36 w 80"/>
                              <a:gd name="T38" fmla="+- 0 471 411"/>
                              <a:gd name="T39" fmla="*/ 471 h 80"/>
                              <a:gd name="T40" fmla="+- 0 1125 1125"/>
                              <a:gd name="T41" fmla="*/ T40 w 80"/>
                              <a:gd name="T42" fmla="+- 0 462 411"/>
                              <a:gd name="T43" fmla="*/ 462 h 80"/>
                              <a:gd name="T44" fmla="+- 0 1125 1125"/>
                              <a:gd name="T45" fmla="*/ T44 w 80"/>
                              <a:gd name="T46" fmla="+- 0 440 411"/>
                              <a:gd name="T47" fmla="*/ 440 h 80"/>
                              <a:gd name="T48" fmla="+- 0 1129 1125"/>
                              <a:gd name="T49" fmla="*/ T48 w 80"/>
                              <a:gd name="T50" fmla="+- 0 430 411"/>
                              <a:gd name="T51" fmla="*/ 430 h 80"/>
                              <a:gd name="T52" fmla="+- 0 1136 1125"/>
                              <a:gd name="T53" fmla="*/ T52 w 80"/>
                              <a:gd name="T54" fmla="+- 0 422 411"/>
                              <a:gd name="T55" fmla="*/ 422 h 80"/>
                              <a:gd name="T56" fmla="+- 0 1144 1125"/>
                              <a:gd name="T57" fmla="*/ T56 w 80"/>
                              <a:gd name="T58" fmla="+- 0 415 411"/>
                              <a:gd name="T59" fmla="*/ 415 h 80"/>
                              <a:gd name="T60" fmla="+- 0 1154 1125"/>
                              <a:gd name="T61" fmla="*/ T60 w 80"/>
                              <a:gd name="T62" fmla="+- 0 411 411"/>
                              <a:gd name="T63" fmla="*/ 411 h 80"/>
                              <a:gd name="T64" fmla="+- 0 1176 1125"/>
                              <a:gd name="T65" fmla="*/ T64 w 80"/>
                              <a:gd name="T66" fmla="+- 0 411 411"/>
                              <a:gd name="T67" fmla="*/ 411 h 80"/>
                              <a:gd name="T68" fmla="+- 0 1185 1125"/>
                              <a:gd name="T69" fmla="*/ T68 w 80"/>
                              <a:gd name="T70" fmla="+- 0 415 411"/>
                              <a:gd name="T71" fmla="*/ 415 h 80"/>
                              <a:gd name="T72" fmla="+- 0 1193 1125"/>
                              <a:gd name="T73" fmla="*/ T72 w 80"/>
                              <a:gd name="T74" fmla="+- 0 422 411"/>
                              <a:gd name="T75" fmla="*/ 422 h 80"/>
                              <a:gd name="T76" fmla="+- 0 1201 1125"/>
                              <a:gd name="T77" fmla="*/ T76 w 80"/>
                              <a:gd name="T78" fmla="+- 0 430 411"/>
                              <a:gd name="T79" fmla="*/ 430 h 80"/>
                              <a:gd name="T80" fmla="+- 0 1205 1125"/>
                              <a:gd name="T81" fmla="*/ T80 w 80"/>
                              <a:gd name="T82" fmla="+- 0 440 411"/>
                              <a:gd name="T83" fmla="*/ 440 h 80"/>
                              <a:gd name="T84" fmla="+- 0 1205 1125"/>
                              <a:gd name="T85" fmla="*/ T84 w 80"/>
                              <a:gd name="T86" fmla="+- 0 451 411"/>
                              <a:gd name="T87" fmla="*/ 451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51"/>
                                </a:lnTo>
                                <a:lnTo>
                                  <a:pt x="76" y="60"/>
                                </a:lnTo>
                                <a:lnTo>
                                  <a:pt x="68" y="68"/>
                                </a:lnTo>
                                <a:lnTo>
                                  <a:pt x="60" y="76"/>
                                </a:lnTo>
                                <a:lnTo>
                                  <a:pt x="51" y="80"/>
                                </a:lnTo>
                                <a:lnTo>
                                  <a:pt x="29" y="80"/>
                                </a:lnTo>
                                <a:lnTo>
                                  <a:pt x="19" y="76"/>
                                </a:lnTo>
                                <a:lnTo>
                                  <a:pt x="11" y="68"/>
                                </a:lnTo>
                                <a:lnTo>
                                  <a:pt x="4" y="60"/>
                                </a:lnTo>
                                <a:lnTo>
                                  <a:pt x="0" y="51"/>
                                </a:lnTo>
                                <a:lnTo>
                                  <a:pt x="0" y="29"/>
                                </a:lnTo>
                                <a:lnTo>
                                  <a:pt x="4" y="19"/>
                                </a:lnTo>
                                <a:lnTo>
                                  <a:pt x="11" y="11"/>
                                </a:lnTo>
                                <a:lnTo>
                                  <a:pt x="19" y="4"/>
                                </a:lnTo>
                                <a:lnTo>
                                  <a:pt x="29" y="0"/>
                                </a:lnTo>
                                <a:lnTo>
                                  <a:pt x="51" y="0"/>
                                </a:lnTo>
                                <a:lnTo>
                                  <a:pt x="60" y="4"/>
                                </a:lnTo>
                                <a:lnTo>
                                  <a:pt x="68" y="11"/>
                                </a:lnTo>
                                <a:lnTo>
                                  <a:pt x="76" y="19"/>
                                </a:lnTo>
                                <a:lnTo>
                                  <a:pt x="80" y="29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56.25pt;margin-top:20.55pt;width:4pt;height:4pt;z-index:-251638784;mso-position-horizontal-relative:page" coordorigin="1125,411" coordsize="8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">
                <v:shape id="Freeform 101" o:spid="_x0000_s1027" style="position:absolute;left:1125;top:411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awMIA&#10;AADcAAAADwAAAGRycy9kb3ducmV2LnhtbERPTWsCMRC9F/wPYYTealalRVajiFgR2otWD96GzbiJ&#10;bibLJtX475tCobd5vM+ZLZJrxI26YD0rGA4KEMSV15ZrBYev95cJiBCRNTaeScGDAizmvacZltrf&#10;eUe3faxFDuFQogITY1tKGSpDDsPAt8SZO/vOYcywq6Xu8J7DXSNHRfEmHVrODQZbWhmqrvtvp0Db&#10;4+NgOO22ow9+TXZ92nxeWqWe+2k5BREpxX/xn3ur8/zxEH6fyRfI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8RrAwgAAANwAAAAPAAAAAAAAAAAAAAAAAJgCAABkcnMvZG93&#10;bnJldi54bWxQSwUGAAAAAAQABAD1AAAAhwMAAAAA&#10;" path="m80,40r,11l76,60r-8,8l60,76r-9,4l29,80,19,76,11,68,4,60,,51,,29,4,19r7,-8l19,4,29,,51,r9,4l68,11r8,8l80,29r,11xe" fillcolor="black" stroked="f">
                  <v:path arrowok="t" o:connecttype="custom" o:connectlocs="80,451;80,462;76,471;68,479;60,487;51,491;29,491;19,487;11,479;4,471;0,462;0,440;4,430;11,422;19,415;29,411;51,411;60,415;68,422;76,430;80,440;80,451" o:connectangles="0,0,0,0,0,0,0,0,0,0,0,0,0,0,0,0,0,0,0,0,0,0"/>
                </v:shape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multiply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25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1,000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to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find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mass,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in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grams,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of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10,000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pennies </w:t>
      </w:r>
      <w:r w:rsidR="00B855C0">
        <w:rPr>
          <w:rFonts w:ascii="Arial" w:eastAsia="Arial" w:hAnsi="Arial" w:cs="Arial"/>
          <w:sz w:val="25"/>
          <w:szCs w:val="25"/>
        </w:rPr>
        <w:t>divide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result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by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10,000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to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find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the</w:t>
      </w:r>
      <w:r w:rsidR="00B855C0">
        <w:rPr>
          <w:rFonts w:ascii="Arial" w:eastAsia="Arial" w:hAnsi="Arial" w:cs="Arial"/>
          <w:spacing w:val="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mass,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in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grams,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of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1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penny</w:t>
      </w:r>
    </w:p>
    <w:p w:rsidR="006826F5" w:rsidRDefault="006826F5">
      <w:pPr>
        <w:spacing w:before="16" w:line="240" w:lineRule="exact"/>
        <w:rPr>
          <w:sz w:val="24"/>
          <w:szCs w:val="24"/>
        </w:rPr>
      </w:pPr>
    </w:p>
    <w:p w:rsidR="006826F5" w:rsidRDefault="00B855C0">
      <w:pPr>
        <w:spacing w:line="28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1"/>
          <w:sz w:val="25"/>
          <w:szCs w:val="25"/>
        </w:rPr>
        <w:t>Based</w:t>
      </w:r>
      <w:r>
        <w:rPr>
          <w:rFonts w:ascii="Arial" w:eastAsia="Arial" w:hAnsi="Arial" w:cs="Arial"/>
          <w:spacing w:val="1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on</w:t>
      </w:r>
      <w:r>
        <w:rPr>
          <w:rFonts w:ascii="Arial" w:eastAsia="Arial" w:hAnsi="Arial" w:cs="Arial"/>
          <w:spacing w:val="8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these</w:t>
      </w:r>
      <w:r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steps,</w:t>
      </w:r>
      <w:r>
        <w:rPr>
          <w:rFonts w:ascii="Arial" w:eastAsia="Arial" w:hAnsi="Arial" w:cs="Arial"/>
          <w:spacing w:val="15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what</w:t>
      </w:r>
      <w:r>
        <w:rPr>
          <w:rFonts w:ascii="Arial" w:eastAsia="Arial" w:hAnsi="Arial" w:cs="Arial"/>
          <w:spacing w:val="13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is</w:t>
      </w:r>
      <w:r>
        <w:rPr>
          <w:rFonts w:ascii="Arial" w:eastAsia="Arial" w:hAnsi="Arial" w:cs="Arial"/>
          <w:spacing w:val="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the</w:t>
      </w:r>
      <w:r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mass,</w:t>
      </w:r>
      <w:r>
        <w:rPr>
          <w:rFonts w:ascii="Arial" w:eastAsia="Arial" w:hAnsi="Arial" w:cs="Arial"/>
          <w:spacing w:val="15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in</w:t>
      </w:r>
      <w:r>
        <w:rPr>
          <w:rFonts w:ascii="Arial" w:eastAsia="Arial" w:hAnsi="Arial" w:cs="Arial"/>
          <w:spacing w:val="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grams,</w:t>
      </w:r>
      <w:r>
        <w:rPr>
          <w:rFonts w:ascii="Arial" w:eastAsia="Arial" w:hAnsi="Arial" w:cs="Arial"/>
          <w:spacing w:val="17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of</w:t>
      </w:r>
      <w:r>
        <w:rPr>
          <w:rFonts w:ascii="Arial" w:eastAsia="Arial" w:hAnsi="Arial" w:cs="Arial"/>
          <w:spacing w:val="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1</w:t>
      </w:r>
      <w:r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1"/>
          <w:sz w:val="25"/>
          <w:szCs w:val="25"/>
        </w:rPr>
        <w:t>penny?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 w:line="374" w:lineRule="auto"/>
        <w:ind w:left="689" w:right="8913"/>
        <w:jc w:val="both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12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126" name="Group 96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127" name="Freeform 99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8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129" name="Freeform 98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37pt;margin-top:2.95pt;width:9.6pt;height:10.4pt;z-index:-251637760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">
                <v:group id="Group 96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99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ZfcQA&#10;AADcAAAADwAAAGRycy9kb3ducmV2LnhtbERPTWvCQBC9C/0PyxR6040pWomuoQiCEXowrYfeht0x&#10;Cc3OhuyapP++Wyj0No/3Obt8sq0YqPeNYwXLRQKCWDvTcKXg4/0434DwAdlg65gUfJOHfP8w22Fm&#10;3MgXGspQiRjCPkMFdQhdJqXXNVn0C9cRR+7meoshwr6SpscxhttWpkmylhYbjg01dnSoSX+Vd6vA&#10;FqO7HvRqWR6vz2/j57Qpzp1W6ulxet2CCDSFf/Gf+2Ti/PQFfp+JF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jmX3EAAAA3A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97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shape id="Freeform 98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C7sMA&#10;AADcAAAADwAAAGRycy9kb3ducmV2LnhtbERPTWvCQBC9F/oflin0UnRTKRKjq9hCoHhS0+p1zI5J&#10;cHc2ZFdN/31XELzN433ObNFbIy7U+caxgvdhAoK4dLrhSsFPkQ9SED4gazSOScEfeVjMn59mmGl3&#10;5Q1dtqESMYR9hgrqENpMSl/WZNEPXUscuaPrLIYIu0rqDq8x3Bo5SpKxtNhwbKixpa+aytP2bBUU&#10;u/Qj71fp58GszgXt3/Ll+tco9frSL6cgAvXhIb67v3WcP5rA7Zl4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LC7s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322580</wp:posOffset>
                </wp:positionV>
                <wp:extent cx="121920" cy="132080"/>
                <wp:effectExtent l="12700" t="8255" r="8255" b="2540"/>
                <wp:wrapNone/>
                <wp:docPr id="12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08"/>
                          <a:chExt cx="192" cy="208"/>
                        </a:xfrm>
                      </wpg:grpSpPr>
                      <wpg:grpSp>
                        <wpg:cNvPr id="121" name="Group 91"/>
                        <wpg:cNvGrpSpPr>
                          <a:grpSpLocks/>
                        </wpg:cNvGrpSpPr>
                        <wpg:grpSpPr bwMode="auto">
                          <a:xfrm>
                            <a:off x="740" y="524"/>
                            <a:ext cx="192" cy="192"/>
                            <a:chOff x="740" y="524"/>
                            <a:chExt cx="192" cy="192"/>
                          </a:xfrm>
                        </wpg:grpSpPr>
                        <wps:wsp>
                          <wps:cNvPr id="122" name="Freeform 94"/>
                          <wps:cNvSpPr>
                            <a:spLocks/>
                          </wps:cNvSpPr>
                          <wps:spPr bwMode="auto">
                            <a:xfrm>
                              <a:off x="740" y="524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620 524"/>
                                <a:gd name="T3" fmla="*/ 620 h 192"/>
                                <a:gd name="T4" fmla="+- 0 930 740"/>
                                <a:gd name="T5" fmla="*/ T4 w 192"/>
                                <a:gd name="T6" fmla="+- 0 641 524"/>
                                <a:gd name="T7" fmla="*/ 641 h 192"/>
                                <a:gd name="T8" fmla="+- 0 924 740"/>
                                <a:gd name="T9" fmla="*/ T8 w 192"/>
                                <a:gd name="T10" fmla="+- 0 660 524"/>
                                <a:gd name="T11" fmla="*/ 660 h 192"/>
                                <a:gd name="T12" fmla="+- 0 914 740"/>
                                <a:gd name="T13" fmla="*/ T12 w 192"/>
                                <a:gd name="T14" fmla="+- 0 677 524"/>
                                <a:gd name="T15" fmla="*/ 677 h 192"/>
                                <a:gd name="T16" fmla="+- 0 904 740"/>
                                <a:gd name="T17" fmla="*/ T16 w 192"/>
                                <a:gd name="T18" fmla="+- 0 688 524"/>
                                <a:gd name="T19" fmla="*/ 688 h 192"/>
                                <a:gd name="T20" fmla="+- 0 888 740"/>
                                <a:gd name="T21" fmla="*/ T20 w 192"/>
                                <a:gd name="T22" fmla="+- 0 701 524"/>
                                <a:gd name="T23" fmla="*/ 701 h 192"/>
                                <a:gd name="T24" fmla="+- 0 870 740"/>
                                <a:gd name="T25" fmla="*/ T24 w 192"/>
                                <a:gd name="T26" fmla="+- 0 710 524"/>
                                <a:gd name="T27" fmla="*/ 710 h 192"/>
                                <a:gd name="T28" fmla="+- 0 851 740"/>
                                <a:gd name="T29" fmla="*/ T28 w 192"/>
                                <a:gd name="T30" fmla="+- 0 715 524"/>
                                <a:gd name="T31" fmla="*/ 715 h 192"/>
                                <a:gd name="T32" fmla="+- 0 836 740"/>
                                <a:gd name="T33" fmla="*/ T32 w 192"/>
                                <a:gd name="T34" fmla="+- 0 716 524"/>
                                <a:gd name="T35" fmla="*/ 716 h 192"/>
                                <a:gd name="T36" fmla="+- 0 816 740"/>
                                <a:gd name="T37" fmla="*/ T36 w 192"/>
                                <a:gd name="T38" fmla="+- 0 714 524"/>
                                <a:gd name="T39" fmla="*/ 714 h 192"/>
                                <a:gd name="T40" fmla="+- 0 796 740"/>
                                <a:gd name="T41" fmla="*/ T40 w 192"/>
                                <a:gd name="T42" fmla="+- 0 708 524"/>
                                <a:gd name="T43" fmla="*/ 708 h 192"/>
                                <a:gd name="T44" fmla="+- 0 779 740"/>
                                <a:gd name="T45" fmla="*/ T44 w 192"/>
                                <a:gd name="T46" fmla="+- 0 697 524"/>
                                <a:gd name="T47" fmla="*/ 697 h 192"/>
                                <a:gd name="T48" fmla="+- 0 768 740"/>
                                <a:gd name="T49" fmla="*/ T48 w 192"/>
                                <a:gd name="T50" fmla="+- 0 688 524"/>
                                <a:gd name="T51" fmla="*/ 688 h 192"/>
                                <a:gd name="T52" fmla="+- 0 755 740"/>
                                <a:gd name="T53" fmla="*/ T52 w 192"/>
                                <a:gd name="T54" fmla="+- 0 672 524"/>
                                <a:gd name="T55" fmla="*/ 672 h 192"/>
                                <a:gd name="T56" fmla="+- 0 746 740"/>
                                <a:gd name="T57" fmla="*/ T56 w 192"/>
                                <a:gd name="T58" fmla="+- 0 654 524"/>
                                <a:gd name="T59" fmla="*/ 654 h 192"/>
                                <a:gd name="T60" fmla="+- 0 741 740"/>
                                <a:gd name="T61" fmla="*/ T60 w 192"/>
                                <a:gd name="T62" fmla="+- 0 634 524"/>
                                <a:gd name="T63" fmla="*/ 634 h 192"/>
                                <a:gd name="T64" fmla="+- 0 740 740"/>
                                <a:gd name="T65" fmla="*/ T64 w 192"/>
                                <a:gd name="T66" fmla="+- 0 620 524"/>
                                <a:gd name="T67" fmla="*/ 620 h 192"/>
                                <a:gd name="T68" fmla="+- 0 742 740"/>
                                <a:gd name="T69" fmla="*/ T68 w 192"/>
                                <a:gd name="T70" fmla="+- 0 599 524"/>
                                <a:gd name="T71" fmla="*/ 599 h 192"/>
                                <a:gd name="T72" fmla="+- 0 749 740"/>
                                <a:gd name="T73" fmla="*/ T72 w 192"/>
                                <a:gd name="T74" fmla="+- 0 580 524"/>
                                <a:gd name="T75" fmla="*/ 580 h 192"/>
                                <a:gd name="T76" fmla="+- 0 759 740"/>
                                <a:gd name="T77" fmla="*/ T76 w 192"/>
                                <a:gd name="T78" fmla="+- 0 563 524"/>
                                <a:gd name="T79" fmla="*/ 563 h 192"/>
                                <a:gd name="T80" fmla="+- 0 768 740"/>
                                <a:gd name="T81" fmla="*/ T80 w 192"/>
                                <a:gd name="T82" fmla="+- 0 552 524"/>
                                <a:gd name="T83" fmla="*/ 552 h 192"/>
                                <a:gd name="T84" fmla="+- 0 785 740"/>
                                <a:gd name="T85" fmla="*/ T84 w 192"/>
                                <a:gd name="T86" fmla="+- 0 539 524"/>
                                <a:gd name="T87" fmla="*/ 539 h 192"/>
                                <a:gd name="T88" fmla="+- 0 802 740"/>
                                <a:gd name="T89" fmla="*/ T88 w 192"/>
                                <a:gd name="T90" fmla="+- 0 530 524"/>
                                <a:gd name="T91" fmla="*/ 530 h 192"/>
                                <a:gd name="T92" fmla="+- 0 822 740"/>
                                <a:gd name="T93" fmla="*/ T92 w 192"/>
                                <a:gd name="T94" fmla="+- 0 525 524"/>
                                <a:gd name="T95" fmla="*/ 525 h 192"/>
                                <a:gd name="T96" fmla="+- 0 836 740"/>
                                <a:gd name="T97" fmla="*/ T96 w 192"/>
                                <a:gd name="T98" fmla="+- 0 524 524"/>
                                <a:gd name="T99" fmla="*/ 524 h 192"/>
                                <a:gd name="T100" fmla="+- 0 857 740"/>
                                <a:gd name="T101" fmla="*/ T100 w 192"/>
                                <a:gd name="T102" fmla="+- 0 526 524"/>
                                <a:gd name="T103" fmla="*/ 526 h 192"/>
                                <a:gd name="T104" fmla="+- 0 876 740"/>
                                <a:gd name="T105" fmla="*/ T104 w 192"/>
                                <a:gd name="T106" fmla="+- 0 532 524"/>
                                <a:gd name="T107" fmla="*/ 532 h 192"/>
                                <a:gd name="T108" fmla="+- 0 893 740"/>
                                <a:gd name="T109" fmla="*/ T108 w 192"/>
                                <a:gd name="T110" fmla="+- 0 543 524"/>
                                <a:gd name="T111" fmla="*/ 543 h 192"/>
                                <a:gd name="T112" fmla="+- 0 904 740"/>
                                <a:gd name="T113" fmla="*/ T112 w 192"/>
                                <a:gd name="T114" fmla="+- 0 552 524"/>
                                <a:gd name="T115" fmla="*/ 552 h 192"/>
                                <a:gd name="T116" fmla="+- 0 917 740"/>
                                <a:gd name="T117" fmla="*/ T116 w 192"/>
                                <a:gd name="T118" fmla="+- 0 568 524"/>
                                <a:gd name="T119" fmla="*/ 568 h 192"/>
                                <a:gd name="T120" fmla="+- 0 927 740"/>
                                <a:gd name="T121" fmla="*/ T120 w 192"/>
                                <a:gd name="T122" fmla="+- 0 586 524"/>
                                <a:gd name="T123" fmla="*/ 586 h 192"/>
                                <a:gd name="T124" fmla="+- 0 931 740"/>
                                <a:gd name="T125" fmla="*/ T124 w 192"/>
                                <a:gd name="T126" fmla="+- 0 606 524"/>
                                <a:gd name="T127" fmla="*/ 606 h 192"/>
                                <a:gd name="T128" fmla="+- 0 932 740"/>
                                <a:gd name="T129" fmla="*/ T128 w 192"/>
                                <a:gd name="T130" fmla="+- 0 620 524"/>
                                <a:gd name="T131" fmla="*/ 620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3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7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11" y="191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3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4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3" name="Group 92"/>
                          <wpg:cNvGrpSpPr>
                            <a:grpSpLocks/>
                          </wpg:cNvGrpSpPr>
                          <wpg:grpSpPr bwMode="auto">
                            <a:xfrm>
                              <a:off x="748" y="516"/>
                              <a:ext cx="176" cy="176"/>
                              <a:chOff x="748" y="516"/>
                              <a:chExt cx="176" cy="176"/>
                            </a:xfrm>
                          </wpg:grpSpPr>
                          <wps:wsp>
                            <wps:cNvPr id="124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748" y="516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604 516"/>
                                  <a:gd name="T3" fmla="*/ 604 h 176"/>
                                  <a:gd name="T4" fmla="+- 0 922 748"/>
                                  <a:gd name="T5" fmla="*/ T4 w 176"/>
                                  <a:gd name="T6" fmla="+- 0 625 516"/>
                                  <a:gd name="T7" fmla="*/ 625 h 176"/>
                                  <a:gd name="T8" fmla="+- 0 915 748"/>
                                  <a:gd name="T9" fmla="*/ T8 w 176"/>
                                  <a:gd name="T10" fmla="+- 0 643 516"/>
                                  <a:gd name="T11" fmla="*/ 643 h 176"/>
                                  <a:gd name="T12" fmla="+- 0 904 748"/>
                                  <a:gd name="T13" fmla="*/ T12 w 176"/>
                                  <a:gd name="T14" fmla="+- 0 660 516"/>
                                  <a:gd name="T15" fmla="*/ 660 h 176"/>
                                  <a:gd name="T16" fmla="+- 0 899 748"/>
                                  <a:gd name="T17" fmla="*/ T16 w 176"/>
                                  <a:gd name="T18" fmla="+- 0 666 516"/>
                                  <a:gd name="T19" fmla="*/ 666 h 176"/>
                                  <a:gd name="T20" fmla="+- 0 882 748"/>
                                  <a:gd name="T21" fmla="*/ T20 w 176"/>
                                  <a:gd name="T22" fmla="+- 0 679 516"/>
                                  <a:gd name="T23" fmla="*/ 679 h 176"/>
                                  <a:gd name="T24" fmla="+- 0 864 748"/>
                                  <a:gd name="T25" fmla="*/ T24 w 176"/>
                                  <a:gd name="T26" fmla="+- 0 688 516"/>
                                  <a:gd name="T27" fmla="*/ 688 h 176"/>
                                  <a:gd name="T28" fmla="+- 0 844 748"/>
                                  <a:gd name="T29" fmla="*/ T28 w 176"/>
                                  <a:gd name="T30" fmla="+- 0 692 516"/>
                                  <a:gd name="T31" fmla="*/ 692 h 176"/>
                                  <a:gd name="T32" fmla="+- 0 836 748"/>
                                  <a:gd name="T33" fmla="*/ T32 w 176"/>
                                  <a:gd name="T34" fmla="+- 0 692 516"/>
                                  <a:gd name="T35" fmla="*/ 692 h 176"/>
                                  <a:gd name="T36" fmla="+- 0 816 748"/>
                                  <a:gd name="T37" fmla="*/ T36 w 176"/>
                                  <a:gd name="T38" fmla="+- 0 690 516"/>
                                  <a:gd name="T39" fmla="*/ 690 h 176"/>
                                  <a:gd name="T40" fmla="+- 0 797 748"/>
                                  <a:gd name="T41" fmla="*/ T40 w 176"/>
                                  <a:gd name="T42" fmla="+- 0 683 516"/>
                                  <a:gd name="T43" fmla="*/ 683 h 176"/>
                                  <a:gd name="T44" fmla="+- 0 780 748"/>
                                  <a:gd name="T45" fmla="*/ T44 w 176"/>
                                  <a:gd name="T46" fmla="+- 0 672 516"/>
                                  <a:gd name="T47" fmla="*/ 672 h 176"/>
                                  <a:gd name="T48" fmla="+- 0 774 748"/>
                                  <a:gd name="T49" fmla="*/ T48 w 176"/>
                                  <a:gd name="T50" fmla="+- 0 666 516"/>
                                  <a:gd name="T51" fmla="*/ 666 h 176"/>
                                  <a:gd name="T52" fmla="+- 0 761 748"/>
                                  <a:gd name="T53" fmla="*/ T52 w 176"/>
                                  <a:gd name="T54" fmla="+- 0 650 516"/>
                                  <a:gd name="T55" fmla="*/ 650 h 176"/>
                                  <a:gd name="T56" fmla="+- 0 752 748"/>
                                  <a:gd name="T57" fmla="*/ T56 w 176"/>
                                  <a:gd name="T58" fmla="+- 0 632 516"/>
                                  <a:gd name="T59" fmla="*/ 632 h 176"/>
                                  <a:gd name="T60" fmla="+- 0 749 748"/>
                                  <a:gd name="T61" fmla="*/ T60 w 176"/>
                                  <a:gd name="T62" fmla="+- 0 612 516"/>
                                  <a:gd name="T63" fmla="*/ 612 h 176"/>
                                  <a:gd name="T64" fmla="+- 0 748 748"/>
                                  <a:gd name="T65" fmla="*/ T64 w 176"/>
                                  <a:gd name="T66" fmla="+- 0 604 516"/>
                                  <a:gd name="T67" fmla="*/ 604 h 176"/>
                                  <a:gd name="T68" fmla="+- 0 750 748"/>
                                  <a:gd name="T69" fmla="*/ T68 w 176"/>
                                  <a:gd name="T70" fmla="+- 0 583 516"/>
                                  <a:gd name="T71" fmla="*/ 583 h 176"/>
                                  <a:gd name="T72" fmla="+- 0 757 748"/>
                                  <a:gd name="T73" fmla="*/ T72 w 176"/>
                                  <a:gd name="T74" fmla="+- 0 564 516"/>
                                  <a:gd name="T75" fmla="*/ 564 h 176"/>
                                  <a:gd name="T76" fmla="+- 0 769 748"/>
                                  <a:gd name="T77" fmla="*/ T76 w 176"/>
                                  <a:gd name="T78" fmla="+- 0 547 516"/>
                                  <a:gd name="T79" fmla="*/ 547 h 176"/>
                                  <a:gd name="T80" fmla="+- 0 774 748"/>
                                  <a:gd name="T81" fmla="*/ T80 w 176"/>
                                  <a:gd name="T82" fmla="+- 0 542 516"/>
                                  <a:gd name="T83" fmla="*/ 542 h 176"/>
                                  <a:gd name="T84" fmla="+- 0 790 748"/>
                                  <a:gd name="T85" fmla="*/ T84 w 176"/>
                                  <a:gd name="T86" fmla="+- 0 529 516"/>
                                  <a:gd name="T87" fmla="*/ 529 h 176"/>
                                  <a:gd name="T88" fmla="+- 0 808 748"/>
                                  <a:gd name="T89" fmla="*/ T88 w 176"/>
                                  <a:gd name="T90" fmla="+- 0 520 516"/>
                                  <a:gd name="T91" fmla="*/ 520 h 176"/>
                                  <a:gd name="T92" fmla="+- 0 828 748"/>
                                  <a:gd name="T93" fmla="*/ T92 w 176"/>
                                  <a:gd name="T94" fmla="+- 0 516 516"/>
                                  <a:gd name="T95" fmla="*/ 516 h 176"/>
                                  <a:gd name="T96" fmla="+- 0 836 748"/>
                                  <a:gd name="T97" fmla="*/ T96 w 176"/>
                                  <a:gd name="T98" fmla="+- 0 516 516"/>
                                  <a:gd name="T99" fmla="*/ 516 h 176"/>
                                  <a:gd name="T100" fmla="+- 0 857 748"/>
                                  <a:gd name="T101" fmla="*/ T100 w 176"/>
                                  <a:gd name="T102" fmla="+- 0 518 516"/>
                                  <a:gd name="T103" fmla="*/ 518 h 176"/>
                                  <a:gd name="T104" fmla="+- 0 876 748"/>
                                  <a:gd name="T105" fmla="*/ T104 w 176"/>
                                  <a:gd name="T106" fmla="+- 0 525 516"/>
                                  <a:gd name="T107" fmla="*/ 525 h 176"/>
                                  <a:gd name="T108" fmla="+- 0 893 748"/>
                                  <a:gd name="T109" fmla="*/ T108 w 176"/>
                                  <a:gd name="T110" fmla="+- 0 536 516"/>
                                  <a:gd name="T111" fmla="*/ 536 h 176"/>
                                  <a:gd name="T112" fmla="+- 0 899 748"/>
                                  <a:gd name="T113" fmla="*/ T112 w 176"/>
                                  <a:gd name="T114" fmla="+- 0 542 516"/>
                                  <a:gd name="T115" fmla="*/ 542 h 176"/>
                                  <a:gd name="T116" fmla="+- 0 912 748"/>
                                  <a:gd name="T117" fmla="*/ T116 w 176"/>
                                  <a:gd name="T118" fmla="+- 0 558 516"/>
                                  <a:gd name="T119" fmla="*/ 558 h 176"/>
                                  <a:gd name="T120" fmla="+- 0 920 748"/>
                                  <a:gd name="T121" fmla="*/ T120 w 176"/>
                                  <a:gd name="T122" fmla="+- 0 576 516"/>
                                  <a:gd name="T123" fmla="*/ 576 h 176"/>
                                  <a:gd name="T124" fmla="+- 0 924 748"/>
                                  <a:gd name="T125" fmla="*/ T124 w 176"/>
                                  <a:gd name="T126" fmla="+- 0 596 516"/>
                                  <a:gd name="T127" fmla="*/ 596 h 176"/>
                                  <a:gd name="T128" fmla="+- 0 924 748"/>
                                  <a:gd name="T129" fmla="*/ T128 w 176"/>
                                  <a:gd name="T130" fmla="+- 0 604 516"/>
                                  <a:gd name="T131" fmla="*/ 604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7"/>
                                    </a:lnTo>
                                    <a:lnTo>
                                      <a:pt x="156" y="144"/>
                                    </a:lnTo>
                                    <a:lnTo>
                                      <a:pt x="151" y="150"/>
                                    </a:lnTo>
                                    <a:lnTo>
                                      <a:pt x="134" y="163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0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7"/>
                                    </a:lnTo>
                                    <a:lnTo>
                                      <a:pt x="9" y="48"/>
                                    </a:lnTo>
                                    <a:lnTo>
                                      <a:pt x="21" y="31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4"/>
                                    </a:lnTo>
                                    <a:lnTo>
                                      <a:pt x="80" y="0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2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0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26" style="position:absolute;margin-left:37pt;margin-top:25.4pt;width:9.6pt;height:10.4pt;z-index:-251636736;mso-position-horizontal-relative:page" coordorigin="740,508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">
                <v:group id="Group 91" o:spid="_x0000_s1027" style="position:absolute;left:740;top:524;width:192;height:192" coordorigin="740,524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94" o:spid="_x0000_s1028" style="position:absolute;left:740;top:524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Q65cMA&#10;AADcAAAADwAAAGRycy9kb3ducmV2LnhtbERPPWvDMBDdC/kP4gLdGtkuLcGNEorBkAQ61EmGbId0&#10;tU2tk7EU2/n3VaHQ7R7v8za72XZipMG3jhWkqwQEsXam5VrB+VQ+rUH4gGywc0wK7uRht108bDA3&#10;buJPGqtQixjCPkcFTQh9LqXXDVn0K9cTR+7LDRZDhEMtzYBTDLedzJLkVVpsOTY02FPRkP6ublaB&#10;PUzuUuiXtCovzx/TdV4fjr1W6nE5v7+BCDSHf/Gfe2/i/CyD32fiB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Q65cMAAADcAAAADwAAAAAAAAAAAAAAAACYAgAAZHJzL2Rv&#10;d25yZXYueG1sUEsFBgAAAAAEAAQA9QAAAIgDAAAAAA==&#10;" path="m192,96r-2,21l184,136r-10,17l164,164r-16,13l130,186r-19,5l96,192,76,190,56,184,39,173,28,164,15,148,6,130,1,110,,96,2,75,9,56,19,39,28,28,45,15,62,6,82,1,96,r21,2l136,8r17,11l164,28r13,16l187,62r4,20l192,96xe" fillcolor="black" stroked="f">
                    <v:path arrowok="t" o:connecttype="custom" o:connectlocs="192,620;190,641;184,660;174,677;164,688;148,701;130,710;111,715;96,716;76,714;56,708;39,697;28,688;15,672;6,654;1,634;0,620;2,599;9,580;19,563;28,552;45,539;62,530;82,525;96,524;117,526;136,532;153,543;164,552;177,568;187,586;191,606;192,620" o:connectangles="0,0,0,0,0,0,0,0,0,0,0,0,0,0,0,0,0,0,0,0,0,0,0,0,0,0,0,0,0,0,0,0,0"/>
                  </v:shape>
                  <v:group id="Group 92" o:spid="_x0000_s1029" style="position:absolute;left:748;top:516;width:176;height:176" coordorigin="748,516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shape id="Freeform 93" o:spid="_x0000_s1030" style="position:absolute;left:748;top:516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tcMMA&#10;AADcAAAADwAAAGRycy9kb3ducmV2LnhtbERPTWvCQBC9F/wPywi9FN1UpIToKioEiic1tl7H7DQJ&#10;3Z0N2VXTf+8KBW/zeJ8zX/bWiCt1vnGs4H2cgCAunW64UnAs8lEKwgdkjcYxKfgjD8vF4GWOmXY3&#10;3tP1ECoRQ9hnqKAOoc2k9GVNFv3YtcSR+3GdxRBhV0nd4S2GWyMnSfIhLTYcG2psaVNT+Xu4WAXF&#10;dzrN+226PpvtpaDTW77afRmlXof9agYiUB+e4n/3p47zJ1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tcMMAAADcAAAADwAAAAAAAAAAAAAAAACYAgAAZHJzL2Rv&#10;d25yZXYueG1sUEsFBgAAAAAEAAQA9QAAAIgDAAAAAA==&#10;" path="m176,88r-2,21l167,127r-11,17l151,150r-17,13l116,172r-20,4l88,176,68,174,49,167,32,156r-6,-6l13,134,4,116,1,96,,88,2,67,9,48,21,31r5,-5l42,13,60,4,80,r8,l109,2r19,7l145,20r6,6l164,42r8,18l176,80r,8xe" filled="f" strokeweight=".28253mm">
                      <v:path arrowok="t" o:connecttype="custom" o:connectlocs="176,604;174,625;167,643;156,660;151,666;134,679;116,688;96,692;88,692;68,690;49,683;32,672;26,666;13,650;4,632;1,612;0,604;2,583;9,564;21,547;26,542;42,529;60,520;80,516;88,516;109,518;128,525;145,536;151,542;164,558;172,576;176,596;176,604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607060</wp:posOffset>
                </wp:positionV>
                <wp:extent cx="121920" cy="132080"/>
                <wp:effectExtent l="12700" t="6985" r="8255" b="3810"/>
                <wp:wrapNone/>
                <wp:docPr id="11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956"/>
                          <a:chExt cx="192" cy="208"/>
                        </a:xfrm>
                      </wpg:grpSpPr>
                      <wpg:grpSp>
                        <wpg:cNvPr id="116" name="Group 86"/>
                        <wpg:cNvGrpSpPr>
                          <a:grpSpLocks/>
                        </wpg:cNvGrpSpPr>
                        <wpg:grpSpPr bwMode="auto">
                          <a:xfrm>
                            <a:off x="740" y="972"/>
                            <a:ext cx="192" cy="192"/>
                            <a:chOff x="740" y="972"/>
                            <a:chExt cx="192" cy="192"/>
                          </a:xfrm>
                        </wpg:grpSpPr>
                        <wps:wsp>
                          <wps:cNvPr id="117" name="Freeform 89"/>
                          <wps:cNvSpPr>
                            <a:spLocks/>
                          </wps:cNvSpPr>
                          <wps:spPr bwMode="auto">
                            <a:xfrm>
                              <a:off x="740" y="97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068 972"/>
                                <a:gd name="T3" fmla="*/ 1068 h 192"/>
                                <a:gd name="T4" fmla="+- 0 930 740"/>
                                <a:gd name="T5" fmla="*/ T4 w 192"/>
                                <a:gd name="T6" fmla="+- 0 1089 972"/>
                                <a:gd name="T7" fmla="*/ 1089 h 192"/>
                                <a:gd name="T8" fmla="+- 0 924 740"/>
                                <a:gd name="T9" fmla="*/ T8 w 192"/>
                                <a:gd name="T10" fmla="+- 0 1108 972"/>
                                <a:gd name="T11" fmla="*/ 1108 h 192"/>
                                <a:gd name="T12" fmla="+- 0 914 740"/>
                                <a:gd name="T13" fmla="*/ T12 w 192"/>
                                <a:gd name="T14" fmla="+- 0 1126 972"/>
                                <a:gd name="T15" fmla="*/ 1126 h 192"/>
                                <a:gd name="T16" fmla="+- 0 904 740"/>
                                <a:gd name="T17" fmla="*/ T16 w 192"/>
                                <a:gd name="T18" fmla="+- 0 1136 972"/>
                                <a:gd name="T19" fmla="*/ 1136 h 192"/>
                                <a:gd name="T20" fmla="+- 0 888 740"/>
                                <a:gd name="T21" fmla="*/ T20 w 192"/>
                                <a:gd name="T22" fmla="+- 0 1150 972"/>
                                <a:gd name="T23" fmla="*/ 1150 h 192"/>
                                <a:gd name="T24" fmla="+- 0 870 740"/>
                                <a:gd name="T25" fmla="*/ T24 w 192"/>
                                <a:gd name="T26" fmla="+- 0 1159 972"/>
                                <a:gd name="T27" fmla="*/ 1159 h 192"/>
                                <a:gd name="T28" fmla="+- 0 851 740"/>
                                <a:gd name="T29" fmla="*/ T28 w 192"/>
                                <a:gd name="T30" fmla="+- 0 1164 972"/>
                                <a:gd name="T31" fmla="*/ 1164 h 192"/>
                                <a:gd name="T32" fmla="+- 0 836 740"/>
                                <a:gd name="T33" fmla="*/ T32 w 192"/>
                                <a:gd name="T34" fmla="+- 0 1165 972"/>
                                <a:gd name="T35" fmla="*/ 1165 h 192"/>
                                <a:gd name="T36" fmla="+- 0 816 740"/>
                                <a:gd name="T37" fmla="*/ T36 w 192"/>
                                <a:gd name="T38" fmla="+- 0 1162 972"/>
                                <a:gd name="T39" fmla="*/ 1162 h 192"/>
                                <a:gd name="T40" fmla="+- 0 796 740"/>
                                <a:gd name="T41" fmla="*/ T40 w 192"/>
                                <a:gd name="T42" fmla="+- 0 1156 972"/>
                                <a:gd name="T43" fmla="*/ 1156 h 192"/>
                                <a:gd name="T44" fmla="+- 0 779 740"/>
                                <a:gd name="T45" fmla="*/ T44 w 192"/>
                                <a:gd name="T46" fmla="+- 0 1146 972"/>
                                <a:gd name="T47" fmla="*/ 1146 h 192"/>
                                <a:gd name="T48" fmla="+- 0 768 740"/>
                                <a:gd name="T49" fmla="*/ T48 w 192"/>
                                <a:gd name="T50" fmla="+- 0 1136 972"/>
                                <a:gd name="T51" fmla="*/ 1136 h 192"/>
                                <a:gd name="T52" fmla="+- 0 755 740"/>
                                <a:gd name="T53" fmla="*/ T52 w 192"/>
                                <a:gd name="T54" fmla="+- 0 1120 972"/>
                                <a:gd name="T55" fmla="*/ 1120 h 192"/>
                                <a:gd name="T56" fmla="+- 0 746 740"/>
                                <a:gd name="T57" fmla="*/ T56 w 192"/>
                                <a:gd name="T58" fmla="+- 0 1102 972"/>
                                <a:gd name="T59" fmla="*/ 1102 h 192"/>
                                <a:gd name="T60" fmla="+- 0 741 740"/>
                                <a:gd name="T61" fmla="*/ T60 w 192"/>
                                <a:gd name="T62" fmla="+- 0 1083 972"/>
                                <a:gd name="T63" fmla="*/ 1083 h 192"/>
                                <a:gd name="T64" fmla="+- 0 740 740"/>
                                <a:gd name="T65" fmla="*/ T64 w 192"/>
                                <a:gd name="T66" fmla="+- 0 1068 972"/>
                                <a:gd name="T67" fmla="*/ 1068 h 192"/>
                                <a:gd name="T68" fmla="+- 0 742 740"/>
                                <a:gd name="T69" fmla="*/ T68 w 192"/>
                                <a:gd name="T70" fmla="+- 0 1048 972"/>
                                <a:gd name="T71" fmla="*/ 1048 h 192"/>
                                <a:gd name="T72" fmla="+- 0 749 740"/>
                                <a:gd name="T73" fmla="*/ T72 w 192"/>
                                <a:gd name="T74" fmla="+- 0 1029 972"/>
                                <a:gd name="T75" fmla="*/ 1029 h 192"/>
                                <a:gd name="T76" fmla="+- 0 759 740"/>
                                <a:gd name="T77" fmla="*/ T76 w 192"/>
                                <a:gd name="T78" fmla="+- 0 1011 972"/>
                                <a:gd name="T79" fmla="*/ 1011 h 192"/>
                                <a:gd name="T80" fmla="+- 0 768 740"/>
                                <a:gd name="T81" fmla="*/ T80 w 192"/>
                                <a:gd name="T82" fmla="+- 0 1000 972"/>
                                <a:gd name="T83" fmla="*/ 1000 h 192"/>
                                <a:gd name="T84" fmla="+- 0 785 740"/>
                                <a:gd name="T85" fmla="*/ T84 w 192"/>
                                <a:gd name="T86" fmla="+- 0 987 972"/>
                                <a:gd name="T87" fmla="*/ 987 h 192"/>
                                <a:gd name="T88" fmla="+- 0 802 740"/>
                                <a:gd name="T89" fmla="*/ T88 w 192"/>
                                <a:gd name="T90" fmla="+- 0 978 972"/>
                                <a:gd name="T91" fmla="*/ 978 h 192"/>
                                <a:gd name="T92" fmla="+- 0 822 740"/>
                                <a:gd name="T93" fmla="*/ T92 w 192"/>
                                <a:gd name="T94" fmla="+- 0 973 972"/>
                                <a:gd name="T95" fmla="*/ 973 h 192"/>
                                <a:gd name="T96" fmla="+- 0 836 740"/>
                                <a:gd name="T97" fmla="*/ T96 w 192"/>
                                <a:gd name="T98" fmla="+- 0 972 972"/>
                                <a:gd name="T99" fmla="*/ 972 h 192"/>
                                <a:gd name="T100" fmla="+- 0 857 740"/>
                                <a:gd name="T101" fmla="*/ T100 w 192"/>
                                <a:gd name="T102" fmla="+- 0 974 972"/>
                                <a:gd name="T103" fmla="*/ 974 h 192"/>
                                <a:gd name="T104" fmla="+- 0 876 740"/>
                                <a:gd name="T105" fmla="*/ T104 w 192"/>
                                <a:gd name="T106" fmla="+- 0 981 972"/>
                                <a:gd name="T107" fmla="*/ 981 h 192"/>
                                <a:gd name="T108" fmla="+- 0 893 740"/>
                                <a:gd name="T109" fmla="*/ T108 w 192"/>
                                <a:gd name="T110" fmla="+- 0 991 972"/>
                                <a:gd name="T111" fmla="*/ 991 h 192"/>
                                <a:gd name="T112" fmla="+- 0 904 740"/>
                                <a:gd name="T113" fmla="*/ T112 w 192"/>
                                <a:gd name="T114" fmla="+- 0 1000 972"/>
                                <a:gd name="T115" fmla="*/ 1000 h 192"/>
                                <a:gd name="T116" fmla="+- 0 917 740"/>
                                <a:gd name="T117" fmla="*/ T116 w 192"/>
                                <a:gd name="T118" fmla="+- 0 1017 972"/>
                                <a:gd name="T119" fmla="*/ 1017 h 192"/>
                                <a:gd name="T120" fmla="+- 0 927 740"/>
                                <a:gd name="T121" fmla="*/ T120 w 192"/>
                                <a:gd name="T122" fmla="+- 0 1034 972"/>
                                <a:gd name="T123" fmla="*/ 1034 h 192"/>
                                <a:gd name="T124" fmla="+- 0 931 740"/>
                                <a:gd name="T125" fmla="*/ T124 w 192"/>
                                <a:gd name="T126" fmla="+- 0 1054 972"/>
                                <a:gd name="T127" fmla="*/ 1054 h 192"/>
                                <a:gd name="T128" fmla="+- 0 932 740"/>
                                <a:gd name="T129" fmla="*/ T128 w 192"/>
                                <a:gd name="T130" fmla="+- 0 1068 972"/>
                                <a:gd name="T131" fmla="*/ 106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3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8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748" y="964"/>
                              <a:ext cx="176" cy="176"/>
                              <a:chOff x="748" y="964"/>
                              <a:chExt cx="176" cy="176"/>
                            </a:xfrm>
                          </wpg:grpSpPr>
                          <wps:wsp>
                            <wps:cNvPr id="119" name="Freeform 88"/>
                            <wps:cNvSpPr>
                              <a:spLocks/>
                            </wps:cNvSpPr>
                            <wps:spPr bwMode="auto">
                              <a:xfrm>
                                <a:off x="748" y="96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052 964"/>
                                  <a:gd name="T3" fmla="*/ 1052 h 176"/>
                                  <a:gd name="T4" fmla="+- 0 922 748"/>
                                  <a:gd name="T5" fmla="*/ T4 w 176"/>
                                  <a:gd name="T6" fmla="+- 0 1073 964"/>
                                  <a:gd name="T7" fmla="*/ 1073 h 176"/>
                                  <a:gd name="T8" fmla="+- 0 915 748"/>
                                  <a:gd name="T9" fmla="*/ T8 w 176"/>
                                  <a:gd name="T10" fmla="+- 0 1092 964"/>
                                  <a:gd name="T11" fmla="*/ 1092 h 176"/>
                                  <a:gd name="T12" fmla="+- 0 904 748"/>
                                  <a:gd name="T13" fmla="*/ T12 w 176"/>
                                  <a:gd name="T14" fmla="+- 0 1109 964"/>
                                  <a:gd name="T15" fmla="*/ 1109 h 176"/>
                                  <a:gd name="T16" fmla="+- 0 899 748"/>
                                  <a:gd name="T17" fmla="*/ T16 w 176"/>
                                  <a:gd name="T18" fmla="+- 0 1115 964"/>
                                  <a:gd name="T19" fmla="*/ 1115 h 176"/>
                                  <a:gd name="T20" fmla="+- 0 882 748"/>
                                  <a:gd name="T21" fmla="*/ T20 w 176"/>
                                  <a:gd name="T22" fmla="+- 0 1128 964"/>
                                  <a:gd name="T23" fmla="*/ 1128 h 176"/>
                                  <a:gd name="T24" fmla="+- 0 864 748"/>
                                  <a:gd name="T25" fmla="*/ T24 w 176"/>
                                  <a:gd name="T26" fmla="+- 0 1136 964"/>
                                  <a:gd name="T27" fmla="*/ 1136 h 176"/>
                                  <a:gd name="T28" fmla="+- 0 844 748"/>
                                  <a:gd name="T29" fmla="*/ T28 w 176"/>
                                  <a:gd name="T30" fmla="+- 0 1140 964"/>
                                  <a:gd name="T31" fmla="*/ 1140 h 176"/>
                                  <a:gd name="T32" fmla="+- 0 836 748"/>
                                  <a:gd name="T33" fmla="*/ T32 w 176"/>
                                  <a:gd name="T34" fmla="+- 0 1140 964"/>
                                  <a:gd name="T35" fmla="*/ 1140 h 176"/>
                                  <a:gd name="T36" fmla="+- 0 816 748"/>
                                  <a:gd name="T37" fmla="*/ T36 w 176"/>
                                  <a:gd name="T38" fmla="+- 0 1138 964"/>
                                  <a:gd name="T39" fmla="*/ 1138 h 176"/>
                                  <a:gd name="T40" fmla="+- 0 797 748"/>
                                  <a:gd name="T41" fmla="*/ T40 w 176"/>
                                  <a:gd name="T42" fmla="+- 0 1131 964"/>
                                  <a:gd name="T43" fmla="*/ 1131 h 176"/>
                                  <a:gd name="T44" fmla="+- 0 780 748"/>
                                  <a:gd name="T45" fmla="*/ T44 w 176"/>
                                  <a:gd name="T46" fmla="+- 0 1120 964"/>
                                  <a:gd name="T47" fmla="*/ 1120 h 176"/>
                                  <a:gd name="T48" fmla="+- 0 774 748"/>
                                  <a:gd name="T49" fmla="*/ T48 w 176"/>
                                  <a:gd name="T50" fmla="+- 0 1115 964"/>
                                  <a:gd name="T51" fmla="*/ 1115 h 176"/>
                                  <a:gd name="T52" fmla="+- 0 761 748"/>
                                  <a:gd name="T53" fmla="*/ T52 w 176"/>
                                  <a:gd name="T54" fmla="+- 0 1098 964"/>
                                  <a:gd name="T55" fmla="*/ 1098 h 176"/>
                                  <a:gd name="T56" fmla="+- 0 752 748"/>
                                  <a:gd name="T57" fmla="*/ T56 w 176"/>
                                  <a:gd name="T58" fmla="+- 0 1080 964"/>
                                  <a:gd name="T59" fmla="*/ 1080 h 176"/>
                                  <a:gd name="T60" fmla="+- 0 749 748"/>
                                  <a:gd name="T61" fmla="*/ T60 w 176"/>
                                  <a:gd name="T62" fmla="+- 0 1060 964"/>
                                  <a:gd name="T63" fmla="*/ 1060 h 176"/>
                                  <a:gd name="T64" fmla="+- 0 748 748"/>
                                  <a:gd name="T65" fmla="*/ T64 w 176"/>
                                  <a:gd name="T66" fmla="+- 0 1052 964"/>
                                  <a:gd name="T67" fmla="*/ 1052 h 176"/>
                                  <a:gd name="T68" fmla="+- 0 750 748"/>
                                  <a:gd name="T69" fmla="*/ T68 w 176"/>
                                  <a:gd name="T70" fmla="+- 0 1032 964"/>
                                  <a:gd name="T71" fmla="*/ 1032 h 176"/>
                                  <a:gd name="T72" fmla="+- 0 757 748"/>
                                  <a:gd name="T73" fmla="*/ T72 w 176"/>
                                  <a:gd name="T74" fmla="+- 0 1013 964"/>
                                  <a:gd name="T75" fmla="*/ 1013 h 176"/>
                                  <a:gd name="T76" fmla="+- 0 769 748"/>
                                  <a:gd name="T77" fmla="*/ T76 w 176"/>
                                  <a:gd name="T78" fmla="+- 0 996 964"/>
                                  <a:gd name="T79" fmla="*/ 996 h 176"/>
                                  <a:gd name="T80" fmla="+- 0 774 748"/>
                                  <a:gd name="T81" fmla="*/ T80 w 176"/>
                                  <a:gd name="T82" fmla="+- 0 990 964"/>
                                  <a:gd name="T83" fmla="*/ 990 h 176"/>
                                  <a:gd name="T84" fmla="+- 0 790 748"/>
                                  <a:gd name="T85" fmla="*/ T84 w 176"/>
                                  <a:gd name="T86" fmla="+- 0 977 964"/>
                                  <a:gd name="T87" fmla="*/ 977 h 176"/>
                                  <a:gd name="T88" fmla="+- 0 808 748"/>
                                  <a:gd name="T89" fmla="*/ T88 w 176"/>
                                  <a:gd name="T90" fmla="+- 0 969 964"/>
                                  <a:gd name="T91" fmla="*/ 969 h 176"/>
                                  <a:gd name="T92" fmla="+- 0 828 748"/>
                                  <a:gd name="T93" fmla="*/ T92 w 176"/>
                                  <a:gd name="T94" fmla="+- 0 965 964"/>
                                  <a:gd name="T95" fmla="*/ 965 h 176"/>
                                  <a:gd name="T96" fmla="+- 0 836 748"/>
                                  <a:gd name="T97" fmla="*/ T96 w 176"/>
                                  <a:gd name="T98" fmla="+- 0 964 964"/>
                                  <a:gd name="T99" fmla="*/ 964 h 176"/>
                                  <a:gd name="T100" fmla="+- 0 857 748"/>
                                  <a:gd name="T101" fmla="*/ T100 w 176"/>
                                  <a:gd name="T102" fmla="+- 0 967 964"/>
                                  <a:gd name="T103" fmla="*/ 967 h 176"/>
                                  <a:gd name="T104" fmla="+- 0 876 748"/>
                                  <a:gd name="T105" fmla="*/ T104 w 176"/>
                                  <a:gd name="T106" fmla="+- 0 973 964"/>
                                  <a:gd name="T107" fmla="*/ 973 h 176"/>
                                  <a:gd name="T108" fmla="+- 0 893 748"/>
                                  <a:gd name="T109" fmla="*/ T108 w 176"/>
                                  <a:gd name="T110" fmla="+- 0 985 964"/>
                                  <a:gd name="T111" fmla="*/ 985 h 176"/>
                                  <a:gd name="T112" fmla="+- 0 899 748"/>
                                  <a:gd name="T113" fmla="*/ T112 w 176"/>
                                  <a:gd name="T114" fmla="+- 0 990 964"/>
                                  <a:gd name="T115" fmla="*/ 990 h 176"/>
                                  <a:gd name="T116" fmla="+- 0 912 748"/>
                                  <a:gd name="T117" fmla="*/ T116 w 176"/>
                                  <a:gd name="T118" fmla="+- 0 1006 964"/>
                                  <a:gd name="T119" fmla="*/ 1006 h 176"/>
                                  <a:gd name="T120" fmla="+- 0 920 748"/>
                                  <a:gd name="T121" fmla="*/ T120 w 176"/>
                                  <a:gd name="T122" fmla="+- 0 1024 964"/>
                                  <a:gd name="T123" fmla="*/ 1024 h 176"/>
                                  <a:gd name="T124" fmla="+- 0 924 748"/>
                                  <a:gd name="T125" fmla="*/ T124 w 176"/>
                                  <a:gd name="T126" fmla="+- 0 1044 964"/>
                                  <a:gd name="T127" fmla="*/ 1044 h 176"/>
                                  <a:gd name="T128" fmla="+- 0 924 748"/>
                                  <a:gd name="T129" fmla="*/ T128 w 176"/>
                                  <a:gd name="T130" fmla="+- 0 1052 964"/>
                                  <a:gd name="T131" fmla="*/ 105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37pt;margin-top:47.8pt;width:9.6pt;height:10.4pt;z-index:-251635712;mso-position-horizontal-relative:page" coordorigin="740,95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">
                <v:group id="Group 86" o:spid="_x0000_s1027" style="position:absolute;left:740;top:972;width:192;height:192" coordorigin="740,97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89" o:spid="_x0000_s1028" style="position:absolute;left:740;top:97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TwMMA&#10;AADcAAAADwAAAGRycy9kb3ducmV2LnhtbERPTWvCQBC9F/wPywje6iZKq6SuQQKCFnpo1ENvw+40&#10;Cc3Ohuxq4r93C4Xe5vE+Z5OPthU36n3jWEE6T0AQa2carhScT/vnNQgfkA22jknBnTzk28nTBjPj&#10;Bv6kWxkqEUPYZ6igDqHLpPS6Jot+7jriyH273mKIsK+k6XGI4baViyR5lRYbjg01dlTUpH/Kq1Vg&#10;j4O7FPolLfeX5cfwNa6P751WajYdd28gAo3hX/znPpg4P13B7zPxA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9TwMMAAADcAAAADwAAAAAAAAAAAAAAAACYAgAAZHJzL2Rv&#10;d25yZXYueG1sUEsFBgAAAAAEAAQA9QAAAIgDAAAAAA==&#10;" path="m192,96r-2,21l184,136r-10,18l164,164r-16,14l130,187r-19,5l96,193,76,190,56,184,39,174,28,164,15,148,6,130,1,111,,96,2,76,9,57,19,39,28,28,45,15,62,6,82,1,96,r21,2l136,9r17,10l164,28r13,17l187,62r4,20l192,96xe" fillcolor="black" stroked="f">
                    <v:path arrowok="t" o:connecttype="custom" o:connectlocs="192,1068;190,1089;184,1108;174,1126;164,1136;148,1150;130,1159;111,1164;96,1165;76,1162;56,1156;39,1146;28,1136;15,1120;6,1102;1,1083;0,1068;2,1048;9,1029;19,1011;28,1000;45,987;62,978;82,973;96,972;117,974;136,981;153,991;164,1000;177,1017;187,1034;191,1054;192,1068" o:connectangles="0,0,0,0,0,0,0,0,0,0,0,0,0,0,0,0,0,0,0,0,0,0,0,0,0,0,0,0,0,0,0,0,0"/>
                  </v:shape>
                  <v:group id="Group 87" o:spid="_x0000_s1029" style="position:absolute;left:748;top:964;width:176;height:176" coordorigin="748,96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shape id="Freeform 88" o:spid="_x0000_s1030" style="position:absolute;left:748;top:96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4IU8MA&#10;AADcAAAADwAAAGRycy9kb3ducmV2LnhtbERPTWvCQBC9F/oflin0UnRjKRKjq9hCoHhS0+p1zI5J&#10;cHc2ZFdN/31XELzN433ObNFbIy7U+caxgtEwAUFcOt1wpeCnyAcpCB+QNRrHpOCPPCzmz08zzLS7&#10;8oYu21CJGMI+QwV1CG0mpS9rsuiHriWO3NF1FkOEXSV1h9cYbo18T5KxtNhwbKixpa+aytP2bBUU&#10;u/Qj71fp58GszgXt3/Ll+tco9frSL6cgAvXhIb67v3WcP5rA7Zl4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4IU8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052;174,1073;167,1092;156,1109;151,1115;134,1128;116,1136;96,1140;88,1140;68,1138;49,1131;32,1120;26,1115;13,1098;4,1080;1,1060;0,1052;2,1032;9,1013;21,996;26,990;42,977;60,969;80,965;88,964;109,967;128,973;145,985;151,990;164,1006;172,1024;176,1044;176,105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 xml:space="preserve">A.    </w:t>
      </w:r>
      <w:r w:rsidR="00B855C0">
        <w:rPr>
          <w:rFonts w:ascii="Arial" w:eastAsia="Arial" w:hAnsi="Arial" w:cs="Arial"/>
          <w:spacing w:val="2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0.25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gram </w:t>
      </w:r>
      <w:r w:rsidR="00B855C0">
        <w:rPr>
          <w:rFonts w:ascii="Arial" w:eastAsia="Arial" w:hAnsi="Arial" w:cs="Arial"/>
          <w:sz w:val="25"/>
          <w:szCs w:val="25"/>
        </w:rPr>
        <w:t xml:space="preserve">B.    </w:t>
      </w:r>
      <w:r w:rsidR="00B855C0">
        <w:rPr>
          <w:rFonts w:ascii="Arial" w:eastAsia="Arial" w:hAnsi="Arial" w:cs="Arial"/>
          <w:spacing w:val="3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 xml:space="preserve">2.5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grams </w:t>
      </w:r>
      <w:r w:rsidR="00B855C0">
        <w:rPr>
          <w:rFonts w:ascii="Arial" w:eastAsia="Arial" w:hAnsi="Arial" w:cs="Arial"/>
          <w:sz w:val="25"/>
          <w:szCs w:val="25"/>
        </w:rPr>
        <w:t xml:space="preserve">C.  </w:t>
      </w:r>
      <w:r w:rsidR="00B855C0"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25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grams</w:t>
      </w:r>
    </w:p>
    <w:p w:rsidR="006826F5" w:rsidRDefault="00105AD8">
      <w:pPr>
        <w:spacing w:before="4"/>
        <w:ind w:left="689" w:right="9146"/>
        <w:jc w:val="both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354330</wp:posOffset>
                </wp:positionV>
                <wp:extent cx="6856730" cy="21590"/>
                <wp:effectExtent l="6985" t="1905" r="3810" b="5080"/>
                <wp:wrapNone/>
                <wp:docPr id="10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558"/>
                          <a:chExt cx="10798" cy="34"/>
                        </a:xfrm>
                      </wpg:grpSpPr>
                      <wpg:grpSp>
                        <wpg:cNvPr id="107" name="Group 77"/>
                        <wpg:cNvGrpSpPr>
                          <a:grpSpLocks/>
                        </wpg:cNvGrpSpPr>
                        <wpg:grpSpPr bwMode="auto">
                          <a:xfrm>
                            <a:off x="740" y="567"/>
                            <a:ext cx="10780" cy="0"/>
                            <a:chOff x="740" y="567"/>
                            <a:chExt cx="10780" cy="0"/>
                          </a:xfrm>
                        </wpg:grpSpPr>
                        <wps:wsp>
                          <wps:cNvPr id="108" name="Freeform 84"/>
                          <wps:cNvSpPr>
                            <a:spLocks/>
                          </wps:cNvSpPr>
                          <wps:spPr bwMode="auto">
                            <a:xfrm>
                              <a:off x="740" y="567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9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740" y="583"/>
                              <a:ext cx="10780" cy="0"/>
                              <a:chOff x="740" y="583"/>
                              <a:chExt cx="10780" cy="0"/>
                            </a:xfrm>
                          </wpg:grpSpPr>
                          <wps:wsp>
                            <wps:cNvPr id="110" name="Freeform 83"/>
                            <wps:cNvSpPr>
                              <a:spLocks/>
                            </wps:cNvSpPr>
                            <wps:spPr bwMode="auto">
                              <a:xfrm>
                                <a:off x="740" y="583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559"/>
                                <a:ext cx="16" cy="32"/>
                                <a:chOff x="740" y="559"/>
                                <a:chExt cx="16" cy="32"/>
                              </a:xfrm>
                            </wpg:grpSpPr>
                            <wps:wsp>
                              <wps:cNvPr id="112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559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559 559"/>
                                    <a:gd name="T3" fmla="*/ 559 h 32"/>
                                    <a:gd name="T4" fmla="+- 0 756 740"/>
                                    <a:gd name="T5" fmla="*/ T4 w 16"/>
                                    <a:gd name="T6" fmla="+- 0 559 559"/>
                                    <a:gd name="T7" fmla="*/ 559 h 32"/>
                                    <a:gd name="T8" fmla="+- 0 756 740"/>
                                    <a:gd name="T9" fmla="*/ T8 w 16"/>
                                    <a:gd name="T10" fmla="+- 0 575 559"/>
                                    <a:gd name="T11" fmla="*/ 575 h 32"/>
                                    <a:gd name="T12" fmla="+- 0 740 740"/>
                                    <a:gd name="T13" fmla="*/ T12 w 16"/>
                                    <a:gd name="T14" fmla="+- 0 591 559"/>
                                    <a:gd name="T15" fmla="*/ 591 h 32"/>
                                    <a:gd name="T16" fmla="+- 0 740 740"/>
                                    <a:gd name="T17" fmla="*/ T16 w 16"/>
                                    <a:gd name="T18" fmla="+- 0 559 559"/>
                                    <a:gd name="T19" fmla="*/ 559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3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559"/>
                                  <a:ext cx="16" cy="32"/>
                                  <a:chOff x="11504" y="559"/>
                                  <a:chExt cx="16" cy="32"/>
                                </a:xfrm>
                              </wpg:grpSpPr>
                              <wps:wsp>
                                <wps:cNvPr id="114" name="Freeform 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559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575 559"/>
                                      <a:gd name="T3" fmla="*/ 575 h 32"/>
                                      <a:gd name="T4" fmla="+- 0 11520 11504"/>
                                      <a:gd name="T5" fmla="*/ T4 w 16"/>
                                      <a:gd name="T6" fmla="+- 0 559 559"/>
                                      <a:gd name="T7" fmla="*/ 559 h 32"/>
                                      <a:gd name="T8" fmla="+- 0 11520 11504"/>
                                      <a:gd name="T9" fmla="*/ T8 w 16"/>
                                      <a:gd name="T10" fmla="+- 0 591 559"/>
                                      <a:gd name="T11" fmla="*/ 591 h 32"/>
                                      <a:gd name="T12" fmla="+- 0 11504 11504"/>
                                      <a:gd name="T13" fmla="*/ T12 w 16"/>
                                      <a:gd name="T14" fmla="+- 0 591 559"/>
                                      <a:gd name="T15" fmla="*/ 591 h 32"/>
                                      <a:gd name="T16" fmla="+- 0 11504 11504"/>
                                      <a:gd name="T17" fmla="*/ T16 w 16"/>
                                      <a:gd name="T18" fmla="+- 0 575 559"/>
                                      <a:gd name="T19" fmla="*/ 575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36.55pt;margin-top:27.9pt;width:539.9pt;height:1.7pt;z-index:-251649024;mso-position-horizontal-relative:page" coordorigin="731,558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">
                <v:group id="Group 77" o:spid="_x0000_s1027" style="position:absolute;left:740;top:567;width:10780;height:0" coordorigin="740,567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84" o:spid="_x0000_s1028" style="position:absolute;left:740;top:567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V8AsYA&#10;AADcAAAADwAAAGRycy9kb3ducmV2LnhtbESPQWvCQBCF74X+h2UKXopu9NBK6ioiKB6s1Cieh+w0&#10;iWZnY3aN6b/vHAq9zfDevPfNbNG7WnXUhsqzgfEoAUWce1txYeB0XA+noEJEtlh7JgM/FGAxf36a&#10;YWr9gw/UZbFQEsIhRQNljE2qdchLchhGviEW7du3DqOsbaFtiw8Jd7WeJMmbdlixNJTY0Kqk/Jrd&#10;nYH37vq1OWb7z+60bHZnfXk93y57YwYv/fIDVKQ+/pv/rrdW8BOhlWdkAj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V8AsYAAADcAAAADwAAAAAAAAAAAAAAAACYAgAAZHJz&#10;L2Rvd25yZXYueG1sUEsFBgAAAAAEAAQA9QAAAIsDAAAAAA==&#10;" path="m,l10780,e" filled="f" strokecolor="#999" strokeweight=".31781mm">
                    <v:path arrowok="t" o:connecttype="custom" o:connectlocs="0,0;10780,0" o:connectangles="0,0"/>
                  </v:shape>
                  <v:group id="Group 78" o:spid="_x0000_s1029" style="position:absolute;left:740;top:583;width:10780;height:0" coordorigin="740,58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<v:shape id="Freeform 83" o:spid="_x0000_s1030" style="position:absolute;left:740;top:58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QSPMUA&#10;AADcAAAADwAAAGRycy9kb3ducmV2LnhtbESPS2sDMQyE74X8B6NCb403pXlt4oRQKBR6aZPQXsVa&#10;+6C2vKy9ifPvq0OhN4kZzXza7rN36kJD7AIbmE0LUMRVsB03Bs6n18cVqJiQLbrAZOBGEfa7yd0W&#10;Sxuu/EmXY2qUhHAs0UCbUl9qHauWPMZp6IlFq8PgMck6NNoOeJVw7/RTUSy0x46locWeXlqqfo6j&#10;N4B1nI9fY35e1x+rb5fd8raYvxvzcJ8PG1CJcvo3/12/WcGfCb48Ix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BI8xQAAANwAAAAPAAAAAAAAAAAAAAAAAJgCAABkcnMv&#10;ZG93bnJldi54bWxQSwUGAAAAAAQABAD1AAAAigMAAAAA&#10;" path="m,l10780,e" filled="f" strokecolor="#ededed" strokeweight=".31781mm">
                      <v:path arrowok="t" o:connecttype="custom" o:connectlocs="0,0;10780,0" o:connectangles="0,0"/>
                    </v:shape>
                    <v:group id="Group 79" o:spid="_x0000_s1031" style="position:absolute;left:740;top:559;width:16;height:32" coordorigin="740,559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<v:shape id="Freeform 82" o:spid="_x0000_s1032" style="position:absolute;left:740;top:559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Wv8UA&#10;AADcAAAADwAAAGRycy9kb3ducmV2LnhtbESPT4vCMBDF7wt+hzCCtzVV3EWqUcSiW/ci/gE9Ds3Y&#10;FptJaaLWb2+Ehb3N8N77zZvpvDWVuFPjSssKBv0IBHFmdcm5guNh9TkG4TyyxsoyKXiSg/ms8zHF&#10;WNsH7+i+97kIEHYxKii8r2MpXVaQQde3NXHQLrYx6MPa5FI3+AhwU8lhFH1LgyWHCwXWtCwou+5v&#10;JlDSlK+jTZKvv35/TqY8J9uRTJTqddvFBISn1v+b/9KpDvUHQ3g/Eya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NRa/xQAAANwAAAAPAAAAAAAAAAAAAAAAAJgCAABkcnMv&#10;ZG93bnJldi54bWxQSwUGAAAAAAQABAD1AAAAigMAAAAA&#10;" path="m,l16,r,16l,32,,xe" fillcolor="#999" stroked="f">
                        <v:path arrowok="t" o:connecttype="custom" o:connectlocs="0,559;16,559;16,575;0,591;0,559" o:connectangles="0,0,0,0,0"/>
                      </v:shape>
                      <v:group id="Group 80" o:spid="_x0000_s1033" style="position:absolute;left:11504;top:559;width:16;height:32" coordorigin="11504,559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shape id="Freeform 81" o:spid="_x0000_s1034" style="position:absolute;left:11504;top:559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+AV8MA&#10;AADcAAAADwAAAGRycy9kb3ducmV2LnhtbERPTWvCQBC9C/6HZQRvZmOoRdKsYosVi6fG9j7NTpNg&#10;djZk1xj99W6h4G0e73Oy9WAa0VPnassK5lEMgriwuuZSwdfxfbYE4TyyxsYyKbiSg/VqPMow1fbC&#10;n9TnvhQhhF2KCirv21RKV1Rk0EW2JQ7cr+0M+gC7UuoOLyHcNDKJ42dpsObQUGFLbxUVp/xsFLwW&#10;t3jxvTx84E/ZHvLFfnfdHhOlppNh8wLC0+Af4n/3Xof58yf4eyZc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+AV8MAAADcAAAADwAAAAAAAAAAAAAAAACYAgAAZHJzL2Rv&#10;d25yZXYueG1sUEsFBgAAAAAEAAQA9QAAAIgDAAAAAA==&#10;" path="m,16l16,r,32l,32,,16xe" fillcolor="#ededed" stroked="f">
                          <v:path arrowok="t" o:connecttype="custom" o:connectlocs="0,575;16,559;16,591;0,591;0,575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19050</wp:posOffset>
                </wp:positionV>
                <wp:extent cx="121920" cy="132080"/>
                <wp:effectExtent l="12700" t="9525" r="8255" b="1270"/>
                <wp:wrapNone/>
                <wp:docPr id="10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30"/>
                          <a:chExt cx="192" cy="208"/>
                        </a:xfrm>
                      </wpg:grpSpPr>
                      <wpg:grpSp>
                        <wpg:cNvPr id="102" name="Group 72"/>
                        <wpg:cNvGrpSpPr>
                          <a:grpSpLocks/>
                        </wpg:cNvGrpSpPr>
                        <wpg:grpSpPr bwMode="auto">
                          <a:xfrm>
                            <a:off x="740" y="46"/>
                            <a:ext cx="192" cy="192"/>
                            <a:chOff x="740" y="46"/>
                            <a:chExt cx="192" cy="192"/>
                          </a:xfrm>
                        </wpg:grpSpPr>
                        <wps:wsp>
                          <wps:cNvPr id="103" name="Freeform 75"/>
                          <wps:cNvSpPr>
                            <a:spLocks/>
                          </wps:cNvSpPr>
                          <wps:spPr bwMode="auto">
                            <a:xfrm>
                              <a:off x="740" y="46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42 46"/>
                                <a:gd name="T3" fmla="*/ 142 h 192"/>
                                <a:gd name="T4" fmla="+- 0 930 740"/>
                                <a:gd name="T5" fmla="*/ T4 w 192"/>
                                <a:gd name="T6" fmla="+- 0 163 46"/>
                                <a:gd name="T7" fmla="*/ 163 h 192"/>
                                <a:gd name="T8" fmla="+- 0 924 740"/>
                                <a:gd name="T9" fmla="*/ T8 w 192"/>
                                <a:gd name="T10" fmla="+- 0 182 46"/>
                                <a:gd name="T11" fmla="*/ 182 h 192"/>
                                <a:gd name="T12" fmla="+- 0 914 740"/>
                                <a:gd name="T13" fmla="*/ T12 w 192"/>
                                <a:gd name="T14" fmla="+- 0 200 46"/>
                                <a:gd name="T15" fmla="*/ 200 h 192"/>
                                <a:gd name="T16" fmla="+- 0 904 740"/>
                                <a:gd name="T17" fmla="*/ T16 w 192"/>
                                <a:gd name="T18" fmla="+- 0 210 46"/>
                                <a:gd name="T19" fmla="*/ 210 h 192"/>
                                <a:gd name="T20" fmla="+- 0 888 740"/>
                                <a:gd name="T21" fmla="*/ T20 w 192"/>
                                <a:gd name="T22" fmla="+- 0 224 46"/>
                                <a:gd name="T23" fmla="*/ 224 h 192"/>
                                <a:gd name="T24" fmla="+- 0 870 740"/>
                                <a:gd name="T25" fmla="*/ T24 w 192"/>
                                <a:gd name="T26" fmla="+- 0 233 46"/>
                                <a:gd name="T27" fmla="*/ 233 h 192"/>
                                <a:gd name="T28" fmla="+- 0 851 740"/>
                                <a:gd name="T29" fmla="*/ T28 w 192"/>
                                <a:gd name="T30" fmla="+- 0 238 46"/>
                                <a:gd name="T31" fmla="*/ 238 h 192"/>
                                <a:gd name="T32" fmla="+- 0 836 740"/>
                                <a:gd name="T33" fmla="*/ T32 w 192"/>
                                <a:gd name="T34" fmla="+- 0 238 46"/>
                                <a:gd name="T35" fmla="*/ 238 h 192"/>
                                <a:gd name="T36" fmla="+- 0 816 740"/>
                                <a:gd name="T37" fmla="*/ T36 w 192"/>
                                <a:gd name="T38" fmla="+- 0 236 46"/>
                                <a:gd name="T39" fmla="*/ 236 h 192"/>
                                <a:gd name="T40" fmla="+- 0 796 740"/>
                                <a:gd name="T41" fmla="*/ T40 w 192"/>
                                <a:gd name="T42" fmla="+- 0 230 46"/>
                                <a:gd name="T43" fmla="*/ 230 h 192"/>
                                <a:gd name="T44" fmla="+- 0 779 740"/>
                                <a:gd name="T45" fmla="*/ T44 w 192"/>
                                <a:gd name="T46" fmla="+- 0 220 46"/>
                                <a:gd name="T47" fmla="*/ 220 h 192"/>
                                <a:gd name="T48" fmla="+- 0 768 740"/>
                                <a:gd name="T49" fmla="*/ T48 w 192"/>
                                <a:gd name="T50" fmla="+- 0 210 46"/>
                                <a:gd name="T51" fmla="*/ 210 h 192"/>
                                <a:gd name="T52" fmla="+- 0 755 740"/>
                                <a:gd name="T53" fmla="*/ T52 w 192"/>
                                <a:gd name="T54" fmla="+- 0 194 46"/>
                                <a:gd name="T55" fmla="*/ 194 h 192"/>
                                <a:gd name="T56" fmla="+- 0 746 740"/>
                                <a:gd name="T57" fmla="*/ T56 w 192"/>
                                <a:gd name="T58" fmla="+- 0 176 46"/>
                                <a:gd name="T59" fmla="*/ 176 h 192"/>
                                <a:gd name="T60" fmla="+- 0 741 740"/>
                                <a:gd name="T61" fmla="*/ T60 w 192"/>
                                <a:gd name="T62" fmla="+- 0 157 46"/>
                                <a:gd name="T63" fmla="*/ 157 h 192"/>
                                <a:gd name="T64" fmla="+- 0 740 740"/>
                                <a:gd name="T65" fmla="*/ T64 w 192"/>
                                <a:gd name="T66" fmla="+- 0 142 46"/>
                                <a:gd name="T67" fmla="*/ 142 h 192"/>
                                <a:gd name="T68" fmla="+- 0 742 740"/>
                                <a:gd name="T69" fmla="*/ T68 w 192"/>
                                <a:gd name="T70" fmla="+- 0 122 46"/>
                                <a:gd name="T71" fmla="*/ 122 h 192"/>
                                <a:gd name="T72" fmla="+- 0 749 740"/>
                                <a:gd name="T73" fmla="*/ T72 w 192"/>
                                <a:gd name="T74" fmla="+- 0 103 46"/>
                                <a:gd name="T75" fmla="*/ 103 h 192"/>
                                <a:gd name="T76" fmla="+- 0 759 740"/>
                                <a:gd name="T77" fmla="*/ T76 w 192"/>
                                <a:gd name="T78" fmla="+- 0 85 46"/>
                                <a:gd name="T79" fmla="*/ 85 h 192"/>
                                <a:gd name="T80" fmla="+- 0 768 740"/>
                                <a:gd name="T81" fmla="*/ T80 w 192"/>
                                <a:gd name="T82" fmla="+- 0 74 46"/>
                                <a:gd name="T83" fmla="*/ 74 h 192"/>
                                <a:gd name="T84" fmla="+- 0 785 740"/>
                                <a:gd name="T85" fmla="*/ T84 w 192"/>
                                <a:gd name="T86" fmla="+- 0 61 46"/>
                                <a:gd name="T87" fmla="*/ 61 h 192"/>
                                <a:gd name="T88" fmla="+- 0 802 740"/>
                                <a:gd name="T89" fmla="*/ T88 w 192"/>
                                <a:gd name="T90" fmla="+- 0 52 46"/>
                                <a:gd name="T91" fmla="*/ 52 h 192"/>
                                <a:gd name="T92" fmla="+- 0 822 740"/>
                                <a:gd name="T93" fmla="*/ T92 w 192"/>
                                <a:gd name="T94" fmla="+- 0 47 46"/>
                                <a:gd name="T95" fmla="*/ 47 h 192"/>
                                <a:gd name="T96" fmla="+- 0 836 740"/>
                                <a:gd name="T97" fmla="*/ T96 w 192"/>
                                <a:gd name="T98" fmla="+- 0 46 46"/>
                                <a:gd name="T99" fmla="*/ 46 h 192"/>
                                <a:gd name="T100" fmla="+- 0 857 740"/>
                                <a:gd name="T101" fmla="*/ T100 w 192"/>
                                <a:gd name="T102" fmla="+- 0 48 46"/>
                                <a:gd name="T103" fmla="*/ 48 h 192"/>
                                <a:gd name="T104" fmla="+- 0 876 740"/>
                                <a:gd name="T105" fmla="*/ T104 w 192"/>
                                <a:gd name="T106" fmla="+- 0 55 46"/>
                                <a:gd name="T107" fmla="*/ 55 h 192"/>
                                <a:gd name="T108" fmla="+- 0 893 740"/>
                                <a:gd name="T109" fmla="*/ T108 w 192"/>
                                <a:gd name="T110" fmla="+- 0 65 46"/>
                                <a:gd name="T111" fmla="*/ 65 h 192"/>
                                <a:gd name="T112" fmla="+- 0 904 740"/>
                                <a:gd name="T113" fmla="*/ T112 w 192"/>
                                <a:gd name="T114" fmla="+- 0 74 46"/>
                                <a:gd name="T115" fmla="*/ 74 h 192"/>
                                <a:gd name="T116" fmla="+- 0 917 740"/>
                                <a:gd name="T117" fmla="*/ T116 w 192"/>
                                <a:gd name="T118" fmla="+- 0 91 46"/>
                                <a:gd name="T119" fmla="*/ 91 h 192"/>
                                <a:gd name="T120" fmla="+- 0 927 740"/>
                                <a:gd name="T121" fmla="*/ T120 w 192"/>
                                <a:gd name="T122" fmla="+- 0 108 46"/>
                                <a:gd name="T123" fmla="*/ 108 h 192"/>
                                <a:gd name="T124" fmla="+- 0 931 740"/>
                                <a:gd name="T125" fmla="*/ T124 w 192"/>
                                <a:gd name="T126" fmla="+- 0 128 46"/>
                                <a:gd name="T127" fmla="*/ 128 h 192"/>
                                <a:gd name="T128" fmla="+- 0 932 740"/>
                                <a:gd name="T129" fmla="*/ T128 w 192"/>
                                <a:gd name="T130" fmla="+- 0 142 46"/>
                                <a:gd name="T131" fmla="*/ 142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4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748" y="38"/>
                              <a:ext cx="176" cy="176"/>
                              <a:chOff x="748" y="38"/>
                              <a:chExt cx="176" cy="176"/>
                            </a:xfrm>
                          </wpg:grpSpPr>
                          <wps:wsp>
                            <wps:cNvPr id="105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748" y="38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6 38"/>
                                  <a:gd name="T3" fmla="*/ 126 h 176"/>
                                  <a:gd name="T4" fmla="+- 0 922 748"/>
                                  <a:gd name="T5" fmla="*/ T4 w 176"/>
                                  <a:gd name="T6" fmla="+- 0 147 38"/>
                                  <a:gd name="T7" fmla="*/ 147 h 176"/>
                                  <a:gd name="T8" fmla="+- 0 915 748"/>
                                  <a:gd name="T9" fmla="*/ T8 w 176"/>
                                  <a:gd name="T10" fmla="+- 0 166 38"/>
                                  <a:gd name="T11" fmla="*/ 166 h 176"/>
                                  <a:gd name="T12" fmla="+- 0 904 748"/>
                                  <a:gd name="T13" fmla="*/ T12 w 176"/>
                                  <a:gd name="T14" fmla="+- 0 183 38"/>
                                  <a:gd name="T15" fmla="*/ 183 h 176"/>
                                  <a:gd name="T16" fmla="+- 0 899 748"/>
                                  <a:gd name="T17" fmla="*/ T16 w 176"/>
                                  <a:gd name="T18" fmla="+- 0 189 38"/>
                                  <a:gd name="T19" fmla="*/ 189 h 176"/>
                                  <a:gd name="T20" fmla="+- 0 882 748"/>
                                  <a:gd name="T21" fmla="*/ T20 w 176"/>
                                  <a:gd name="T22" fmla="+- 0 202 38"/>
                                  <a:gd name="T23" fmla="*/ 202 h 176"/>
                                  <a:gd name="T24" fmla="+- 0 864 748"/>
                                  <a:gd name="T25" fmla="*/ T24 w 176"/>
                                  <a:gd name="T26" fmla="+- 0 210 38"/>
                                  <a:gd name="T27" fmla="*/ 210 h 176"/>
                                  <a:gd name="T28" fmla="+- 0 844 748"/>
                                  <a:gd name="T29" fmla="*/ T28 w 176"/>
                                  <a:gd name="T30" fmla="+- 0 214 38"/>
                                  <a:gd name="T31" fmla="*/ 214 h 176"/>
                                  <a:gd name="T32" fmla="+- 0 836 748"/>
                                  <a:gd name="T33" fmla="*/ T32 w 176"/>
                                  <a:gd name="T34" fmla="+- 0 214 38"/>
                                  <a:gd name="T35" fmla="*/ 214 h 176"/>
                                  <a:gd name="T36" fmla="+- 0 816 748"/>
                                  <a:gd name="T37" fmla="*/ T36 w 176"/>
                                  <a:gd name="T38" fmla="+- 0 212 38"/>
                                  <a:gd name="T39" fmla="*/ 212 h 176"/>
                                  <a:gd name="T40" fmla="+- 0 797 748"/>
                                  <a:gd name="T41" fmla="*/ T40 w 176"/>
                                  <a:gd name="T42" fmla="+- 0 205 38"/>
                                  <a:gd name="T43" fmla="*/ 205 h 176"/>
                                  <a:gd name="T44" fmla="+- 0 780 748"/>
                                  <a:gd name="T45" fmla="*/ T44 w 176"/>
                                  <a:gd name="T46" fmla="+- 0 194 38"/>
                                  <a:gd name="T47" fmla="*/ 194 h 176"/>
                                  <a:gd name="T48" fmla="+- 0 774 748"/>
                                  <a:gd name="T49" fmla="*/ T48 w 176"/>
                                  <a:gd name="T50" fmla="+- 0 189 38"/>
                                  <a:gd name="T51" fmla="*/ 189 h 176"/>
                                  <a:gd name="T52" fmla="+- 0 761 748"/>
                                  <a:gd name="T53" fmla="*/ T52 w 176"/>
                                  <a:gd name="T54" fmla="+- 0 172 38"/>
                                  <a:gd name="T55" fmla="*/ 172 h 176"/>
                                  <a:gd name="T56" fmla="+- 0 752 748"/>
                                  <a:gd name="T57" fmla="*/ T56 w 176"/>
                                  <a:gd name="T58" fmla="+- 0 154 38"/>
                                  <a:gd name="T59" fmla="*/ 154 h 176"/>
                                  <a:gd name="T60" fmla="+- 0 749 748"/>
                                  <a:gd name="T61" fmla="*/ T60 w 176"/>
                                  <a:gd name="T62" fmla="+- 0 134 38"/>
                                  <a:gd name="T63" fmla="*/ 134 h 176"/>
                                  <a:gd name="T64" fmla="+- 0 748 748"/>
                                  <a:gd name="T65" fmla="*/ T64 w 176"/>
                                  <a:gd name="T66" fmla="+- 0 126 38"/>
                                  <a:gd name="T67" fmla="*/ 126 h 176"/>
                                  <a:gd name="T68" fmla="+- 0 750 748"/>
                                  <a:gd name="T69" fmla="*/ T68 w 176"/>
                                  <a:gd name="T70" fmla="+- 0 106 38"/>
                                  <a:gd name="T71" fmla="*/ 106 h 176"/>
                                  <a:gd name="T72" fmla="+- 0 757 748"/>
                                  <a:gd name="T73" fmla="*/ T72 w 176"/>
                                  <a:gd name="T74" fmla="+- 0 87 38"/>
                                  <a:gd name="T75" fmla="*/ 87 h 176"/>
                                  <a:gd name="T76" fmla="+- 0 769 748"/>
                                  <a:gd name="T77" fmla="*/ T76 w 176"/>
                                  <a:gd name="T78" fmla="+- 0 70 38"/>
                                  <a:gd name="T79" fmla="*/ 70 h 176"/>
                                  <a:gd name="T80" fmla="+- 0 774 748"/>
                                  <a:gd name="T81" fmla="*/ T80 w 176"/>
                                  <a:gd name="T82" fmla="+- 0 64 38"/>
                                  <a:gd name="T83" fmla="*/ 64 h 176"/>
                                  <a:gd name="T84" fmla="+- 0 790 748"/>
                                  <a:gd name="T85" fmla="*/ T84 w 176"/>
                                  <a:gd name="T86" fmla="+- 0 51 38"/>
                                  <a:gd name="T87" fmla="*/ 51 h 176"/>
                                  <a:gd name="T88" fmla="+- 0 808 748"/>
                                  <a:gd name="T89" fmla="*/ T88 w 176"/>
                                  <a:gd name="T90" fmla="+- 0 43 38"/>
                                  <a:gd name="T91" fmla="*/ 43 h 176"/>
                                  <a:gd name="T92" fmla="+- 0 828 748"/>
                                  <a:gd name="T93" fmla="*/ T92 w 176"/>
                                  <a:gd name="T94" fmla="+- 0 39 38"/>
                                  <a:gd name="T95" fmla="*/ 39 h 176"/>
                                  <a:gd name="T96" fmla="+- 0 836 748"/>
                                  <a:gd name="T97" fmla="*/ T96 w 176"/>
                                  <a:gd name="T98" fmla="+- 0 38 38"/>
                                  <a:gd name="T99" fmla="*/ 38 h 176"/>
                                  <a:gd name="T100" fmla="+- 0 857 748"/>
                                  <a:gd name="T101" fmla="*/ T100 w 176"/>
                                  <a:gd name="T102" fmla="+- 0 41 38"/>
                                  <a:gd name="T103" fmla="*/ 41 h 176"/>
                                  <a:gd name="T104" fmla="+- 0 876 748"/>
                                  <a:gd name="T105" fmla="*/ T104 w 176"/>
                                  <a:gd name="T106" fmla="+- 0 47 38"/>
                                  <a:gd name="T107" fmla="*/ 47 h 176"/>
                                  <a:gd name="T108" fmla="+- 0 893 748"/>
                                  <a:gd name="T109" fmla="*/ T108 w 176"/>
                                  <a:gd name="T110" fmla="+- 0 59 38"/>
                                  <a:gd name="T111" fmla="*/ 59 h 176"/>
                                  <a:gd name="T112" fmla="+- 0 899 748"/>
                                  <a:gd name="T113" fmla="*/ T112 w 176"/>
                                  <a:gd name="T114" fmla="+- 0 64 38"/>
                                  <a:gd name="T115" fmla="*/ 64 h 176"/>
                                  <a:gd name="T116" fmla="+- 0 912 748"/>
                                  <a:gd name="T117" fmla="*/ T116 w 176"/>
                                  <a:gd name="T118" fmla="+- 0 80 38"/>
                                  <a:gd name="T119" fmla="*/ 80 h 176"/>
                                  <a:gd name="T120" fmla="+- 0 920 748"/>
                                  <a:gd name="T121" fmla="*/ T120 w 176"/>
                                  <a:gd name="T122" fmla="+- 0 98 38"/>
                                  <a:gd name="T123" fmla="*/ 98 h 176"/>
                                  <a:gd name="T124" fmla="+- 0 924 748"/>
                                  <a:gd name="T125" fmla="*/ T124 w 176"/>
                                  <a:gd name="T126" fmla="+- 0 118 38"/>
                                  <a:gd name="T127" fmla="*/ 118 h 176"/>
                                  <a:gd name="T128" fmla="+- 0 924 748"/>
                                  <a:gd name="T129" fmla="*/ T128 w 176"/>
                                  <a:gd name="T130" fmla="+- 0 126 38"/>
                                  <a:gd name="T131" fmla="*/ 126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37pt;margin-top:1.5pt;width:9.6pt;height:10.4pt;z-index:-251634688;mso-position-horizontal-relative:page" coordorigin="740,30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">
                <v:group id="Group 72" o:spid="_x0000_s1027" style="position:absolute;left:740;top:46;width:192;height:192" coordorigin="740,46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75" o:spid="_x0000_s1028" style="position:absolute;left:740;top:46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DHsIA&#10;AADcAAAADwAAAGRycy9kb3ducmV2LnhtbERPTYvCMBC9L/gfwgje1lRll1KNIoKggoetevA2JGNb&#10;bCalibb+e7OwsLd5vM9ZrHpbiye1vnKsYDJOQBBrZyouFJxP288UhA/IBmvHpOBFHlbLwccCM+M6&#10;/qFnHgoRQ9hnqKAMocmk9Loki37sGuLI3VxrMUTYFtK02MVwW8tpknxLixXHhhIb2pSk7/nDKrD7&#10;zl02+muSby+zY3ft0/2h0UqNhv16DiJQH/7Ff+6difOTGfw+Ey+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cMewgAAANw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42;190,163;184,182;174,200;164,210;148,224;130,233;111,238;96,238;76,236;56,230;39,220;28,210;15,194;6,176;1,157;0,142;2,122;9,103;19,85;28,74;45,61;62,52;82,47;96,46;117,48;136,55;153,65;164,74;177,91;187,108;191,128;192,142" o:connectangles="0,0,0,0,0,0,0,0,0,0,0,0,0,0,0,0,0,0,0,0,0,0,0,0,0,0,0,0,0,0,0,0,0"/>
                  </v:shape>
                  <v:group id="Group 73" o:spid="_x0000_s1029" style="position:absolute;left:748;top:38;width:176;height:176" coordorigin="748,38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shape id="Freeform 74" o:spid="_x0000_s1030" style="position:absolute;left:748;top:38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Ui8MA&#10;AADcAAAADwAAAGRycy9kb3ducmV2LnhtbERPS2vCQBC+C/0PyxR6Ed1YWgnRVbQQKJ6s8XEds9Mk&#10;dHc2ZFdN/71bKHibj+8582VvjbhS5xvHCibjBARx6XTDlYJ9kY9SED4gazSOScEveVgungZzzLS7&#10;8Rddd6ESMYR9hgrqENpMSl/WZNGPXUscuW/XWQwRdpXUHd5iuDXyNUmm0mLDsaHGlj5qKn92F6ug&#10;OKZveb9J12ezuRR0Guar7cEo9fLcr2YgAvXhIf53f+o4P3mHv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qUi8MAAADcAAAADwAAAAAAAAAAAAAAAACYAgAAZHJzL2Rv&#10;d25yZXYueG1sUEsFBgAAAAAEAAQA9QAAAIg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6;174,147;167,166;156,183;151,189;134,202;116,210;96,214;88,214;68,212;49,205;32,194;26,189;13,172;4,154;1,134;0,126;2,106;9,87;21,70;26,64;42,51;60,43;80,39;88,38;109,41;128,47;145,59;151,64;164,80;172,98;176,118;176,126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250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grams</w:t>
      </w:r>
    </w:p>
    <w:p w:rsidR="006826F5" w:rsidRDefault="006826F5">
      <w:pPr>
        <w:spacing w:before="5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10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5" w:line="280" w:lineRule="exact"/>
        <w:rPr>
          <w:sz w:val="28"/>
          <w:szCs w:val="28"/>
        </w:rPr>
      </w:pPr>
    </w:p>
    <w:p w:rsidR="006826F5" w:rsidRDefault="00B855C0">
      <w:pPr>
        <w:ind w:left="320" w:right="1155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Jenna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multiplied</w:t>
      </w:r>
      <w:r>
        <w:rPr>
          <w:rFonts w:ascii="Arial" w:eastAsia="Arial" w:hAnsi="Arial" w:cs="Arial"/>
          <w:spacing w:val="2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0.00345</w:t>
      </w:r>
      <w:r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by</w:t>
      </w:r>
      <w:r>
        <w:rPr>
          <w:rFonts w:ascii="Arial" w:eastAsia="Arial" w:hAnsi="Arial" w:cs="Arial"/>
          <w:spacing w:val="7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a</w:t>
      </w:r>
      <w:r>
        <w:rPr>
          <w:rFonts w:ascii="Arial" w:eastAsia="Arial" w:hAnsi="Arial" w:cs="Arial"/>
          <w:spacing w:val="5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number.</w:t>
      </w:r>
      <w:r>
        <w:rPr>
          <w:rFonts w:ascii="Arial" w:eastAsia="Arial" w:hAnsi="Arial" w:cs="Arial"/>
          <w:spacing w:val="20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The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result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was</w:t>
      </w:r>
      <w:r>
        <w:rPr>
          <w:rFonts w:ascii="Arial" w:eastAsia="Arial" w:hAnsi="Arial" w:cs="Arial"/>
          <w:spacing w:val="11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34.5.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By</w:t>
      </w:r>
      <w:r>
        <w:rPr>
          <w:rFonts w:ascii="Arial" w:eastAsia="Arial" w:hAnsi="Arial" w:cs="Arial"/>
          <w:spacing w:val="8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what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number</w:t>
      </w:r>
      <w:r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did</w:t>
      </w:r>
      <w:r>
        <w:rPr>
          <w:rFonts w:ascii="Arial" w:eastAsia="Arial" w:hAnsi="Arial" w:cs="Arial"/>
          <w:spacing w:val="9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Jenna multiply?</w:t>
      </w:r>
    </w:p>
    <w:p w:rsidR="006826F5" w:rsidRDefault="006826F5">
      <w:pPr>
        <w:spacing w:before="7" w:line="280" w:lineRule="exact"/>
        <w:rPr>
          <w:sz w:val="28"/>
          <w:szCs w:val="28"/>
        </w:rPr>
      </w:pPr>
    </w:p>
    <w:p w:rsidR="006826F5" w:rsidRDefault="00105AD8">
      <w:pPr>
        <w:spacing w:before="33"/>
        <w:ind w:left="689"/>
        <w:rPr>
          <w:rFonts w:ascii="Arial" w:eastAsia="Arial" w:hAnsi="Arial" w:cs="Arial"/>
          <w:sz w:val="25"/>
          <w:szCs w:val="25"/>
        </w:rPr>
        <w:sectPr w:rsidR="006826F5">
          <w:footerReference w:type="default" r:id="rId15"/>
          <w:pgSz w:w="12240" w:h="15840"/>
          <w:pgMar w:top="300" w:right="400" w:bottom="280" w:left="420" w:header="270" w:footer="270" w:gutter="0"/>
          <w:pgNumType w:start="4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9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97" name="Group 67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98" name="Freeform 70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9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100" name="Freeform 69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26" style="position:absolute;margin-left:37pt;margin-top:2.95pt;width:9.6pt;height:10.4pt;z-index:-251633664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">
                <v:group id="Group 67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70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5eNMEA&#10;AADbAAAADwAAAGRycy9kb3ducmV2LnhtbERPTYvCMBC9C/sfwix401RF6XaNsgiCCh6setjbkMy2&#10;ZZtJaaKt/94cBI+P971c97YWd2p95VjBZJyAINbOVFwouJy3oxSED8gGa8ek4EEe1quPwRIz4zo+&#10;0T0PhYgh7DNUUIbQZFJ6XZJFP3YNceT+XGsxRNgW0rTYxXBby2mSLKTFimNDiQ1tStL/+c0qsPvO&#10;XTd6Psm319mx++3T/aHRSg0/+59vEIH68Ba/3Duj4CuOjV/i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+XjTBAAAA2wAAAA8AAAAAAAAAAAAAAAAAmAIAAGRycy9kb3du&#10;cmV2LnhtbFBLBQYAAAAABAAEAPUAAACG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68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<v:shape id="Freeform 69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3E8YA&#10;AADcAAAADwAAAGRycy9kb3ducmV2LnhtbESPQWvCQBCF70L/wzIFL1I3lSIhdRVbCBRP1tj2Os1O&#10;k9Dd2ZBdNf77zqHgbYb35r1vVpvRO3WmIXaBDTzOM1DEdbAdNwaOVfmQg4oJ2aILTAauFGGzvpus&#10;sLDhwu90PqRGSQjHAg20KfWF1rFuyWOch55YtJ8weEyyDo22A14k3Du9yLKl9tixNLTY02tL9e/h&#10;5A1Un/lTOe7yl2+3O1X0NSu3+w9nzPR+3D6DSjSmm/n/+s0Kfib4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03E8YAAADcAAAADwAAAAAAAAAAAAAAAACYAgAAZHJz&#10;L2Rvd25yZXYueG1sUEsFBgAAAAAEAAQA9QAAAIsDAAAAAA=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 xml:space="preserve">A.        </w:t>
      </w:r>
      <w:r w:rsidR="00B855C0">
        <w:rPr>
          <w:rFonts w:ascii="Arial" w:eastAsia="Arial" w:hAnsi="Arial" w:cs="Arial"/>
          <w:spacing w:val="4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1,000</w:t>
      </w:r>
    </w:p>
    <w:p w:rsidR="006826F5" w:rsidRDefault="006826F5">
      <w:pPr>
        <w:spacing w:before="4" w:line="200" w:lineRule="exact"/>
      </w:pPr>
    </w:p>
    <w:p w:rsidR="006826F5" w:rsidRDefault="00105AD8">
      <w:pPr>
        <w:spacing w:line="36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9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92" name="Group 62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93" name="Freeform 65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2 75"/>
                                <a:gd name="T3" fmla="*/ 172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40 75"/>
                                <a:gd name="T19" fmla="*/ 240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8 75"/>
                                <a:gd name="T35" fmla="*/ 268 h 192"/>
                                <a:gd name="T36" fmla="+- 0 816 740"/>
                                <a:gd name="T37" fmla="*/ T36 w 192"/>
                                <a:gd name="T38" fmla="+- 0 266 75"/>
                                <a:gd name="T39" fmla="*/ 266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40 75"/>
                                <a:gd name="T51" fmla="*/ 240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2 75"/>
                                <a:gd name="T67" fmla="*/ 172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4 75"/>
                                <a:gd name="T83" fmla="*/ 104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8 75"/>
                                <a:gd name="T103" fmla="*/ 78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4 75"/>
                                <a:gd name="T115" fmla="*/ 104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8 75"/>
                                <a:gd name="T123" fmla="*/ 138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2 75"/>
                                <a:gd name="T131" fmla="*/ 172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7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5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3"/>
                                  </a:lnTo>
                                  <a:lnTo>
                                    <a:pt x="76" y="191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5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9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3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4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95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6 67"/>
                                  <a:gd name="T3" fmla="*/ 156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4 67"/>
                                  <a:gd name="T35" fmla="*/ 244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5 67"/>
                                  <a:gd name="T43" fmla="*/ 235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2 67"/>
                                  <a:gd name="T55" fmla="*/ 202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6 67"/>
                                  <a:gd name="T67" fmla="*/ 156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7 67"/>
                                  <a:gd name="T107" fmla="*/ 77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8 67"/>
                                  <a:gd name="T123" fmla="*/ 128 h 176"/>
                                  <a:gd name="T124" fmla="+- 0 924 748"/>
                                  <a:gd name="T125" fmla="*/ T124 w 176"/>
                                  <a:gd name="T126" fmla="+- 0 148 67"/>
                                  <a:gd name="T127" fmla="*/ 148 h 176"/>
                                  <a:gd name="T128" fmla="+- 0 924 748"/>
                                  <a:gd name="T129" fmla="*/ T128 w 176"/>
                                  <a:gd name="T130" fmla="+- 0 156 67"/>
                                  <a:gd name="T131" fmla="*/ 156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9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7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8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5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9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10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1"/>
                                    </a:lnTo>
                                    <a:lnTo>
                                      <a:pt x="176" y="81"/>
                                    </a:lnTo>
                                    <a:lnTo>
                                      <a:pt x="176" y="8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37pt;margin-top:2.95pt;width:9.6pt;height:10.4pt;z-index:-251629568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">
                <v:group id="Group 62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65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MRcUA&#10;AADbAAAADwAAAGRycy9kb3ducmV2LnhtbESPQWvCQBSE7wX/w/IEb3VjpUWja5CAYAo9NK0Hb4/d&#10;ZxLMvg3ZbZL++26h0OMwM98w+2yyrRio941jBatlAoJYO9NwpeDz4/S4AeEDssHWMSn4Jg/ZYfaw&#10;x9S4kd9pKEMlIoR9igrqELpUSq9rsuiXriOO3s31FkOUfSVNj2OE21Y+JcmLtNhwXKixo7wmfS+/&#10;rAJbjO6S6+dVebqs38brtCleO63UYj4ddyACTeE//Nc+GwXbNfx+iT9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sxFxQAAANsAAAAPAAAAAAAAAAAAAAAAAJgCAABkcnMv&#10;ZG93bnJldi54bWxQSwUGAAAAAAQABAD1AAAAigMAAAAA&#10;" path="m192,97r-2,20l184,136r-10,18l164,165r-16,13l130,187r-19,5l96,193,76,191,56,184,39,174,28,165,15,148,6,130,1,111,,97,2,76,9,57,19,39,28,29,45,15,62,6,82,1,96,r21,3l136,9r17,10l164,29r13,16l187,63r4,19l192,97xe" fillcolor="black" stroked="f">
                    <v:path arrowok="t" o:connecttype="custom" o:connectlocs="192,172;190,192;184,211;174,229;164,240;148,253;130,262;111,267;96,268;76,266;56,259;39,249;28,240;15,223;6,205;1,186;0,172;2,151;9,132;19,114;28,104;45,90;62,81;82,76;96,75;117,78;136,84;153,94;164,104;177,120;187,138;191,157;192,172" o:connectangles="0,0,0,0,0,0,0,0,0,0,0,0,0,0,0,0,0,0,0,0,0,0,0,0,0,0,0,0,0,0,0,0,0"/>
                  </v:shape>
                  <v:group id="Group 63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shape id="Freeform 64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JqsUA&#10;AADbAAAADwAAAGRycy9kb3ducmV2LnhtbESPQWvCQBSE74X+h+UVvJS6qbQSU1dRIVA8VWP1+sy+&#10;JqG7b0N21fjv3ULB4zAz3zDTeW+NOFPnG8cKXocJCOLS6YYrBbsif0lB+ICs0TgmBVfyMJ89Pkwx&#10;0+7CGzpvQyUihH2GCuoQ2kxKX9Zk0Q9dSxy9H9dZDFF2ldQdXiLcGjlKkrG02HBcqLGlVU3l7/Zk&#10;FRT79C3v1+nyaNangg7P+eLr2yg1eOoXHyAC9eEe/m9/agWTd/j7En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omqxQAAANsAAAAPAAAAAAAAAAAAAAAAAJgCAABkcnMv&#10;ZG93bnJldi54bWxQSwUGAAAAAAQABAD1AAAAigMAAAAA&#10;" path="m176,89r-2,20l167,128r-11,17l151,151r-17,13l116,172r-20,4l88,177,68,174,49,168,32,156r-6,-5l13,135,4,116,1,96,,89,2,68,9,49,21,32r5,-6l42,13,60,5,80,1,88,r21,3l128,10r17,11l151,26r13,16l172,61r4,20l176,89xe" filled="f" strokeweight=".28253mm">
                      <v:path arrowok="t" o:connecttype="custom" o:connectlocs="176,156;174,176;167,195;156,212;151,218;134,231;116,239;96,243;88,244;68,241;49,235;32,223;26,218;13,202;4,183;1,163;0,156;2,135;9,116;21,99;26,93;42,80;60,72;80,68;88,67;109,70;128,77;145,88;151,93;164,109;172,128;176,148;176,156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3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position w:val="3"/>
          <w:sz w:val="25"/>
          <w:szCs w:val="25"/>
        </w:rPr>
        <w:t xml:space="preserve"> </w:t>
      </w:r>
      <w:r w:rsidR="00B855C0">
        <w:rPr>
          <w:rFonts w:ascii="Lucida Sans Unicode" w:eastAsia="Lucida Sans Unicode" w:hAnsi="Lucida Sans Unicode" w:cs="Lucida Sans Unicode"/>
          <w:position w:val="3"/>
          <w:sz w:val="25"/>
          <w:szCs w:val="25"/>
        </w:rPr>
        <w:t> </w:t>
      </w:r>
      <w:r w:rsidR="00B855C0">
        <w:rPr>
          <w:rFonts w:ascii="Lucida Sans Unicode" w:eastAsia="Lucida Sans Unicode" w:hAnsi="Lucida Sans Unicode" w:cs="Lucida Sans Unicode"/>
          <w:position w:val="3"/>
          <w:sz w:val="25"/>
          <w:szCs w:val="25"/>
        </w:rPr>
        <w:t xml:space="preserve">   </w:t>
      </w:r>
      <w:r w:rsidR="00B855C0">
        <w:rPr>
          <w:rFonts w:ascii="Lucida Sans Unicode" w:eastAsia="Lucida Sans Unicode" w:hAnsi="Lucida Sans Unicode" w:cs="Lucida Sans Unicode"/>
          <w:spacing w:val="41"/>
          <w:position w:val="3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3"/>
          <w:sz w:val="25"/>
          <w:szCs w:val="25"/>
        </w:rPr>
        <w:t>10,000</w:t>
      </w:r>
    </w:p>
    <w:p w:rsidR="006826F5" w:rsidRDefault="006826F5">
      <w:pPr>
        <w:spacing w:before="2" w:line="140" w:lineRule="exact"/>
        <w:rPr>
          <w:sz w:val="15"/>
          <w:szCs w:val="15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8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87" name="Group 57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88" name="Freeform 60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9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90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37pt;margin-top:1.3pt;width:9.6pt;height:10.4pt;z-index:-251628544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">
                <v:group id="Group 57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0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fI6cIA&#10;AADbAAAADwAAAGRycy9kb3ducmV2LnhtbERPz2uDMBS+F/Y/hDfYrcZutIgzLaUgrIMeaudht0fy&#10;plLzIiZT998vh8GOH9/v4rDYXkw0+s6xgk2SgiDWznTcKPi4lesMhA/IBnvHpOCHPBz2D6sCc+Nm&#10;vtJUhUbEEPY5KmhDGHIpvW7Jok/cQBy5LzdaDBGOjTQjzjHc9vI5TXfSYsexocWBTi3pe/VtFdjz&#10;7OqT3m6qsn65zJ9Ldn4ftFJPj8vxFUSgJfyL/9xvRkEWx8Yv8Qf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8jpwgAAANs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58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shape id="Freeform 59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kqMsIA&#10;AADbAAAADwAAAGRycy9kb3ducmV2LnhtbERPy2rCQBTdC/2H4QpupE4qImnMRGwhIK6q6WN7m7km&#10;wZk7ITNq+vedRaHLw3nn29EacaPBd44VPC0SEMS10x03Ct6r8jEF4QOyRuOYFPyQh23xMMkx0+7O&#10;R7qdQiNiCPsMFbQh9JmUvm7Jol+4njhyZzdYDBEOjdQD3mO4NXKZJGtpsePY0GJPry3Vl9PVKqg+&#10;01U5HtKXb3O4VvQ1L3dvH0ap2XTcbUAEGsO/+M+91wqe4/r4Jf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SoywgAAANsAAAAPAAAAAAAAAAAAAAAAAJgCAABkcnMvZG93&#10;bnJldi54bWxQSwUGAAAAAAQABAD1AAAAhw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 xml:space="preserve">C.   </w:t>
      </w:r>
      <w:r w:rsidR="00B855C0">
        <w:rPr>
          <w:rFonts w:ascii="Arial" w:eastAsia="Arial" w:hAnsi="Arial" w:cs="Arial"/>
          <w:spacing w:val="2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100,000</w:t>
      </w:r>
    </w:p>
    <w:p w:rsidR="006826F5" w:rsidRDefault="006826F5">
      <w:pPr>
        <w:spacing w:before="1" w:line="160" w:lineRule="exact"/>
        <w:rPr>
          <w:sz w:val="16"/>
          <w:szCs w:val="16"/>
        </w:rPr>
      </w:pPr>
    </w:p>
    <w:p w:rsidR="006826F5" w:rsidRDefault="00105AD8">
      <w:pPr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351790</wp:posOffset>
                </wp:positionV>
                <wp:extent cx="6856730" cy="21590"/>
                <wp:effectExtent l="6985" t="8890" r="3810" b="7620"/>
                <wp:wrapNone/>
                <wp:docPr id="7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554"/>
                          <a:chExt cx="10798" cy="34"/>
                        </a:xfrm>
                      </wpg:grpSpPr>
                      <wpg:grpSp>
                        <wpg:cNvPr id="78" name="Group 48"/>
                        <wpg:cNvGrpSpPr>
                          <a:grpSpLocks/>
                        </wpg:cNvGrpSpPr>
                        <wpg:grpSpPr bwMode="auto">
                          <a:xfrm>
                            <a:off x="740" y="563"/>
                            <a:ext cx="10780" cy="0"/>
                            <a:chOff x="740" y="563"/>
                            <a:chExt cx="10780" cy="0"/>
                          </a:xfrm>
                        </wpg:grpSpPr>
                        <wps:wsp>
                          <wps:cNvPr id="79" name="Freeform 55"/>
                          <wps:cNvSpPr>
                            <a:spLocks/>
                          </wps:cNvSpPr>
                          <wps:spPr bwMode="auto">
                            <a:xfrm>
                              <a:off x="740" y="56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0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740" y="579"/>
                              <a:ext cx="10780" cy="0"/>
                              <a:chOff x="740" y="579"/>
                              <a:chExt cx="10780" cy="0"/>
                            </a:xfrm>
                          </wpg:grpSpPr>
                          <wps:wsp>
                            <wps:cNvPr id="81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740" y="579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2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555"/>
                                <a:ext cx="16" cy="32"/>
                                <a:chOff x="740" y="555"/>
                                <a:chExt cx="16" cy="32"/>
                              </a:xfrm>
                            </wpg:grpSpPr>
                            <wps:wsp>
                              <wps:cNvPr id="83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555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555 555"/>
                                    <a:gd name="T3" fmla="*/ 555 h 32"/>
                                    <a:gd name="T4" fmla="+- 0 756 740"/>
                                    <a:gd name="T5" fmla="*/ T4 w 16"/>
                                    <a:gd name="T6" fmla="+- 0 555 555"/>
                                    <a:gd name="T7" fmla="*/ 555 h 32"/>
                                    <a:gd name="T8" fmla="+- 0 756 740"/>
                                    <a:gd name="T9" fmla="*/ T8 w 16"/>
                                    <a:gd name="T10" fmla="+- 0 571 555"/>
                                    <a:gd name="T11" fmla="*/ 571 h 32"/>
                                    <a:gd name="T12" fmla="+- 0 740 740"/>
                                    <a:gd name="T13" fmla="*/ T12 w 16"/>
                                    <a:gd name="T14" fmla="+- 0 587 555"/>
                                    <a:gd name="T15" fmla="*/ 587 h 32"/>
                                    <a:gd name="T16" fmla="+- 0 740 740"/>
                                    <a:gd name="T17" fmla="*/ T16 w 16"/>
                                    <a:gd name="T18" fmla="+- 0 555 555"/>
                                    <a:gd name="T19" fmla="*/ 55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4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555"/>
                                  <a:ext cx="16" cy="32"/>
                                  <a:chOff x="11504" y="555"/>
                                  <a:chExt cx="16" cy="32"/>
                                </a:xfrm>
                              </wpg:grpSpPr>
                              <wps:wsp>
                                <wps:cNvPr id="85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555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571 555"/>
                                      <a:gd name="T3" fmla="*/ 571 h 32"/>
                                      <a:gd name="T4" fmla="+- 0 11520 11504"/>
                                      <a:gd name="T5" fmla="*/ T4 w 16"/>
                                      <a:gd name="T6" fmla="+- 0 555 555"/>
                                      <a:gd name="T7" fmla="*/ 555 h 32"/>
                                      <a:gd name="T8" fmla="+- 0 11520 11504"/>
                                      <a:gd name="T9" fmla="*/ T8 w 16"/>
                                      <a:gd name="T10" fmla="+- 0 587 555"/>
                                      <a:gd name="T11" fmla="*/ 587 h 32"/>
                                      <a:gd name="T12" fmla="+- 0 11504 11504"/>
                                      <a:gd name="T13" fmla="*/ T12 w 16"/>
                                      <a:gd name="T14" fmla="+- 0 587 555"/>
                                      <a:gd name="T15" fmla="*/ 587 h 32"/>
                                      <a:gd name="T16" fmla="+- 0 11504 11504"/>
                                      <a:gd name="T17" fmla="*/ T16 w 16"/>
                                      <a:gd name="T18" fmla="+- 0 571 555"/>
                                      <a:gd name="T19" fmla="*/ 571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36.55pt;margin-top:27.7pt;width:539.9pt;height:1.7pt;z-index:-251632640;mso-position-horizontal-relative:page" coordorigin="731,554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">
                <v:group id="Group 48" o:spid="_x0000_s1027" style="position:absolute;left:740;top:563;width:10780;height:0" coordorigin="740,56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5" o:spid="_x0000_s1028" style="position:absolute;left:740;top:56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1pcUA&#10;AADbAAAADwAAAGRycy9kb3ducmV2LnhtbESPQWvCQBSE7wX/w/KEXsRs2oPWmFWk0NJDFRvF8yP7&#10;TKLZt2l2G+O/dwWhx2Hmm2HSZW9q0VHrKssKXqIYBHFudcWFgv3uY/wGwnlkjbVlUnAlB8vF4CnF&#10;RNsL/1CX+UKEEnYJKii9bxIpXV6SQRfZhjh4R9sa9EG2hdQtXkK5qeVrHE+kwYrDQokNvZeUn7M/&#10;o2Danbefu2yz7var5vsgT6PD72mj1POwX81BeOr9f/hBf+nAze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7WlxQAAANsAAAAPAAAAAAAAAAAAAAAAAJgCAABkcnMv&#10;ZG93bnJldi54bWxQSwUGAAAAAAQABAD1AAAAigMAAAAA&#10;" path="m,l10780,e" filled="f" strokecolor="#999" strokeweight=".31781mm">
                    <v:path arrowok="t" o:connecttype="custom" o:connectlocs="0,0;10780,0" o:connectangles="0,0"/>
                  </v:shape>
                  <v:group id="Group 49" o:spid="_x0000_s1029" style="position:absolute;left:740;top:579;width:10780;height:0" coordorigin="740,579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shape id="Freeform 54" o:spid="_x0000_s1030" style="position:absolute;left:740;top:579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+ZpcMA&#10;AADbAAAADwAAAGRycy9kb3ducmV2LnhtbESPW2sCMRSE3wv+h3AE32pW8bJdjSKFQqEvVkv7etic&#10;vWBysmyyGv99UxD6OMzMN8x2H60RV+p961jBbJqBIC6dbrlW8HV+e85B+ICs0TgmBXfysN+NnrZY&#10;aHfjT7qeQi0ShH2BCpoQukJKXzZk0U9dR5y8yvUWQ5J9LXWPtwS3Rs6zbCUttpwWGuzotaHychqs&#10;Aqz8cvge4uKlOuY/Jpr1fbX8UGoyjocNiEAx/Icf7XetIJ/B35f0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+ZpcMAAADbAAAADwAAAAAAAAAAAAAAAACYAgAAZHJzL2Rv&#10;d25yZXYueG1sUEsFBgAAAAAEAAQA9QAAAIgDAAAAAA==&#10;" path="m,l10780,e" filled="f" strokecolor="#ededed" strokeweight=".31781mm">
                      <v:path arrowok="t" o:connecttype="custom" o:connectlocs="0,0;10780,0" o:connectangles="0,0"/>
                    </v:shape>
                    <v:group id="Group 50" o:spid="_x0000_s1031" style="position:absolute;left:740;top:555;width:16;height:32" coordorigin="740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<v:shape id="Freeform 53" o:spid="_x0000_s1032" style="position:absolute;left:740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f6xsQA&#10;AADbAAAADwAAAGRycy9kb3ducmV2LnhtbESPQWvCQBSE74L/YXmCN91YrUjMRsTQNvUitYV6fGSf&#10;STD7NmS3mv77bkHwOMzMN0yy6U0jrtS52rKC2TQCQVxYXXOp4OvzZbIC4TyyxsYyKfglB5t0OEgw&#10;1vbGH3Q9+lIECLsYFVTet7GUrqjIoJvaljh4Z9sZ9EF2pdQd3gLcNPIpipbSYM1hocKWdhUVl+OP&#10;CZQ858viPStfn/dv36Y+ZYeFzJQaj/rtGoSn3j/C93auFazm8P8l/AC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3+sbEAAAA2wAAAA8AAAAAAAAAAAAAAAAAmAIAAGRycy9k&#10;b3ducmV2LnhtbFBLBQYAAAAABAAEAPUAAACJAwAAAAA=&#10;" path="m,l16,r,16l,32,,xe" fillcolor="#999" stroked="f">
                        <v:path arrowok="t" o:connecttype="custom" o:connectlocs="0,555;16,555;16,571;0,587;0,555" o:connectangles="0,0,0,0,0"/>
                      </v:shape>
                      <v:group id="Group 51" o:spid="_x0000_s1033" style="position:absolute;left:11504;top:555;width:16;height:32" coordorigin="11504,55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<v:shape id="Freeform 52" o:spid="_x0000_s1034" style="position:absolute;left:11504;top:55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s78QA&#10;AADbAAAADwAAAGRycy9kb3ducmV2LnhtbESPT2vCQBTE70K/w/IK3nRTIRJSV2lLWyKeGtv7a/aZ&#10;BLNvQ3abP356Vyh4HGbmN8xmN5pG9NS52rKCp2UEgriwuuZSwffxY5GAcB5ZY2OZFEzkYLd9mG0w&#10;1XbgL+pzX4oAYZeigsr7NpXSFRUZdEvbEgfvZDuDPsiulLrDIcBNI1dRtJYGaw4LFbb0VlFxzv+M&#10;gtfiEsU/yWGPv2V7yOPsc3o/rpSaP44vzyA8jf4e/m9nWkESw+1L+AF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6bO/EAAAA2wAAAA8AAAAAAAAAAAAAAAAAmAIAAGRycy9k&#10;b3ducmV2LnhtbFBLBQYAAAAABAAEAPUAAACJAwAAAAA=&#10;" path="m,16l16,r,32l,32,,16xe" fillcolor="#ededed" stroked="f">
                          <v:path arrowok="t" o:connecttype="custom" o:connectlocs="0,571;16,555;16,587;0,587;0,571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16510</wp:posOffset>
                </wp:positionV>
                <wp:extent cx="121920" cy="132080"/>
                <wp:effectExtent l="12700" t="6985" r="8255" b="3810"/>
                <wp:wrapNone/>
                <wp:docPr id="7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26"/>
                          <a:chExt cx="192" cy="208"/>
                        </a:xfrm>
                      </wpg:grpSpPr>
                      <wpg:grpSp>
                        <wpg:cNvPr id="73" name="Group 43"/>
                        <wpg:cNvGrpSpPr>
                          <a:grpSpLocks/>
                        </wpg:cNvGrpSpPr>
                        <wpg:grpSpPr bwMode="auto">
                          <a:xfrm>
                            <a:off x="740" y="42"/>
                            <a:ext cx="192" cy="192"/>
                            <a:chOff x="740" y="42"/>
                            <a:chExt cx="192" cy="192"/>
                          </a:xfrm>
                        </wpg:grpSpPr>
                        <wps:wsp>
                          <wps:cNvPr id="74" name="Freeform 46"/>
                          <wps:cNvSpPr>
                            <a:spLocks/>
                          </wps:cNvSpPr>
                          <wps:spPr bwMode="auto">
                            <a:xfrm>
                              <a:off x="740" y="42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38 42"/>
                                <a:gd name="T3" fmla="*/ 138 h 192"/>
                                <a:gd name="T4" fmla="+- 0 930 740"/>
                                <a:gd name="T5" fmla="*/ T4 w 192"/>
                                <a:gd name="T6" fmla="+- 0 159 42"/>
                                <a:gd name="T7" fmla="*/ 159 h 192"/>
                                <a:gd name="T8" fmla="+- 0 924 740"/>
                                <a:gd name="T9" fmla="*/ T8 w 192"/>
                                <a:gd name="T10" fmla="+- 0 178 42"/>
                                <a:gd name="T11" fmla="*/ 178 h 192"/>
                                <a:gd name="T12" fmla="+- 0 914 740"/>
                                <a:gd name="T13" fmla="*/ T12 w 192"/>
                                <a:gd name="T14" fmla="+- 0 196 42"/>
                                <a:gd name="T15" fmla="*/ 196 h 192"/>
                                <a:gd name="T16" fmla="+- 0 904 740"/>
                                <a:gd name="T17" fmla="*/ T16 w 192"/>
                                <a:gd name="T18" fmla="+- 0 206 42"/>
                                <a:gd name="T19" fmla="*/ 206 h 192"/>
                                <a:gd name="T20" fmla="+- 0 888 740"/>
                                <a:gd name="T21" fmla="*/ T20 w 192"/>
                                <a:gd name="T22" fmla="+- 0 220 42"/>
                                <a:gd name="T23" fmla="*/ 220 h 192"/>
                                <a:gd name="T24" fmla="+- 0 870 740"/>
                                <a:gd name="T25" fmla="*/ T24 w 192"/>
                                <a:gd name="T26" fmla="+- 0 229 42"/>
                                <a:gd name="T27" fmla="*/ 229 h 192"/>
                                <a:gd name="T28" fmla="+- 0 851 740"/>
                                <a:gd name="T29" fmla="*/ T28 w 192"/>
                                <a:gd name="T30" fmla="+- 0 234 42"/>
                                <a:gd name="T31" fmla="*/ 234 h 192"/>
                                <a:gd name="T32" fmla="+- 0 836 740"/>
                                <a:gd name="T33" fmla="*/ T32 w 192"/>
                                <a:gd name="T34" fmla="+- 0 234 42"/>
                                <a:gd name="T35" fmla="*/ 234 h 192"/>
                                <a:gd name="T36" fmla="+- 0 816 740"/>
                                <a:gd name="T37" fmla="*/ T36 w 192"/>
                                <a:gd name="T38" fmla="+- 0 232 42"/>
                                <a:gd name="T39" fmla="*/ 232 h 192"/>
                                <a:gd name="T40" fmla="+- 0 796 740"/>
                                <a:gd name="T41" fmla="*/ T40 w 192"/>
                                <a:gd name="T42" fmla="+- 0 226 42"/>
                                <a:gd name="T43" fmla="*/ 226 h 192"/>
                                <a:gd name="T44" fmla="+- 0 779 740"/>
                                <a:gd name="T45" fmla="*/ T44 w 192"/>
                                <a:gd name="T46" fmla="+- 0 216 42"/>
                                <a:gd name="T47" fmla="*/ 216 h 192"/>
                                <a:gd name="T48" fmla="+- 0 768 740"/>
                                <a:gd name="T49" fmla="*/ T48 w 192"/>
                                <a:gd name="T50" fmla="+- 0 206 42"/>
                                <a:gd name="T51" fmla="*/ 206 h 192"/>
                                <a:gd name="T52" fmla="+- 0 755 740"/>
                                <a:gd name="T53" fmla="*/ T52 w 192"/>
                                <a:gd name="T54" fmla="+- 0 190 42"/>
                                <a:gd name="T55" fmla="*/ 190 h 192"/>
                                <a:gd name="T56" fmla="+- 0 746 740"/>
                                <a:gd name="T57" fmla="*/ T56 w 192"/>
                                <a:gd name="T58" fmla="+- 0 172 42"/>
                                <a:gd name="T59" fmla="*/ 172 h 192"/>
                                <a:gd name="T60" fmla="+- 0 741 740"/>
                                <a:gd name="T61" fmla="*/ T60 w 192"/>
                                <a:gd name="T62" fmla="+- 0 153 42"/>
                                <a:gd name="T63" fmla="*/ 153 h 192"/>
                                <a:gd name="T64" fmla="+- 0 740 740"/>
                                <a:gd name="T65" fmla="*/ T64 w 192"/>
                                <a:gd name="T66" fmla="+- 0 138 42"/>
                                <a:gd name="T67" fmla="*/ 138 h 192"/>
                                <a:gd name="T68" fmla="+- 0 742 740"/>
                                <a:gd name="T69" fmla="*/ T68 w 192"/>
                                <a:gd name="T70" fmla="+- 0 118 42"/>
                                <a:gd name="T71" fmla="*/ 118 h 192"/>
                                <a:gd name="T72" fmla="+- 0 749 740"/>
                                <a:gd name="T73" fmla="*/ T72 w 192"/>
                                <a:gd name="T74" fmla="+- 0 99 42"/>
                                <a:gd name="T75" fmla="*/ 99 h 192"/>
                                <a:gd name="T76" fmla="+- 0 759 740"/>
                                <a:gd name="T77" fmla="*/ T76 w 192"/>
                                <a:gd name="T78" fmla="+- 0 81 42"/>
                                <a:gd name="T79" fmla="*/ 81 h 192"/>
                                <a:gd name="T80" fmla="+- 0 768 740"/>
                                <a:gd name="T81" fmla="*/ T80 w 192"/>
                                <a:gd name="T82" fmla="+- 0 70 42"/>
                                <a:gd name="T83" fmla="*/ 70 h 192"/>
                                <a:gd name="T84" fmla="+- 0 785 740"/>
                                <a:gd name="T85" fmla="*/ T84 w 192"/>
                                <a:gd name="T86" fmla="+- 0 57 42"/>
                                <a:gd name="T87" fmla="*/ 57 h 192"/>
                                <a:gd name="T88" fmla="+- 0 802 740"/>
                                <a:gd name="T89" fmla="*/ T88 w 192"/>
                                <a:gd name="T90" fmla="+- 0 48 42"/>
                                <a:gd name="T91" fmla="*/ 48 h 192"/>
                                <a:gd name="T92" fmla="+- 0 822 740"/>
                                <a:gd name="T93" fmla="*/ T92 w 192"/>
                                <a:gd name="T94" fmla="+- 0 43 42"/>
                                <a:gd name="T95" fmla="*/ 43 h 192"/>
                                <a:gd name="T96" fmla="+- 0 836 740"/>
                                <a:gd name="T97" fmla="*/ T96 w 192"/>
                                <a:gd name="T98" fmla="+- 0 42 42"/>
                                <a:gd name="T99" fmla="*/ 42 h 192"/>
                                <a:gd name="T100" fmla="+- 0 857 740"/>
                                <a:gd name="T101" fmla="*/ T100 w 192"/>
                                <a:gd name="T102" fmla="+- 0 44 42"/>
                                <a:gd name="T103" fmla="*/ 44 h 192"/>
                                <a:gd name="T104" fmla="+- 0 876 740"/>
                                <a:gd name="T105" fmla="*/ T104 w 192"/>
                                <a:gd name="T106" fmla="+- 0 51 42"/>
                                <a:gd name="T107" fmla="*/ 51 h 192"/>
                                <a:gd name="T108" fmla="+- 0 893 740"/>
                                <a:gd name="T109" fmla="*/ T108 w 192"/>
                                <a:gd name="T110" fmla="+- 0 61 42"/>
                                <a:gd name="T111" fmla="*/ 61 h 192"/>
                                <a:gd name="T112" fmla="+- 0 904 740"/>
                                <a:gd name="T113" fmla="*/ T112 w 192"/>
                                <a:gd name="T114" fmla="+- 0 70 42"/>
                                <a:gd name="T115" fmla="*/ 70 h 192"/>
                                <a:gd name="T116" fmla="+- 0 917 740"/>
                                <a:gd name="T117" fmla="*/ T116 w 192"/>
                                <a:gd name="T118" fmla="+- 0 87 42"/>
                                <a:gd name="T119" fmla="*/ 87 h 192"/>
                                <a:gd name="T120" fmla="+- 0 927 740"/>
                                <a:gd name="T121" fmla="*/ T120 w 192"/>
                                <a:gd name="T122" fmla="+- 0 104 42"/>
                                <a:gd name="T123" fmla="*/ 104 h 192"/>
                                <a:gd name="T124" fmla="+- 0 931 740"/>
                                <a:gd name="T125" fmla="*/ T124 w 192"/>
                                <a:gd name="T126" fmla="+- 0 124 42"/>
                                <a:gd name="T127" fmla="*/ 124 h 192"/>
                                <a:gd name="T128" fmla="+- 0 932 740"/>
                                <a:gd name="T129" fmla="*/ T128 w 192"/>
                                <a:gd name="T130" fmla="+- 0 138 42"/>
                                <a:gd name="T131" fmla="*/ 138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5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748" y="34"/>
                              <a:ext cx="176" cy="176"/>
                              <a:chOff x="748" y="34"/>
                              <a:chExt cx="176" cy="176"/>
                            </a:xfrm>
                          </wpg:grpSpPr>
                          <wps:wsp>
                            <wps:cNvPr id="76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748" y="34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22 34"/>
                                  <a:gd name="T3" fmla="*/ 122 h 176"/>
                                  <a:gd name="T4" fmla="+- 0 922 748"/>
                                  <a:gd name="T5" fmla="*/ T4 w 176"/>
                                  <a:gd name="T6" fmla="+- 0 143 34"/>
                                  <a:gd name="T7" fmla="*/ 143 h 176"/>
                                  <a:gd name="T8" fmla="+- 0 915 748"/>
                                  <a:gd name="T9" fmla="*/ T8 w 176"/>
                                  <a:gd name="T10" fmla="+- 0 162 34"/>
                                  <a:gd name="T11" fmla="*/ 162 h 176"/>
                                  <a:gd name="T12" fmla="+- 0 904 748"/>
                                  <a:gd name="T13" fmla="*/ T12 w 176"/>
                                  <a:gd name="T14" fmla="+- 0 179 34"/>
                                  <a:gd name="T15" fmla="*/ 179 h 176"/>
                                  <a:gd name="T16" fmla="+- 0 899 748"/>
                                  <a:gd name="T17" fmla="*/ T16 w 176"/>
                                  <a:gd name="T18" fmla="+- 0 185 34"/>
                                  <a:gd name="T19" fmla="*/ 185 h 176"/>
                                  <a:gd name="T20" fmla="+- 0 882 748"/>
                                  <a:gd name="T21" fmla="*/ T20 w 176"/>
                                  <a:gd name="T22" fmla="+- 0 198 34"/>
                                  <a:gd name="T23" fmla="*/ 198 h 176"/>
                                  <a:gd name="T24" fmla="+- 0 864 748"/>
                                  <a:gd name="T25" fmla="*/ T24 w 176"/>
                                  <a:gd name="T26" fmla="+- 0 206 34"/>
                                  <a:gd name="T27" fmla="*/ 206 h 176"/>
                                  <a:gd name="T28" fmla="+- 0 844 748"/>
                                  <a:gd name="T29" fmla="*/ T28 w 176"/>
                                  <a:gd name="T30" fmla="+- 0 210 34"/>
                                  <a:gd name="T31" fmla="*/ 210 h 176"/>
                                  <a:gd name="T32" fmla="+- 0 836 748"/>
                                  <a:gd name="T33" fmla="*/ T32 w 176"/>
                                  <a:gd name="T34" fmla="+- 0 210 34"/>
                                  <a:gd name="T35" fmla="*/ 210 h 176"/>
                                  <a:gd name="T36" fmla="+- 0 816 748"/>
                                  <a:gd name="T37" fmla="*/ T36 w 176"/>
                                  <a:gd name="T38" fmla="+- 0 208 34"/>
                                  <a:gd name="T39" fmla="*/ 208 h 176"/>
                                  <a:gd name="T40" fmla="+- 0 797 748"/>
                                  <a:gd name="T41" fmla="*/ T40 w 176"/>
                                  <a:gd name="T42" fmla="+- 0 201 34"/>
                                  <a:gd name="T43" fmla="*/ 201 h 176"/>
                                  <a:gd name="T44" fmla="+- 0 780 748"/>
                                  <a:gd name="T45" fmla="*/ T44 w 176"/>
                                  <a:gd name="T46" fmla="+- 0 190 34"/>
                                  <a:gd name="T47" fmla="*/ 190 h 176"/>
                                  <a:gd name="T48" fmla="+- 0 774 748"/>
                                  <a:gd name="T49" fmla="*/ T48 w 176"/>
                                  <a:gd name="T50" fmla="+- 0 185 34"/>
                                  <a:gd name="T51" fmla="*/ 185 h 176"/>
                                  <a:gd name="T52" fmla="+- 0 761 748"/>
                                  <a:gd name="T53" fmla="*/ T52 w 176"/>
                                  <a:gd name="T54" fmla="+- 0 168 34"/>
                                  <a:gd name="T55" fmla="*/ 168 h 176"/>
                                  <a:gd name="T56" fmla="+- 0 752 748"/>
                                  <a:gd name="T57" fmla="*/ T56 w 176"/>
                                  <a:gd name="T58" fmla="+- 0 150 34"/>
                                  <a:gd name="T59" fmla="*/ 150 h 176"/>
                                  <a:gd name="T60" fmla="+- 0 749 748"/>
                                  <a:gd name="T61" fmla="*/ T60 w 176"/>
                                  <a:gd name="T62" fmla="+- 0 130 34"/>
                                  <a:gd name="T63" fmla="*/ 130 h 176"/>
                                  <a:gd name="T64" fmla="+- 0 748 748"/>
                                  <a:gd name="T65" fmla="*/ T64 w 176"/>
                                  <a:gd name="T66" fmla="+- 0 122 34"/>
                                  <a:gd name="T67" fmla="*/ 122 h 176"/>
                                  <a:gd name="T68" fmla="+- 0 750 748"/>
                                  <a:gd name="T69" fmla="*/ T68 w 176"/>
                                  <a:gd name="T70" fmla="+- 0 102 34"/>
                                  <a:gd name="T71" fmla="*/ 102 h 176"/>
                                  <a:gd name="T72" fmla="+- 0 757 748"/>
                                  <a:gd name="T73" fmla="*/ T72 w 176"/>
                                  <a:gd name="T74" fmla="+- 0 83 34"/>
                                  <a:gd name="T75" fmla="*/ 83 h 176"/>
                                  <a:gd name="T76" fmla="+- 0 769 748"/>
                                  <a:gd name="T77" fmla="*/ T76 w 176"/>
                                  <a:gd name="T78" fmla="+- 0 66 34"/>
                                  <a:gd name="T79" fmla="*/ 66 h 176"/>
                                  <a:gd name="T80" fmla="+- 0 774 748"/>
                                  <a:gd name="T81" fmla="*/ T80 w 176"/>
                                  <a:gd name="T82" fmla="+- 0 60 34"/>
                                  <a:gd name="T83" fmla="*/ 60 h 176"/>
                                  <a:gd name="T84" fmla="+- 0 790 748"/>
                                  <a:gd name="T85" fmla="*/ T84 w 176"/>
                                  <a:gd name="T86" fmla="+- 0 47 34"/>
                                  <a:gd name="T87" fmla="*/ 47 h 176"/>
                                  <a:gd name="T88" fmla="+- 0 808 748"/>
                                  <a:gd name="T89" fmla="*/ T88 w 176"/>
                                  <a:gd name="T90" fmla="+- 0 39 34"/>
                                  <a:gd name="T91" fmla="*/ 39 h 176"/>
                                  <a:gd name="T92" fmla="+- 0 828 748"/>
                                  <a:gd name="T93" fmla="*/ T92 w 176"/>
                                  <a:gd name="T94" fmla="+- 0 35 34"/>
                                  <a:gd name="T95" fmla="*/ 35 h 176"/>
                                  <a:gd name="T96" fmla="+- 0 836 748"/>
                                  <a:gd name="T97" fmla="*/ T96 w 176"/>
                                  <a:gd name="T98" fmla="+- 0 34 34"/>
                                  <a:gd name="T99" fmla="*/ 34 h 176"/>
                                  <a:gd name="T100" fmla="+- 0 857 748"/>
                                  <a:gd name="T101" fmla="*/ T100 w 176"/>
                                  <a:gd name="T102" fmla="+- 0 37 34"/>
                                  <a:gd name="T103" fmla="*/ 37 h 176"/>
                                  <a:gd name="T104" fmla="+- 0 876 748"/>
                                  <a:gd name="T105" fmla="*/ T104 w 176"/>
                                  <a:gd name="T106" fmla="+- 0 43 34"/>
                                  <a:gd name="T107" fmla="*/ 43 h 176"/>
                                  <a:gd name="T108" fmla="+- 0 893 748"/>
                                  <a:gd name="T109" fmla="*/ T108 w 176"/>
                                  <a:gd name="T110" fmla="+- 0 55 34"/>
                                  <a:gd name="T111" fmla="*/ 55 h 176"/>
                                  <a:gd name="T112" fmla="+- 0 899 748"/>
                                  <a:gd name="T113" fmla="*/ T112 w 176"/>
                                  <a:gd name="T114" fmla="+- 0 60 34"/>
                                  <a:gd name="T115" fmla="*/ 60 h 176"/>
                                  <a:gd name="T116" fmla="+- 0 912 748"/>
                                  <a:gd name="T117" fmla="*/ T116 w 176"/>
                                  <a:gd name="T118" fmla="+- 0 76 34"/>
                                  <a:gd name="T119" fmla="*/ 76 h 176"/>
                                  <a:gd name="T120" fmla="+- 0 920 748"/>
                                  <a:gd name="T121" fmla="*/ T120 w 176"/>
                                  <a:gd name="T122" fmla="+- 0 94 34"/>
                                  <a:gd name="T123" fmla="*/ 94 h 176"/>
                                  <a:gd name="T124" fmla="+- 0 924 748"/>
                                  <a:gd name="T125" fmla="*/ T124 w 176"/>
                                  <a:gd name="T126" fmla="+- 0 114 34"/>
                                  <a:gd name="T127" fmla="*/ 114 h 176"/>
                                  <a:gd name="T128" fmla="+- 0 924 748"/>
                                  <a:gd name="T129" fmla="*/ T128 w 176"/>
                                  <a:gd name="T130" fmla="+- 0 122 34"/>
                                  <a:gd name="T131" fmla="*/ 122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37pt;margin-top:1.3pt;width:9.6pt;height:10.4pt;z-index:-251627520;mso-position-horizontal-relative:page" coordorigin="740,26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">
                <v:group id="Group 43" o:spid="_x0000_s1027" style="position:absolute;left:740;top:42;width:192;height:192" coordorigin="740,42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46" o:spid="_x0000_s1028" style="position:absolute;left:740;top:42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+yy8UA&#10;AADbAAAADwAAAGRycy9kb3ducmV2LnhtbESPzWrDMBCE74W+g9hCb7GctPnBsRxKINAUeoiTHHJb&#10;pI1taq2MpcTu21eFQo/DzHzD5JvRtuJOvW8cK5gmKQhi7UzDlYLTcTdZgfAB2WDrmBR8k4dN8fiQ&#10;Y2bcwAe6l6ESEcI+QwV1CF0mpdc1WfSJ64ijd3W9xRBlX0nT4xDhtpWzNF1Iiw3HhRo72takv8qb&#10;VWD3gztv9Xxa7s4vn8NlXO0/Oq3U89P4tgYRaAz/4b/2u1Gwf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7LLxQAAANsAAAAPAAAAAAAAAAAAAAAAAJgCAABkcnMv&#10;ZG93bnJldi54bWxQSwUGAAAAAAQABAD1AAAAig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38;190,159;184,178;174,196;164,206;148,220;130,229;111,234;96,234;76,232;56,226;39,216;28,206;15,190;6,172;1,153;0,138;2,118;9,99;19,81;28,70;45,57;62,48;82,43;96,42;117,44;136,51;153,61;164,70;177,87;187,104;191,124;192,138" o:connectangles="0,0,0,0,0,0,0,0,0,0,0,0,0,0,0,0,0,0,0,0,0,0,0,0,0,0,0,0,0,0,0,0,0"/>
                  </v:shape>
                  <v:group id="Group 44" o:spid="_x0000_s1029" style="position:absolute;left:748;top:34;width:176;height:176" coordorigin="748,34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shape id="Freeform 45" o:spid="_x0000_s1030" style="position:absolute;left:748;top:34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xJ8QA&#10;AADbAAAADwAAAGRycy9kb3ducmV2LnhtbESPQWvCQBSE70L/w/IKXkQ3laIhuootBIqn1qi9vmaf&#10;Seju25BdNf57t1DwOMzMN8xy3VsjLtT5xrGCl0kCgrh0uuFKwb7IxykIH5A1Gsek4EYe1qunwRIz&#10;7a78RZddqESEsM9QQR1Cm0npy5os+olriaN3cp3FEGVXSd3hNcKtkdMkmUmLDceFGlt6r6n83Z2t&#10;guKYvub9Nn37MdtzQd+jfPN5MEoNn/vNAkSgPjzC/+0PrWA+g7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8SfEAAAA2wAAAA8AAAAAAAAAAAAAAAAAmAIAAGRycy9k&#10;b3ducmV2LnhtbFBLBQYAAAAABAAEAPUAAACJAwAAAAA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22;174,143;167,162;156,179;151,185;134,198;116,206;96,210;88,210;68,208;49,201;32,190;26,185;13,168;4,150;1,130;0,122;2,102;9,83;21,66;26,60;42,47;60,39;80,35;88,34;109,37;128,43;145,55;151,60;164,76;172,94;176,114;176,122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1,000,000</w:t>
      </w:r>
    </w:p>
    <w:p w:rsidR="006826F5" w:rsidRDefault="006826F5">
      <w:pPr>
        <w:spacing w:before="5" w:line="180" w:lineRule="exact"/>
        <w:rPr>
          <w:sz w:val="19"/>
          <w:szCs w:val="19"/>
        </w:rPr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B855C0">
      <w:pPr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11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5" w:line="280" w:lineRule="exact"/>
        <w:rPr>
          <w:sz w:val="28"/>
          <w:szCs w:val="28"/>
        </w:rPr>
      </w:pPr>
    </w:p>
    <w:p w:rsidR="006826F5" w:rsidRDefault="00B855C0">
      <w:pPr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sz w:val="25"/>
          <w:szCs w:val="25"/>
        </w:rPr>
        <w:t>Julie’s</w:t>
      </w:r>
      <w:r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mom</w:t>
      </w:r>
      <w:r>
        <w:rPr>
          <w:rFonts w:ascii="Arial" w:eastAsia="Arial" w:hAnsi="Arial" w:cs="Arial"/>
          <w:spacing w:val="13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is</w:t>
      </w:r>
      <w:r>
        <w:rPr>
          <w:rFonts w:ascii="Arial" w:eastAsia="Arial" w:hAnsi="Arial" w:cs="Arial"/>
          <w:spacing w:val="6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1,740</w:t>
      </w:r>
      <w:r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>
        <w:rPr>
          <w:rFonts w:ascii="Arial" w:eastAsia="Arial" w:hAnsi="Arial" w:cs="Arial"/>
          <w:sz w:val="25"/>
          <w:szCs w:val="25"/>
        </w:rPr>
        <w:t>millimeters</w:t>
      </w:r>
      <w:r>
        <w:rPr>
          <w:rFonts w:ascii="Arial" w:eastAsia="Arial" w:hAnsi="Arial" w:cs="Arial"/>
          <w:spacing w:val="26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sz w:val="25"/>
          <w:szCs w:val="25"/>
        </w:rPr>
        <w:t>tall.</w:t>
      </w:r>
    </w:p>
    <w:p w:rsidR="006826F5" w:rsidRDefault="00105AD8">
      <w:pPr>
        <w:spacing w:before="6" w:line="560" w:lineRule="atLeast"/>
        <w:ind w:left="320" w:right="5360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1602740</wp:posOffset>
                </wp:positionV>
                <wp:extent cx="6856730" cy="21590"/>
                <wp:effectExtent l="6985" t="2540" r="3810" b="4445"/>
                <wp:wrapNone/>
                <wp:docPr id="6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2524"/>
                          <a:chExt cx="10798" cy="34"/>
                        </a:xfrm>
                      </wpg:grpSpPr>
                      <wpg:grpSp>
                        <wpg:cNvPr id="64" name="Group 34"/>
                        <wpg:cNvGrpSpPr>
                          <a:grpSpLocks/>
                        </wpg:cNvGrpSpPr>
                        <wpg:grpSpPr bwMode="auto">
                          <a:xfrm>
                            <a:off x="740" y="2533"/>
                            <a:ext cx="10780" cy="0"/>
                            <a:chOff x="740" y="2533"/>
                            <a:chExt cx="10780" cy="0"/>
                          </a:xfrm>
                        </wpg:grpSpPr>
                        <wps:wsp>
                          <wps:cNvPr id="65" name="Freeform 41"/>
                          <wps:cNvSpPr>
                            <a:spLocks/>
                          </wps:cNvSpPr>
                          <wps:spPr bwMode="auto">
                            <a:xfrm>
                              <a:off x="740" y="253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6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740" y="2549"/>
                              <a:ext cx="10780" cy="0"/>
                              <a:chOff x="740" y="2549"/>
                              <a:chExt cx="10780" cy="0"/>
                            </a:xfrm>
                          </wpg:grpSpPr>
                          <wps:wsp>
                            <wps:cNvPr id="6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740" y="2549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8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2525"/>
                                <a:ext cx="16" cy="32"/>
                                <a:chOff x="740" y="2525"/>
                                <a:chExt cx="16" cy="32"/>
                              </a:xfrm>
                            </wpg:grpSpPr>
                            <wps:wsp>
                              <wps:cNvPr id="6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2525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2525 2525"/>
                                    <a:gd name="T3" fmla="*/ 2525 h 32"/>
                                    <a:gd name="T4" fmla="+- 0 756 740"/>
                                    <a:gd name="T5" fmla="*/ T4 w 16"/>
                                    <a:gd name="T6" fmla="+- 0 2525 2525"/>
                                    <a:gd name="T7" fmla="*/ 2525 h 32"/>
                                    <a:gd name="T8" fmla="+- 0 756 740"/>
                                    <a:gd name="T9" fmla="*/ T8 w 16"/>
                                    <a:gd name="T10" fmla="+- 0 2541 2525"/>
                                    <a:gd name="T11" fmla="*/ 2541 h 32"/>
                                    <a:gd name="T12" fmla="+- 0 740 740"/>
                                    <a:gd name="T13" fmla="*/ T12 w 16"/>
                                    <a:gd name="T14" fmla="+- 0 2557 2525"/>
                                    <a:gd name="T15" fmla="*/ 2557 h 32"/>
                                    <a:gd name="T16" fmla="+- 0 740 740"/>
                                    <a:gd name="T17" fmla="*/ T16 w 16"/>
                                    <a:gd name="T18" fmla="+- 0 2525 2525"/>
                                    <a:gd name="T19" fmla="*/ 252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0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2525"/>
                                  <a:ext cx="16" cy="32"/>
                                  <a:chOff x="11504" y="2525"/>
                                  <a:chExt cx="16" cy="32"/>
                                </a:xfrm>
                              </wpg:grpSpPr>
                              <wps:wsp>
                                <wps:cNvPr id="71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2525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2541 2525"/>
                                      <a:gd name="T3" fmla="*/ 2541 h 32"/>
                                      <a:gd name="T4" fmla="+- 0 11520 11504"/>
                                      <a:gd name="T5" fmla="*/ T4 w 16"/>
                                      <a:gd name="T6" fmla="+- 0 2525 2525"/>
                                      <a:gd name="T7" fmla="*/ 2525 h 32"/>
                                      <a:gd name="T8" fmla="+- 0 11520 11504"/>
                                      <a:gd name="T9" fmla="*/ T8 w 16"/>
                                      <a:gd name="T10" fmla="+- 0 2557 2525"/>
                                      <a:gd name="T11" fmla="*/ 2557 h 32"/>
                                      <a:gd name="T12" fmla="+- 0 11504 11504"/>
                                      <a:gd name="T13" fmla="*/ T12 w 16"/>
                                      <a:gd name="T14" fmla="+- 0 2557 2525"/>
                                      <a:gd name="T15" fmla="*/ 2557 h 32"/>
                                      <a:gd name="T16" fmla="+- 0 11504 11504"/>
                                      <a:gd name="T17" fmla="*/ T16 w 16"/>
                                      <a:gd name="T18" fmla="+- 0 2541 2525"/>
                                      <a:gd name="T19" fmla="*/ 2541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36.55pt;margin-top:126.2pt;width:539.9pt;height:1.7pt;z-index:-251631616;mso-position-horizontal-relative:page" coordorigin="731,2524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">
                <v:group id="Group 34" o:spid="_x0000_s1027" style="position:absolute;left:740;top:2533;width:10780;height:0" coordorigin="740,253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1" o:spid="_x0000_s1028" style="position:absolute;left:740;top:253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pfcUA&#10;AADbAAAADwAAAGRycy9kb3ducmV2LnhtbESPQWvCQBSE7wX/w/KEXorZtFCVmFVEUDy00kbx/Mg+&#10;k2j2bZpdY/rvXaHQ4zAz3zDpoje16Kh1lWUFr1EMgji3uuJCwWG/Hk1BOI+ssbZMCn7JwWI+eEox&#10;0fbG39RlvhABwi5BBaX3TSKly0sy6CLbEAfvZFuDPsi2kLrFW4CbWr7F8VgarDgslNjQqqT8kl2N&#10;gkl3+drss91nd1g2H0d5fjn+nHdKPQ/75QyEp97/h//aW61g/A6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yl9xQAAANsAAAAPAAAAAAAAAAAAAAAAAJgCAABkcnMv&#10;ZG93bnJldi54bWxQSwUGAAAAAAQABAD1AAAAigMAAAAA&#10;" path="m,l10780,e" filled="f" strokecolor="#999" strokeweight=".31781mm">
                    <v:path arrowok="t" o:connecttype="custom" o:connectlocs="0,0;10780,0" o:connectangles="0,0"/>
                  </v:shape>
                  <v:group id="Group 35" o:spid="_x0000_s1029" style="position:absolute;left:740;top:2549;width:10780;height:0" coordorigin="740,2549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<v:shape id="Freeform 40" o:spid="_x0000_s1030" style="position:absolute;left:740;top:2549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CsMQA&#10;AADbAAAADwAAAGRycy9kb3ducmV2LnhtbESPT2sCMRTE70K/Q3gFb5qt6Gq3RpFCodBLXaW9PjZv&#10;/9DkZdlkNX77plDwOMzMb5jtPlojLjT4zrGCp3kGgrhyuuNGwfn0NtuA8AFZo3FMCm7kYb97mGyx&#10;0O7KR7qUoREJwr5ABW0IfSGlr1qy6OeuJ05e7QaLIcmhkXrAa4JbIxdZlkuLHaeFFnt6ban6KUer&#10;AGu/Gr/GuHyuPzffJpr1LV99KDV9jIcXEIFiuIf/2+9aQb6Gv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GQrDEAAAA2wAAAA8AAAAAAAAAAAAAAAAAmAIAAGRycy9k&#10;b3ducmV2LnhtbFBLBQYAAAAABAAEAPUAAACJAwAAAAA=&#10;" path="m,l10780,e" filled="f" strokecolor="#ededed" strokeweight=".31781mm">
                      <v:path arrowok="t" o:connecttype="custom" o:connectlocs="0,0;10780,0" o:connectangles="0,0"/>
                    </v:shape>
                    <v:group id="Group 36" o:spid="_x0000_s1031" style="position:absolute;left:740;top:2525;width:16;height:32" coordorigin="740,252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<v:shape id="Freeform 39" o:spid="_x0000_s1032" style="position:absolute;left:740;top:252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Mr1sQA&#10;AADbAAAADwAAAGRycy9kb3ducmV2LnhtbESPQWvCQBSE74L/YXmCN91YUrHRVaTBNvUitQU9PrLP&#10;JCT7NmS3mv77bkHwOMzMN8xq05tGXKlzlWUFs2kEgji3uuJCwffXbrIA4TyyxsYyKfglB5v1cLDC&#10;RNsbf9L16AsRIOwSVFB63yZSurwkg25qW+LgXWxn0AfZFVJ3eAtw08inKJpLgxWHhRJbei0pr48/&#10;JlCyjOv4Iy3envfvJ1Od00MsU6XGo367BOGp94/wvZ1pBfMX+P8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K9bEAAAA2wAAAA8AAAAAAAAAAAAAAAAAmAIAAGRycy9k&#10;b3ducmV2LnhtbFBLBQYAAAAABAAEAPUAAACJAwAAAAA=&#10;" path="m,l16,r,16l,32,,xe" fillcolor="#999" stroked="f">
                        <v:path arrowok="t" o:connecttype="custom" o:connectlocs="0,2525;16,2525;16,2541;0,2557;0,2525" o:connectangles="0,0,0,0,0"/>
                      </v:shape>
                      <v:group id="Group 37" o:spid="_x0000_s1033" style="position:absolute;left:11504;top:2525;width:16;height:32" coordorigin="11504,2525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 id="Freeform 38" o:spid="_x0000_s1034" style="position:absolute;left:11504;top:2525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ay8MA&#10;AADbAAAADwAAAGRycy9kb3ducmV2LnhtbESPT4vCMBTE74LfITzBm6YK/qFrFBUVxZPVvb9t3rbF&#10;5qU0Uet++o0geBxm5jfMbNGYUtypdoVlBYN+BII4tbrgTMHlvO1NQTiPrLG0TAqe5GAxb7dmGGv7&#10;4BPdE5+JAGEXo4Lc+yqW0qU5GXR9WxEH79fWBn2QdSZ1jY8AN6UcRtFYGiw4LORY0Tqn9JrcjIJV&#10;+heNvqfHA/5k1TEZ7XfPzXmoVLfTLL9AeGr8J/xu77WCyQBeX8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Qay8MAAADbAAAADwAAAAAAAAAAAAAAAACYAgAAZHJzL2Rv&#10;d25yZXYueG1sUEsFBgAAAAAEAAQA9QAAAIgDAAAAAA==&#10;" path="m,16l16,r,32l,32,,16xe" fillcolor="#ededed" stroked="f">
                          <v:path arrowok="t" o:connecttype="custom" o:connectlocs="0,2541;16,2525;16,2557;0,2557;0,2541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891540</wp:posOffset>
                </wp:positionV>
                <wp:extent cx="3641090" cy="233680"/>
                <wp:effectExtent l="12700" t="5715" r="13335" b="8255"/>
                <wp:wrapNone/>
                <wp:docPr id="6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1090" cy="233680"/>
                          <a:chOff x="740" y="1404"/>
                          <a:chExt cx="5734" cy="368"/>
                        </a:xfrm>
                      </wpg:grpSpPr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740" y="1404"/>
                            <a:ext cx="5734" cy="368"/>
                          </a:xfrm>
                          <a:custGeom>
                            <a:avLst/>
                            <a:gdLst>
                              <a:gd name="T0" fmla="+- 0 740 740"/>
                              <a:gd name="T1" fmla="*/ T0 w 5734"/>
                              <a:gd name="T2" fmla="+- 0 1404 1404"/>
                              <a:gd name="T3" fmla="*/ 1404 h 368"/>
                              <a:gd name="T4" fmla="+- 0 6475 740"/>
                              <a:gd name="T5" fmla="*/ T4 w 5734"/>
                              <a:gd name="T6" fmla="+- 0 1404 1404"/>
                              <a:gd name="T7" fmla="*/ 1404 h 368"/>
                              <a:gd name="T8" fmla="+- 0 6475 740"/>
                              <a:gd name="T9" fmla="*/ T8 w 5734"/>
                              <a:gd name="T10" fmla="+- 0 1772 1404"/>
                              <a:gd name="T11" fmla="*/ 1772 h 368"/>
                              <a:gd name="T12" fmla="+- 0 740 740"/>
                              <a:gd name="T13" fmla="*/ T12 w 5734"/>
                              <a:gd name="T14" fmla="+- 0 1772 1404"/>
                              <a:gd name="T15" fmla="*/ 1772 h 368"/>
                              <a:gd name="T16" fmla="+- 0 740 740"/>
                              <a:gd name="T17" fmla="*/ T16 w 5734"/>
                              <a:gd name="T18" fmla="+- 0 1404 1404"/>
                              <a:gd name="T19" fmla="*/ 1404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34" h="368">
                                <a:moveTo>
                                  <a:pt x="0" y="0"/>
                                </a:moveTo>
                                <a:lnTo>
                                  <a:pt x="5735" y="0"/>
                                </a:lnTo>
                                <a:lnTo>
                                  <a:pt x="5735" y="368"/>
                                </a:lnTo>
                                <a:lnTo>
                                  <a:pt x="0" y="3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A8A8A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37pt;margin-top:70.2pt;width:286.7pt;height:18.4pt;z-index:-251626496;mso-position-horizontal-relative:page" coordorigin="740,1404" coordsize="57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">
                <v:shape id="Freeform 32" o:spid="_x0000_s1027" style="position:absolute;left:740;top:1404;width:5734;height:368;visibility:visible;mso-wrap-style:square;v-text-anchor:top" coordsize="5734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zgVMUA&#10;AADbAAAADwAAAGRycy9kb3ducmV2LnhtbESPQWvCQBSE7wX/w/KE3ppNhFqbZiMiKEIP0ujF2yP7&#10;mk3Nvg3ZVdP++m6h4HGYmW+YYjnaTlxp8K1jBVmSgiCunW65UXA8bJ4WIHxA1tg5JgXf5GFZTh4K&#10;zLW78Qddq9CICGGfowITQp9L6WtDFn3ieuLofbrBYohyaKQe8BbhtpOzNJ1Liy3HBYM9rQ3V5+pi&#10;Fbzuq6/9z9q4I8ls+7LbLp5P716px+m4egMRaAz38H97pxXMZ/D3Jf4AW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OBUxQAAANsAAAAPAAAAAAAAAAAAAAAAAJgCAABkcnMv&#10;ZG93bnJldi54bWxQSwUGAAAAAAQABAD1AAAAigMAAAAA&#10;" path="m,l5735,r,368l,368,,xe" filled="f" strokecolor="#a8a8a8" strokeweight="0">
                  <v:path arrowok="t" o:connecttype="custom" o:connectlocs="0,1404;5735,1404;5735,1772;0,1772;0,1404" o:connectangles="0,0,0,0,0"/>
                </v:shape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Write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this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same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height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as</w:t>
      </w:r>
      <w:r w:rsidR="00B855C0">
        <w:rPr>
          <w:rFonts w:ascii="Arial" w:eastAsia="Arial" w:hAnsi="Arial" w:cs="Arial"/>
          <w:spacing w:val="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a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number</w:t>
      </w:r>
      <w:r w:rsidR="00B855C0">
        <w:rPr>
          <w:rFonts w:ascii="Arial" w:eastAsia="Arial" w:hAnsi="Arial" w:cs="Arial"/>
          <w:spacing w:val="19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of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meters</w:t>
      </w:r>
      <w:r w:rsidR="00B855C0">
        <w:rPr>
          <w:rFonts w:ascii="Arial" w:eastAsia="Arial" w:hAnsi="Arial" w:cs="Arial"/>
          <w:spacing w:val="17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 xml:space="preserve">(m). </w:t>
      </w:r>
      <w:r w:rsidR="00B855C0">
        <w:rPr>
          <w:rFonts w:ascii="Arial" w:eastAsia="Arial" w:hAnsi="Arial" w:cs="Arial"/>
          <w:sz w:val="25"/>
          <w:szCs w:val="25"/>
        </w:rPr>
        <w:t>Do</w:t>
      </w:r>
      <w:r w:rsidR="00B855C0">
        <w:rPr>
          <w:rFonts w:ascii="Arial" w:eastAsia="Arial" w:hAnsi="Arial" w:cs="Arial"/>
          <w:spacing w:val="8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not</w:t>
      </w:r>
      <w:r w:rsidR="00B855C0">
        <w:rPr>
          <w:rFonts w:ascii="Arial" w:eastAsia="Arial" w:hAnsi="Arial" w:cs="Arial"/>
          <w:spacing w:val="5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add</w:t>
      </w:r>
      <w:r w:rsidR="00B855C0">
        <w:rPr>
          <w:rFonts w:ascii="Arial" w:eastAsia="Arial" w:hAnsi="Arial" w:cs="Arial"/>
          <w:spacing w:val="10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words</w:t>
      </w:r>
      <w:r w:rsidR="00B855C0">
        <w:rPr>
          <w:rFonts w:ascii="Arial" w:eastAsia="Arial" w:hAnsi="Arial" w:cs="Arial"/>
          <w:spacing w:val="1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to</w:t>
      </w:r>
      <w:r w:rsidR="00B855C0">
        <w:rPr>
          <w:rFonts w:ascii="Arial" w:eastAsia="Arial" w:hAnsi="Arial" w:cs="Arial"/>
          <w:spacing w:val="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your</w:t>
      </w:r>
      <w:r w:rsidR="00B855C0">
        <w:rPr>
          <w:rFonts w:ascii="Arial" w:eastAsia="Arial" w:hAnsi="Arial" w:cs="Arial"/>
          <w:spacing w:val="12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answer.</w:t>
      </w: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line="200" w:lineRule="exact"/>
      </w:pPr>
    </w:p>
    <w:p w:rsidR="006826F5" w:rsidRDefault="006826F5">
      <w:pPr>
        <w:spacing w:before="18" w:line="260" w:lineRule="exact"/>
        <w:rPr>
          <w:sz w:val="26"/>
          <w:szCs w:val="26"/>
        </w:rPr>
      </w:pPr>
    </w:p>
    <w:p w:rsidR="006826F5" w:rsidRDefault="00B855C0">
      <w:pPr>
        <w:spacing w:before="21"/>
        <w:ind w:left="320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sz w:val="30"/>
          <w:szCs w:val="30"/>
        </w:rPr>
        <w:t>Item</w:t>
      </w:r>
      <w:r>
        <w:rPr>
          <w:rFonts w:ascii="Arial" w:eastAsia="Arial" w:hAnsi="Arial" w:cs="Arial"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w w:val="99"/>
          <w:sz w:val="30"/>
          <w:szCs w:val="30"/>
        </w:rPr>
        <w:t>12</w:t>
      </w:r>
      <w:r>
        <w:rPr>
          <w:rFonts w:ascii="Arial" w:eastAsia="Arial" w:hAnsi="Arial" w:cs="Arial"/>
          <w:w w:val="120"/>
          <w:sz w:val="30"/>
          <w:szCs w:val="30"/>
        </w:rPr>
        <w:t>:</w:t>
      </w:r>
    </w:p>
    <w:p w:rsidR="006826F5" w:rsidRDefault="006826F5">
      <w:pPr>
        <w:spacing w:before="1" w:line="100" w:lineRule="exact"/>
        <w:rPr>
          <w:sz w:val="11"/>
          <w:szCs w:val="11"/>
        </w:rPr>
      </w:pPr>
    </w:p>
    <w:p w:rsidR="006826F5" w:rsidRDefault="006826F5">
      <w:pPr>
        <w:spacing w:line="200" w:lineRule="exact"/>
      </w:pPr>
    </w:p>
    <w:p w:rsidR="006826F5" w:rsidRDefault="00B855C0">
      <w:pPr>
        <w:spacing w:line="280" w:lineRule="exact"/>
        <w:ind w:left="320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position w:val="-1"/>
          <w:sz w:val="25"/>
          <w:szCs w:val="25"/>
        </w:rPr>
        <w:t>Which</w:t>
      </w:r>
      <w:r>
        <w:rPr>
          <w:rFonts w:ascii="Arial" w:eastAsia="Arial" w:hAnsi="Arial" w:cs="Arial"/>
          <w:spacing w:val="1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expression</w:t>
      </w:r>
      <w:r>
        <w:rPr>
          <w:rFonts w:ascii="Arial" w:eastAsia="Arial" w:hAnsi="Arial" w:cs="Arial"/>
          <w:spacing w:val="2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will</w:t>
      </w:r>
      <w:r>
        <w:rPr>
          <w:rFonts w:ascii="Arial" w:eastAsia="Arial" w:hAnsi="Arial" w:cs="Arial"/>
          <w:spacing w:val="9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result</w:t>
      </w:r>
      <w:r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in</w:t>
      </w:r>
      <w:r>
        <w:rPr>
          <w:rFonts w:ascii="Arial" w:eastAsia="Arial" w:hAnsi="Arial" w:cs="Arial"/>
          <w:spacing w:val="6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a</w:t>
      </w:r>
      <w:r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product</w:t>
      </w:r>
      <w:r>
        <w:rPr>
          <w:rFonts w:ascii="Arial" w:eastAsia="Arial" w:hAnsi="Arial" w:cs="Arial"/>
          <w:spacing w:val="19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greater</w:t>
      </w:r>
      <w:r>
        <w:rPr>
          <w:rFonts w:ascii="Arial" w:eastAsia="Arial" w:hAnsi="Arial" w:cs="Arial"/>
          <w:spacing w:val="18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position w:val="-1"/>
          <w:sz w:val="25"/>
          <w:szCs w:val="25"/>
        </w:rPr>
        <w:t>than</w:t>
      </w:r>
      <w:r>
        <w:rPr>
          <w:rFonts w:ascii="Arial" w:eastAsia="Arial" w:hAnsi="Arial" w:cs="Arial"/>
          <w:spacing w:val="12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w w:val="102"/>
          <w:position w:val="-1"/>
          <w:sz w:val="25"/>
          <w:szCs w:val="25"/>
        </w:rPr>
        <w:t>4,521?</w:t>
      </w:r>
    </w:p>
    <w:p w:rsidR="006826F5" w:rsidRDefault="006826F5">
      <w:pPr>
        <w:spacing w:before="12" w:line="280" w:lineRule="exact"/>
        <w:rPr>
          <w:sz w:val="28"/>
          <w:szCs w:val="28"/>
        </w:rPr>
      </w:pPr>
    </w:p>
    <w:p w:rsidR="006826F5" w:rsidRDefault="00105AD8">
      <w:pPr>
        <w:spacing w:before="33" w:line="28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5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57" name="Group 27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58" name="Freeform 30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9" name="Group 28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60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37pt;margin-top:2.95pt;width:9.6pt;height:10.4pt;z-index:-251625472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">
                <v:group id="Group 27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30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krsAA&#10;AADbAAAADwAAAGRycy9kb3ducmV2LnhtbERPTYvCMBC9C/6HMII3TVVcpGtaRBBU2MNWPextSGbb&#10;ss2kNNHWf785CB4f73ubD7YRD+p87VjBYp6AINbO1FwquF4Osw0IH5ANNo5JwZM85Nl4tMXUuJ6/&#10;6VGEUsQQ9ikqqEJoUym9rsiin7uWOHK/rrMYIuxKaTrsY7ht5DJJPqTFmmNDhS3tK9J/xd0qsKfe&#10;3fZ6vSgOt9VX/zNsTudWKzWdDLtPEIGG8Ba/3EejYB3Hxi/xB8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QfkrsAAAADbAAAADwAAAAAAAAAAAAAAAACYAgAAZHJzL2Rvd25y&#10;ZXYueG1sUEsFBgAAAAAEAAQA9QAAAIU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8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shape id="Freeform 29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aFcEA&#10;AADbAAAADwAAAGRycy9kb3ducmV2LnhtbERPz2vCMBS+C/sfwhvsIjNVRErXKE4oiCe1ul3fmre2&#10;LHkpTdTuvzcHwePH9ztfDdaIK/W+daxgOklAEFdOt1wrOJXFewrCB2SNxjEp+CcPq+XLKMdMuxsf&#10;6HoMtYgh7DNU0ITQZVL6qiGLfuI64sj9ut5iiLCvpe7xFsOtkbMkWUiLLceGBjvaNFT9HS9WQfmV&#10;zothl37+mN2lpO9xsd6fjVJvr8P6A0SgITzFD/dWK1jE9fFL/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cWhXBAAAA2wAAAA8AAAAAAAAAAAAAAAAAmAIAAGRycy9kb3du&#10;cmV2LnhtbFBLBQYAAAAABAAEAPUAAACGAwAAAAA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A.</w:t>
      </w:r>
      <w:r w:rsidR="00B855C0">
        <w:rPr>
          <w:rFonts w:ascii="Arial" w:eastAsia="Arial" w:hAnsi="Arial" w:cs="Arial"/>
          <w:spacing w:val="31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4.521</w:t>
      </w:r>
      <w:r w:rsidR="00B855C0"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1,000</w:t>
      </w:r>
    </w:p>
    <w:p w:rsidR="006826F5" w:rsidRDefault="006826F5">
      <w:pPr>
        <w:spacing w:line="200" w:lineRule="exact"/>
      </w:pPr>
    </w:p>
    <w:p w:rsidR="006826F5" w:rsidRDefault="006826F5">
      <w:pPr>
        <w:spacing w:before="1" w:line="220" w:lineRule="exact"/>
        <w:rPr>
          <w:sz w:val="22"/>
          <w:szCs w:val="22"/>
        </w:rPr>
      </w:pPr>
    </w:p>
    <w:p w:rsidR="006826F5" w:rsidRDefault="00105AD8">
      <w:pPr>
        <w:spacing w:before="33" w:line="28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5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52" name="Group 22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53" name="Freeform 25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4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55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37pt;margin-top:2.95pt;width:9.6pt;height:10.4pt;z-index:-251624448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">
                <v:group id="Group 22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25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N238QA&#10;AADbAAAADwAAAGRycy9kb3ducmV2LnhtbESPQWvCQBSE7wX/w/KE3upGJUWiq0gg0Ag9NK0Hb4/d&#10;ZxLMvg3ZrUn/vVso9DjMzDfM7jDZTtxp8K1jBctFAoJYO9NyreDrs3jZgPAB2WDnmBT8kIfDfva0&#10;w8y4kT/oXoVaRAj7DBU0IfSZlF43ZNEvXE8cvasbLIYoh1qaAccIt51cJcmrtNhyXGiwp7whfau+&#10;rQJbju6c63RZFef1+3iZNuWp10o9z6fjFkSgKfyH/9pvRkG6ht8v8QfI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dt/EAAAA2wAAAA8AAAAAAAAAAAAAAAAAmAIAAGRycy9k&#10;b3ducmV2LnhtbFBLBQYAAAAABAAEAPUAAACJAwAAAAA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23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shape id="Freeform 24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zMMQA&#10;AADbAAAADwAAAGRycy9kb3ducmV2LnhtbESPQWvCQBSE70L/w/IKXkQ3lSohuootBIqn1qi9vmaf&#10;Seju25BdNf57t1DwOMzMN8xy3VsjLtT5xrGCl0kCgrh0uuFKwb7IxykIH5A1Gsek4EYe1qunwRIz&#10;7a78RZddqESEsM9QQR1Cm0npy5os+olriaN3cp3FEGVXSd3hNcKtkdMkmUuLDceFGlt6r6n83Z2t&#10;guKYvub9Nn37MdtzQd+jfPN5MEoNn/vNAkSgPjzC/+0PrWA2g7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HMzDEAAAA2wAAAA8AAAAAAAAAAAAAAAAAmAIAAGRycy9k&#10;b3ducmV2LnhtbFBLBQYAAAAABAAEAPUAAACJAwAAAAA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B.</w:t>
      </w:r>
      <w:r w:rsidR="00B855C0">
        <w:rPr>
          <w:rFonts w:ascii="Arial" w:eastAsia="Arial" w:hAnsi="Arial" w:cs="Arial"/>
          <w:spacing w:val="31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45.21</w:t>
      </w:r>
      <w:r w:rsidR="00B855C0"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10</w:t>
      </w:r>
    </w:p>
    <w:p w:rsidR="006826F5" w:rsidRDefault="006826F5">
      <w:pPr>
        <w:spacing w:line="200" w:lineRule="exact"/>
      </w:pPr>
    </w:p>
    <w:p w:rsidR="006826F5" w:rsidRDefault="006826F5">
      <w:pPr>
        <w:spacing w:before="1" w:line="220" w:lineRule="exact"/>
        <w:rPr>
          <w:sz w:val="22"/>
          <w:szCs w:val="22"/>
        </w:rPr>
      </w:pPr>
    </w:p>
    <w:p w:rsidR="006826F5" w:rsidRDefault="00105AD8">
      <w:pPr>
        <w:spacing w:before="33" w:line="280" w:lineRule="exact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4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47" name="Group 17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48" name="Freeform 20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9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50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37pt;margin-top:2.95pt;width:9.6pt;height:10.4pt;z-index:-251623424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">
                <v:group id="Group 17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0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yc8IA&#10;AADbAAAADwAAAGRycy9kb3ducmV2LnhtbERPz2vCMBS+C/sfwht407RzinTGMgTBCjtY52G3R/LW&#10;ljUvpcna+t+bw2DHj+/3Lp9sKwbqfeNYQbpMQBBrZxquFHxej4stCB+QDbaOScGdPOT7p9kOM+NG&#10;vtBQhkrEEPYZKqhD6DIpva7Jol+6jjhy3663GCLsK2l6HGO4beVLkmykxYZjQ40dHWrSP+WvVWCL&#10;0d0Oep2Wx9vqY/yatsW500rNn6f3NxCBpvAv/nOfjILXODZ+iT9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nJzwgAAANsAAAAPAAAAAAAAAAAAAAAAAJgCAABkcnMvZG93&#10;bnJldi54bWxQSwUGAAAAAAQABAD1AAAAhwMAAAAA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18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shape id="Freeform 19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QqMIA&#10;AADbAAAADwAAAGRycy9kb3ducmV2LnhtbERPz2vCMBS+C/sfwhvsIppu6CidaXGDgniadtPrs3lr&#10;y5KX0kSt/705DHb8+H6vitEacaHBd44VPM8TEMS10x03Cr6qcpaC8AFZo3FMCm7kocgfJivMtLvy&#10;ji770IgYwj5DBW0IfSalr1uy6OeuJ47cjxsshgiHRuoBrzHcGvmSJK/SYsexocWePlqqf/dnq6A6&#10;pIty3KbvJ7M9V3ScluvPb6PU0+O4fgMRaAz/4j/3RitYxvXxS/wB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8JCowgAAANsAAAAPAAAAAAAAAAAAAAAAAJgCAABkcnMvZG93&#10;bnJldi54bWxQSwUGAAAAAAQABAD1AAAAhwMAAAAA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position w:val="-1"/>
          <w:sz w:val="25"/>
          <w:szCs w:val="25"/>
        </w:rPr>
        <w:t>C.</w:t>
      </w:r>
      <w:r w:rsidR="00B855C0">
        <w:rPr>
          <w:rFonts w:ascii="Arial" w:eastAsia="Arial" w:hAnsi="Arial" w:cs="Arial"/>
          <w:spacing w:val="16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452.1</w:t>
      </w:r>
      <w:r w:rsidR="00B855C0">
        <w:rPr>
          <w:rFonts w:ascii="Arial" w:eastAsia="Arial" w:hAnsi="Arial" w:cs="Arial"/>
          <w:spacing w:val="14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position w:val="-1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position w:val="-1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position w:val="-1"/>
          <w:sz w:val="25"/>
          <w:szCs w:val="25"/>
        </w:rPr>
        <w:t>100</w:t>
      </w:r>
    </w:p>
    <w:p w:rsidR="006826F5" w:rsidRDefault="006826F5">
      <w:pPr>
        <w:spacing w:line="200" w:lineRule="exact"/>
      </w:pPr>
    </w:p>
    <w:p w:rsidR="006826F5" w:rsidRDefault="006826F5">
      <w:pPr>
        <w:spacing w:before="1" w:line="220" w:lineRule="exact"/>
        <w:rPr>
          <w:sz w:val="22"/>
          <w:szCs w:val="22"/>
        </w:rPr>
      </w:pPr>
    </w:p>
    <w:p w:rsidR="006826F5" w:rsidRDefault="00105AD8">
      <w:pPr>
        <w:spacing w:before="33"/>
        <w:ind w:left="689"/>
        <w:rPr>
          <w:rFonts w:ascii="Arial" w:eastAsia="Arial" w:hAnsi="Arial" w:cs="Arial"/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464185</wp:posOffset>
                </wp:positionH>
                <wp:positionV relativeFrom="paragraph">
                  <wp:posOffset>555625</wp:posOffset>
                </wp:positionV>
                <wp:extent cx="6856730" cy="21590"/>
                <wp:effectExtent l="6985" t="3175" r="3810" b="3810"/>
                <wp:wrapNone/>
                <wp:docPr id="3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21590"/>
                          <a:chOff x="731" y="875"/>
                          <a:chExt cx="10798" cy="34"/>
                        </a:xfrm>
                      </wpg:grpSpPr>
                      <wpg:grpSp>
                        <wpg:cNvPr id="38" name="Group 8"/>
                        <wpg:cNvGrpSpPr>
                          <a:grpSpLocks/>
                        </wpg:cNvGrpSpPr>
                        <wpg:grpSpPr bwMode="auto">
                          <a:xfrm>
                            <a:off x="740" y="884"/>
                            <a:ext cx="10780" cy="0"/>
                            <a:chOff x="740" y="884"/>
                            <a:chExt cx="10780" cy="0"/>
                          </a:xfrm>
                        </wpg:grpSpPr>
                        <wps:wsp>
                          <wps:cNvPr id="39" name="Freeform 15"/>
                          <wps:cNvSpPr>
                            <a:spLocks/>
                          </wps:cNvSpPr>
                          <wps:spPr bwMode="auto">
                            <a:xfrm>
                              <a:off x="740" y="884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740" y="900"/>
                              <a:ext cx="10780" cy="0"/>
                              <a:chOff x="740" y="900"/>
                              <a:chExt cx="10780" cy="0"/>
                            </a:xfrm>
                          </wpg:grpSpPr>
                          <wps:wsp>
                            <wps:cNvPr id="4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740" y="900"/>
                                <a:ext cx="10780" cy="0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0780"/>
                                  <a:gd name="T2" fmla="+- 0 11520 740"/>
                                  <a:gd name="T3" fmla="*/ T2 w 107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780">
                                    <a:moveTo>
                                      <a:pt x="0" y="0"/>
                                    </a:moveTo>
                                    <a:lnTo>
                                      <a:pt x="10780" y="0"/>
                                    </a:lnTo>
                                  </a:path>
                                </a:pathLst>
                              </a:custGeom>
                              <a:noFill/>
                              <a:ln w="11441">
                                <a:solidFill>
                                  <a:srgbClr val="EDEDE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0" y="876"/>
                                <a:ext cx="16" cy="32"/>
                                <a:chOff x="740" y="876"/>
                                <a:chExt cx="16" cy="32"/>
                              </a:xfrm>
                            </wpg:grpSpPr>
                            <wps:wsp>
                              <wps:cNvPr id="4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0" y="876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740 740"/>
                                    <a:gd name="T1" fmla="*/ T0 w 16"/>
                                    <a:gd name="T2" fmla="+- 0 876 876"/>
                                    <a:gd name="T3" fmla="*/ 876 h 32"/>
                                    <a:gd name="T4" fmla="+- 0 756 740"/>
                                    <a:gd name="T5" fmla="*/ T4 w 16"/>
                                    <a:gd name="T6" fmla="+- 0 876 876"/>
                                    <a:gd name="T7" fmla="*/ 876 h 32"/>
                                    <a:gd name="T8" fmla="+- 0 756 740"/>
                                    <a:gd name="T9" fmla="*/ T8 w 16"/>
                                    <a:gd name="T10" fmla="+- 0 892 876"/>
                                    <a:gd name="T11" fmla="*/ 892 h 32"/>
                                    <a:gd name="T12" fmla="+- 0 740 740"/>
                                    <a:gd name="T13" fmla="*/ T12 w 16"/>
                                    <a:gd name="T14" fmla="+- 0 908 876"/>
                                    <a:gd name="T15" fmla="*/ 908 h 32"/>
                                    <a:gd name="T16" fmla="+- 0 740 740"/>
                                    <a:gd name="T17" fmla="*/ T16 w 16"/>
                                    <a:gd name="T18" fmla="+- 0 876 876"/>
                                    <a:gd name="T19" fmla="*/ 876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0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9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04" y="876"/>
                                  <a:ext cx="16" cy="32"/>
                                  <a:chOff x="11504" y="876"/>
                                  <a:chExt cx="16" cy="32"/>
                                </a:xfrm>
                              </wpg:grpSpPr>
                              <wps:wsp>
                                <wps:cNvPr id="4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504" y="876"/>
                                    <a:ext cx="16" cy="32"/>
                                  </a:xfrm>
                                  <a:custGeom>
                                    <a:avLst/>
                                    <a:gdLst>
                                      <a:gd name="T0" fmla="+- 0 11504 11504"/>
                                      <a:gd name="T1" fmla="*/ T0 w 16"/>
                                      <a:gd name="T2" fmla="+- 0 892 876"/>
                                      <a:gd name="T3" fmla="*/ 892 h 32"/>
                                      <a:gd name="T4" fmla="+- 0 11520 11504"/>
                                      <a:gd name="T5" fmla="*/ T4 w 16"/>
                                      <a:gd name="T6" fmla="+- 0 876 876"/>
                                      <a:gd name="T7" fmla="*/ 876 h 32"/>
                                      <a:gd name="T8" fmla="+- 0 11520 11504"/>
                                      <a:gd name="T9" fmla="*/ T8 w 16"/>
                                      <a:gd name="T10" fmla="+- 0 908 876"/>
                                      <a:gd name="T11" fmla="*/ 908 h 32"/>
                                      <a:gd name="T12" fmla="+- 0 11504 11504"/>
                                      <a:gd name="T13" fmla="*/ T12 w 16"/>
                                      <a:gd name="T14" fmla="+- 0 908 876"/>
                                      <a:gd name="T15" fmla="*/ 908 h 32"/>
                                      <a:gd name="T16" fmla="+- 0 11504 11504"/>
                                      <a:gd name="T17" fmla="*/ T16 w 16"/>
                                      <a:gd name="T18" fmla="+- 0 892 876"/>
                                      <a:gd name="T19" fmla="*/ 892 h 3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" h="32">
                                        <a:moveTo>
                                          <a:pt x="0" y="16"/>
                                        </a:moveTo>
                                        <a:lnTo>
                                          <a:pt x="16" y="0"/>
                                        </a:lnTo>
                                        <a:lnTo>
                                          <a:pt x="16" y="32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DE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6.55pt;margin-top:43.75pt;width:539.9pt;height:1.7pt;z-index:-251630592;mso-position-horizontal-relative:page" coordorigin="731,875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">
                <v:group id="Group 8" o:spid="_x0000_s1027" style="position:absolute;left:740;top:884;width:10780;height:0" coordorigin="740,884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5" o:spid="_x0000_s1028" style="position:absolute;left:740;top:884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MZcYA&#10;AADbAAAADwAAAGRycy9kb3ducmV2LnhtbESPT2vCQBTE70K/w/KEXkQ3bcFqzCpSaPFQpY3i+ZF9&#10;5o/Zt2l2jem37xYEj8PM/IZJVr2pRUetKy0reJpEIIgzq0vOFRz27+MZCOeRNdaWScEvOVgtHwYJ&#10;xtpe+Zu61OciQNjFqKDwvomldFlBBt3ENsTBO9nWoA+yzaVu8RrgppbPUTSVBksOCwU29FZQdk4v&#10;RsFrd/762Ke7bXdYN59HWY2OP9VOqcdhv16A8NT7e/jW3mgFL3P4/xJ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EMZcYAAADbAAAADwAAAAAAAAAAAAAAAACYAgAAZHJz&#10;L2Rvd25yZXYueG1sUEsFBgAAAAAEAAQA9QAAAIsDAAAAAA==&#10;" path="m,l10780,e" filled="f" strokecolor="#999" strokeweight=".31781mm">
                    <v:path arrowok="t" o:connecttype="custom" o:connectlocs="0,0;10780,0" o:connectangles="0,0"/>
                  </v:shape>
                  <v:group id="Group 9" o:spid="_x0000_s1029" style="position:absolute;left:740;top:900;width:10780;height:0" coordorigin="740,900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Freeform 14" o:spid="_x0000_s1030" style="position:absolute;left:740;top:900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jP8MA&#10;AADbAAAADwAAAGRycy9kb3ducmV2LnhtbESPW2sCMRSE3wv+h3AE32rW4q1bo0hBEPpiVdrXw+bs&#10;BZOTZZPV+O9NQejjMDPfMKtNtEZcqfONYwWTcQaCuHC64UrB+bR7XYLwAVmjcUwK7uRhsx68rDDX&#10;7sbfdD2GSiQI+xwV1CG0uZS+qMmiH7uWOHml6yyGJLtK6g5vCW6NfMuyubTYcFqosaXPmorLsbcK&#10;sPSz/qeP0/fysPw10Szu89mXUqNh3H6ACBTDf/jZ3msF0wn8fU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YjP8MAAADbAAAADwAAAAAAAAAAAAAAAACYAgAAZHJzL2Rv&#10;d25yZXYueG1sUEsFBgAAAAAEAAQA9QAAAIgDAAAAAA==&#10;" path="m,l10780,e" filled="f" strokecolor="#ededed" strokeweight=".31781mm">
                      <v:path arrowok="t" o:connecttype="custom" o:connectlocs="0,0;10780,0" o:connectangles="0,0"/>
                    </v:shape>
                    <v:group id="Group 10" o:spid="_x0000_s1031" style="position:absolute;left:740;top:876;width:16;height:32" coordorigin="740,876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shape id="Freeform 13" o:spid="_x0000_s1032" style="position:absolute;left:740;top:876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AXMQA&#10;AADbAAAADwAAAGRycy9kb3ducmV2LnhtbESPQWvCQBSE7wX/w/IEb3WjRinRVcSgTb2ItlCPj+wz&#10;CWbfhuyq6b/vCoUeh5n5hlmsOlOLO7WusqxgNIxAEOdWV1wo+Prcvr6BcB5ZY22ZFPyQg9Wy97LA&#10;RNsHH+l+8oUIEHYJKii9bxIpXV6SQTe0DXHwLrY16INsC6lbfAS4qeU4imbSYMVhocSGNiXl19PN&#10;BEqW8TX+SIvddP/+bapzeohlqtSg363nIDx1/j/81860gngCz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OQFzEAAAA2wAAAA8AAAAAAAAAAAAAAAAAmAIAAGRycy9k&#10;b3ducmV2LnhtbFBLBQYAAAAABAAEAPUAAACJAwAAAAA=&#10;" path="m,l16,r,16l,32,,xe" fillcolor="#999" stroked="f">
                        <v:path arrowok="t" o:connecttype="custom" o:connectlocs="0,876;16,876;16,892;0,908;0,876" o:connectangles="0,0,0,0,0"/>
                      </v:shape>
                      <v:group id="Group 11" o:spid="_x0000_s1033" style="position:absolute;left:11504;top:876;width:16;height:32" coordorigin="11504,876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12" o:spid="_x0000_s1034" style="position:absolute;left:11504;top:876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WdcQA&#10;AADbAAAADwAAAGRycy9kb3ducmV2LnhtbESPQWvCQBSE7wX/w/KE3urGYIqkrqJSS8RTo95fs69J&#10;aPZtyG5N0l/fFQo9DjPzDbPaDKYRN+pcbVnBfBaBIC6srrlUcDkfnpYgnEfW2FgmBSM52KwnDytM&#10;te35nW65L0WAsEtRQeV9m0rpiooMupltiYP3aTuDPsiulLrDPsBNI+MoepYGaw4LFba0r6j4yr+N&#10;gl3xEyXX5emIH2V7ypPsbXw9x0o9ToftCwhPg/8P/7UzrWCRwP1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D1nXEAAAA2wAAAA8AAAAAAAAAAAAAAAAAmAIAAGRycy9k&#10;b3ducmV2LnhtbFBLBQYAAAAABAAEAPUAAACJAwAAAAA=&#10;" path="m,16l16,r,32l,32,,16xe" fillcolor="#ededed" stroked="f">
                          <v:path arrowok="t" o:connecttype="custom" o:connectlocs="0,892;16,876;16,908;0,908;0,892" o:connectangles="0,0,0,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37465</wp:posOffset>
                </wp:positionV>
                <wp:extent cx="121920" cy="132080"/>
                <wp:effectExtent l="12700" t="8890" r="8255" b="1905"/>
                <wp:wrapNone/>
                <wp:docPr id="3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32080"/>
                          <a:chOff x="740" y="59"/>
                          <a:chExt cx="192" cy="208"/>
                        </a:xfrm>
                      </wpg:grpSpPr>
                      <wpg:grpSp>
                        <wpg:cNvPr id="33" name="Group 3"/>
                        <wpg:cNvGrpSpPr>
                          <a:grpSpLocks/>
                        </wpg:cNvGrpSpPr>
                        <wpg:grpSpPr bwMode="auto">
                          <a:xfrm>
                            <a:off x="740" y="75"/>
                            <a:ext cx="192" cy="192"/>
                            <a:chOff x="740" y="75"/>
                            <a:chExt cx="192" cy="192"/>
                          </a:xfrm>
                        </wpg:grpSpPr>
                        <wps:wsp>
                          <wps:cNvPr id="34" name="Freeform 6"/>
                          <wps:cNvSpPr>
                            <a:spLocks/>
                          </wps:cNvSpPr>
                          <wps:spPr bwMode="auto">
                            <a:xfrm>
                              <a:off x="740" y="75"/>
                              <a:ext cx="192" cy="192"/>
                            </a:xfrm>
                            <a:custGeom>
                              <a:avLst/>
                              <a:gdLst>
                                <a:gd name="T0" fmla="+- 0 932 740"/>
                                <a:gd name="T1" fmla="*/ T0 w 192"/>
                                <a:gd name="T2" fmla="+- 0 171 75"/>
                                <a:gd name="T3" fmla="*/ 171 h 192"/>
                                <a:gd name="T4" fmla="+- 0 930 740"/>
                                <a:gd name="T5" fmla="*/ T4 w 192"/>
                                <a:gd name="T6" fmla="+- 0 192 75"/>
                                <a:gd name="T7" fmla="*/ 192 h 192"/>
                                <a:gd name="T8" fmla="+- 0 924 740"/>
                                <a:gd name="T9" fmla="*/ T8 w 192"/>
                                <a:gd name="T10" fmla="+- 0 211 75"/>
                                <a:gd name="T11" fmla="*/ 211 h 192"/>
                                <a:gd name="T12" fmla="+- 0 914 740"/>
                                <a:gd name="T13" fmla="*/ T12 w 192"/>
                                <a:gd name="T14" fmla="+- 0 229 75"/>
                                <a:gd name="T15" fmla="*/ 229 h 192"/>
                                <a:gd name="T16" fmla="+- 0 904 740"/>
                                <a:gd name="T17" fmla="*/ T16 w 192"/>
                                <a:gd name="T18" fmla="+- 0 239 75"/>
                                <a:gd name="T19" fmla="*/ 239 h 192"/>
                                <a:gd name="T20" fmla="+- 0 888 740"/>
                                <a:gd name="T21" fmla="*/ T20 w 192"/>
                                <a:gd name="T22" fmla="+- 0 253 75"/>
                                <a:gd name="T23" fmla="*/ 253 h 192"/>
                                <a:gd name="T24" fmla="+- 0 870 740"/>
                                <a:gd name="T25" fmla="*/ T24 w 192"/>
                                <a:gd name="T26" fmla="+- 0 262 75"/>
                                <a:gd name="T27" fmla="*/ 262 h 192"/>
                                <a:gd name="T28" fmla="+- 0 851 740"/>
                                <a:gd name="T29" fmla="*/ T28 w 192"/>
                                <a:gd name="T30" fmla="+- 0 267 75"/>
                                <a:gd name="T31" fmla="*/ 267 h 192"/>
                                <a:gd name="T32" fmla="+- 0 836 740"/>
                                <a:gd name="T33" fmla="*/ T32 w 192"/>
                                <a:gd name="T34" fmla="+- 0 267 75"/>
                                <a:gd name="T35" fmla="*/ 267 h 192"/>
                                <a:gd name="T36" fmla="+- 0 816 740"/>
                                <a:gd name="T37" fmla="*/ T36 w 192"/>
                                <a:gd name="T38" fmla="+- 0 265 75"/>
                                <a:gd name="T39" fmla="*/ 265 h 192"/>
                                <a:gd name="T40" fmla="+- 0 796 740"/>
                                <a:gd name="T41" fmla="*/ T40 w 192"/>
                                <a:gd name="T42" fmla="+- 0 259 75"/>
                                <a:gd name="T43" fmla="*/ 259 h 192"/>
                                <a:gd name="T44" fmla="+- 0 779 740"/>
                                <a:gd name="T45" fmla="*/ T44 w 192"/>
                                <a:gd name="T46" fmla="+- 0 249 75"/>
                                <a:gd name="T47" fmla="*/ 249 h 192"/>
                                <a:gd name="T48" fmla="+- 0 768 740"/>
                                <a:gd name="T49" fmla="*/ T48 w 192"/>
                                <a:gd name="T50" fmla="+- 0 239 75"/>
                                <a:gd name="T51" fmla="*/ 239 h 192"/>
                                <a:gd name="T52" fmla="+- 0 755 740"/>
                                <a:gd name="T53" fmla="*/ T52 w 192"/>
                                <a:gd name="T54" fmla="+- 0 223 75"/>
                                <a:gd name="T55" fmla="*/ 223 h 192"/>
                                <a:gd name="T56" fmla="+- 0 746 740"/>
                                <a:gd name="T57" fmla="*/ T56 w 192"/>
                                <a:gd name="T58" fmla="+- 0 205 75"/>
                                <a:gd name="T59" fmla="*/ 205 h 192"/>
                                <a:gd name="T60" fmla="+- 0 741 740"/>
                                <a:gd name="T61" fmla="*/ T60 w 192"/>
                                <a:gd name="T62" fmla="+- 0 186 75"/>
                                <a:gd name="T63" fmla="*/ 186 h 192"/>
                                <a:gd name="T64" fmla="+- 0 740 740"/>
                                <a:gd name="T65" fmla="*/ T64 w 192"/>
                                <a:gd name="T66" fmla="+- 0 171 75"/>
                                <a:gd name="T67" fmla="*/ 171 h 192"/>
                                <a:gd name="T68" fmla="+- 0 742 740"/>
                                <a:gd name="T69" fmla="*/ T68 w 192"/>
                                <a:gd name="T70" fmla="+- 0 151 75"/>
                                <a:gd name="T71" fmla="*/ 151 h 192"/>
                                <a:gd name="T72" fmla="+- 0 749 740"/>
                                <a:gd name="T73" fmla="*/ T72 w 192"/>
                                <a:gd name="T74" fmla="+- 0 132 75"/>
                                <a:gd name="T75" fmla="*/ 132 h 192"/>
                                <a:gd name="T76" fmla="+- 0 759 740"/>
                                <a:gd name="T77" fmla="*/ T76 w 192"/>
                                <a:gd name="T78" fmla="+- 0 114 75"/>
                                <a:gd name="T79" fmla="*/ 114 h 192"/>
                                <a:gd name="T80" fmla="+- 0 768 740"/>
                                <a:gd name="T81" fmla="*/ T80 w 192"/>
                                <a:gd name="T82" fmla="+- 0 103 75"/>
                                <a:gd name="T83" fmla="*/ 103 h 192"/>
                                <a:gd name="T84" fmla="+- 0 785 740"/>
                                <a:gd name="T85" fmla="*/ T84 w 192"/>
                                <a:gd name="T86" fmla="+- 0 90 75"/>
                                <a:gd name="T87" fmla="*/ 90 h 192"/>
                                <a:gd name="T88" fmla="+- 0 802 740"/>
                                <a:gd name="T89" fmla="*/ T88 w 192"/>
                                <a:gd name="T90" fmla="+- 0 81 75"/>
                                <a:gd name="T91" fmla="*/ 81 h 192"/>
                                <a:gd name="T92" fmla="+- 0 822 740"/>
                                <a:gd name="T93" fmla="*/ T92 w 192"/>
                                <a:gd name="T94" fmla="+- 0 76 75"/>
                                <a:gd name="T95" fmla="*/ 76 h 192"/>
                                <a:gd name="T96" fmla="+- 0 836 740"/>
                                <a:gd name="T97" fmla="*/ T96 w 192"/>
                                <a:gd name="T98" fmla="+- 0 75 75"/>
                                <a:gd name="T99" fmla="*/ 75 h 192"/>
                                <a:gd name="T100" fmla="+- 0 857 740"/>
                                <a:gd name="T101" fmla="*/ T100 w 192"/>
                                <a:gd name="T102" fmla="+- 0 77 75"/>
                                <a:gd name="T103" fmla="*/ 77 h 192"/>
                                <a:gd name="T104" fmla="+- 0 876 740"/>
                                <a:gd name="T105" fmla="*/ T104 w 192"/>
                                <a:gd name="T106" fmla="+- 0 84 75"/>
                                <a:gd name="T107" fmla="*/ 84 h 192"/>
                                <a:gd name="T108" fmla="+- 0 893 740"/>
                                <a:gd name="T109" fmla="*/ T108 w 192"/>
                                <a:gd name="T110" fmla="+- 0 94 75"/>
                                <a:gd name="T111" fmla="*/ 94 h 192"/>
                                <a:gd name="T112" fmla="+- 0 904 740"/>
                                <a:gd name="T113" fmla="*/ T112 w 192"/>
                                <a:gd name="T114" fmla="+- 0 103 75"/>
                                <a:gd name="T115" fmla="*/ 103 h 192"/>
                                <a:gd name="T116" fmla="+- 0 917 740"/>
                                <a:gd name="T117" fmla="*/ T116 w 192"/>
                                <a:gd name="T118" fmla="+- 0 120 75"/>
                                <a:gd name="T119" fmla="*/ 120 h 192"/>
                                <a:gd name="T120" fmla="+- 0 927 740"/>
                                <a:gd name="T121" fmla="*/ T120 w 192"/>
                                <a:gd name="T122" fmla="+- 0 137 75"/>
                                <a:gd name="T123" fmla="*/ 137 h 192"/>
                                <a:gd name="T124" fmla="+- 0 931 740"/>
                                <a:gd name="T125" fmla="*/ T124 w 192"/>
                                <a:gd name="T126" fmla="+- 0 157 75"/>
                                <a:gd name="T127" fmla="*/ 157 h 192"/>
                                <a:gd name="T128" fmla="+- 0 932 740"/>
                                <a:gd name="T129" fmla="*/ T128 w 192"/>
                                <a:gd name="T130" fmla="+- 0 171 75"/>
                                <a:gd name="T131" fmla="*/ 171 h 1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92" h="192">
                                  <a:moveTo>
                                    <a:pt x="192" y="96"/>
                                  </a:moveTo>
                                  <a:lnTo>
                                    <a:pt x="190" y="117"/>
                                  </a:lnTo>
                                  <a:lnTo>
                                    <a:pt x="184" y="136"/>
                                  </a:lnTo>
                                  <a:lnTo>
                                    <a:pt x="174" y="154"/>
                                  </a:lnTo>
                                  <a:lnTo>
                                    <a:pt x="164" y="164"/>
                                  </a:lnTo>
                                  <a:lnTo>
                                    <a:pt x="148" y="178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11" y="192"/>
                                  </a:lnTo>
                                  <a:lnTo>
                                    <a:pt x="96" y="192"/>
                                  </a:lnTo>
                                  <a:lnTo>
                                    <a:pt x="76" y="190"/>
                                  </a:lnTo>
                                  <a:lnTo>
                                    <a:pt x="56" y="184"/>
                                  </a:lnTo>
                                  <a:lnTo>
                                    <a:pt x="39" y="174"/>
                                  </a:lnTo>
                                  <a:lnTo>
                                    <a:pt x="28" y="164"/>
                                  </a:lnTo>
                                  <a:lnTo>
                                    <a:pt x="15" y="148"/>
                                  </a:lnTo>
                                  <a:lnTo>
                                    <a:pt x="6" y="130"/>
                                  </a:lnTo>
                                  <a:lnTo>
                                    <a:pt x="1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76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19" y="39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6" y="9"/>
                                  </a:lnTo>
                                  <a:lnTo>
                                    <a:pt x="153" y="19"/>
                                  </a:lnTo>
                                  <a:lnTo>
                                    <a:pt x="164" y="28"/>
                                  </a:lnTo>
                                  <a:lnTo>
                                    <a:pt x="177" y="45"/>
                                  </a:lnTo>
                                  <a:lnTo>
                                    <a:pt x="187" y="62"/>
                                  </a:lnTo>
                                  <a:lnTo>
                                    <a:pt x="191" y="82"/>
                                  </a:lnTo>
                                  <a:lnTo>
                                    <a:pt x="192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48" y="67"/>
                              <a:ext cx="176" cy="176"/>
                              <a:chOff x="748" y="67"/>
                              <a:chExt cx="176" cy="176"/>
                            </a:xfrm>
                          </wpg:grpSpPr>
                          <wps:wsp>
                            <wps:cNvPr id="36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748" y="67"/>
                                <a:ext cx="176" cy="176"/>
                              </a:xfrm>
                              <a:custGeom>
                                <a:avLst/>
                                <a:gdLst>
                                  <a:gd name="T0" fmla="+- 0 924 748"/>
                                  <a:gd name="T1" fmla="*/ T0 w 176"/>
                                  <a:gd name="T2" fmla="+- 0 155 67"/>
                                  <a:gd name="T3" fmla="*/ 155 h 176"/>
                                  <a:gd name="T4" fmla="+- 0 922 748"/>
                                  <a:gd name="T5" fmla="*/ T4 w 176"/>
                                  <a:gd name="T6" fmla="+- 0 176 67"/>
                                  <a:gd name="T7" fmla="*/ 176 h 176"/>
                                  <a:gd name="T8" fmla="+- 0 915 748"/>
                                  <a:gd name="T9" fmla="*/ T8 w 176"/>
                                  <a:gd name="T10" fmla="+- 0 195 67"/>
                                  <a:gd name="T11" fmla="*/ 195 h 176"/>
                                  <a:gd name="T12" fmla="+- 0 904 748"/>
                                  <a:gd name="T13" fmla="*/ T12 w 176"/>
                                  <a:gd name="T14" fmla="+- 0 212 67"/>
                                  <a:gd name="T15" fmla="*/ 212 h 176"/>
                                  <a:gd name="T16" fmla="+- 0 899 748"/>
                                  <a:gd name="T17" fmla="*/ T16 w 176"/>
                                  <a:gd name="T18" fmla="+- 0 218 67"/>
                                  <a:gd name="T19" fmla="*/ 218 h 176"/>
                                  <a:gd name="T20" fmla="+- 0 882 748"/>
                                  <a:gd name="T21" fmla="*/ T20 w 176"/>
                                  <a:gd name="T22" fmla="+- 0 231 67"/>
                                  <a:gd name="T23" fmla="*/ 231 h 176"/>
                                  <a:gd name="T24" fmla="+- 0 864 748"/>
                                  <a:gd name="T25" fmla="*/ T24 w 176"/>
                                  <a:gd name="T26" fmla="+- 0 239 67"/>
                                  <a:gd name="T27" fmla="*/ 239 h 176"/>
                                  <a:gd name="T28" fmla="+- 0 844 748"/>
                                  <a:gd name="T29" fmla="*/ T28 w 176"/>
                                  <a:gd name="T30" fmla="+- 0 243 67"/>
                                  <a:gd name="T31" fmla="*/ 243 h 176"/>
                                  <a:gd name="T32" fmla="+- 0 836 748"/>
                                  <a:gd name="T33" fmla="*/ T32 w 176"/>
                                  <a:gd name="T34" fmla="+- 0 243 67"/>
                                  <a:gd name="T35" fmla="*/ 243 h 176"/>
                                  <a:gd name="T36" fmla="+- 0 816 748"/>
                                  <a:gd name="T37" fmla="*/ T36 w 176"/>
                                  <a:gd name="T38" fmla="+- 0 241 67"/>
                                  <a:gd name="T39" fmla="*/ 241 h 176"/>
                                  <a:gd name="T40" fmla="+- 0 797 748"/>
                                  <a:gd name="T41" fmla="*/ T40 w 176"/>
                                  <a:gd name="T42" fmla="+- 0 234 67"/>
                                  <a:gd name="T43" fmla="*/ 234 h 176"/>
                                  <a:gd name="T44" fmla="+- 0 780 748"/>
                                  <a:gd name="T45" fmla="*/ T44 w 176"/>
                                  <a:gd name="T46" fmla="+- 0 223 67"/>
                                  <a:gd name="T47" fmla="*/ 223 h 176"/>
                                  <a:gd name="T48" fmla="+- 0 774 748"/>
                                  <a:gd name="T49" fmla="*/ T48 w 176"/>
                                  <a:gd name="T50" fmla="+- 0 218 67"/>
                                  <a:gd name="T51" fmla="*/ 218 h 176"/>
                                  <a:gd name="T52" fmla="+- 0 761 748"/>
                                  <a:gd name="T53" fmla="*/ T52 w 176"/>
                                  <a:gd name="T54" fmla="+- 0 201 67"/>
                                  <a:gd name="T55" fmla="*/ 201 h 176"/>
                                  <a:gd name="T56" fmla="+- 0 752 748"/>
                                  <a:gd name="T57" fmla="*/ T56 w 176"/>
                                  <a:gd name="T58" fmla="+- 0 183 67"/>
                                  <a:gd name="T59" fmla="*/ 183 h 176"/>
                                  <a:gd name="T60" fmla="+- 0 749 748"/>
                                  <a:gd name="T61" fmla="*/ T60 w 176"/>
                                  <a:gd name="T62" fmla="+- 0 163 67"/>
                                  <a:gd name="T63" fmla="*/ 163 h 176"/>
                                  <a:gd name="T64" fmla="+- 0 748 748"/>
                                  <a:gd name="T65" fmla="*/ T64 w 176"/>
                                  <a:gd name="T66" fmla="+- 0 155 67"/>
                                  <a:gd name="T67" fmla="*/ 155 h 176"/>
                                  <a:gd name="T68" fmla="+- 0 750 748"/>
                                  <a:gd name="T69" fmla="*/ T68 w 176"/>
                                  <a:gd name="T70" fmla="+- 0 135 67"/>
                                  <a:gd name="T71" fmla="*/ 135 h 176"/>
                                  <a:gd name="T72" fmla="+- 0 757 748"/>
                                  <a:gd name="T73" fmla="*/ T72 w 176"/>
                                  <a:gd name="T74" fmla="+- 0 116 67"/>
                                  <a:gd name="T75" fmla="*/ 116 h 176"/>
                                  <a:gd name="T76" fmla="+- 0 769 748"/>
                                  <a:gd name="T77" fmla="*/ T76 w 176"/>
                                  <a:gd name="T78" fmla="+- 0 99 67"/>
                                  <a:gd name="T79" fmla="*/ 99 h 176"/>
                                  <a:gd name="T80" fmla="+- 0 774 748"/>
                                  <a:gd name="T81" fmla="*/ T80 w 176"/>
                                  <a:gd name="T82" fmla="+- 0 93 67"/>
                                  <a:gd name="T83" fmla="*/ 93 h 176"/>
                                  <a:gd name="T84" fmla="+- 0 790 748"/>
                                  <a:gd name="T85" fmla="*/ T84 w 176"/>
                                  <a:gd name="T86" fmla="+- 0 80 67"/>
                                  <a:gd name="T87" fmla="*/ 80 h 176"/>
                                  <a:gd name="T88" fmla="+- 0 808 748"/>
                                  <a:gd name="T89" fmla="*/ T88 w 176"/>
                                  <a:gd name="T90" fmla="+- 0 72 67"/>
                                  <a:gd name="T91" fmla="*/ 72 h 176"/>
                                  <a:gd name="T92" fmla="+- 0 828 748"/>
                                  <a:gd name="T93" fmla="*/ T92 w 176"/>
                                  <a:gd name="T94" fmla="+- 0 68 67"/>
                                  <a:gd name="T95" fmla="*/ 68 h 176"/>
                                  <a:gd name="T96" fmla="+- 0 836 748"/>
                                  <a:gd name="T97" fmla="*/ T96 w 176"/>
                                  <a:gd name="T98" fmla="+- 0 67 67"/>
                                  <a:gd name="T99" fmla="*/ 67 h 176"/>
                                  <a:gd name="T100" fmla="+- 0 857 748"/>
                                  <a:gd name="T101" fmla="*/ T100 w 176"/>
                                  <a:gd name="T102" fmla="+- 0 70 67"/>
                                  <a:gd name="T103" fmla="*/ 70 h 176"/>
                                  <a:gd name="T104" fmla="+- 0 876 748"/>
                                  <a:gd name="T105" fmla="*/ T104 w 176"/>
                                  <a:gd name="T106" fmla="+- 0 76 67"/>
                                  <a:gd name="T107" fmla="*/ 76 h 176"/>
                                  <a:gd name="T108" fmla="+- 0 893 748"/>
                                  <a:gd name="T109" fmla="*/ T108 w 176"/>
                                  <a:gd name="T110" fmla="+- 0 88 67"/>
                                  <a:gd name="T111" fmla="*/ 88 h 176"/>
                                  <a:gd name="T112" fmla="+- 0 899 748"/>
                                  <a:gd name="T113" fmla="*/ T112 w 176"/>
                                  <a:gd name="T114" fmla="+- 0 93 67"/>
                                  <a:gd name="T115" fmla="*/ 93 h 176"/>
                                  <a:gd name="T116" fmla="+- 0 912 748"/>
                                  <a:gd name="T117" fmla="*/ T116 w 176"/>
                                  <a:gd name="T118" fmla="+- 0 109 67"/>
                                  <a:gd name="T119" fmla="*/ 109 h 176"/>
                                  <a:gd name="T120" fmla="+- 0 920 748"/>
                                  <a:gd name="T121" fmla="*/ T120 w 176"/>
                                  <a:gd name="T122" fmla="+- 0 127 67"/>
                                  <a:gd name="T123" fmla="*/ 127 h 176"/>
                                  <a:gd name="T124" fmla="+- 0 924 748"/>
                                  <a:gd name="T125" fmla="*/ T124 w 176"/>
                                  <a:gd name="T126" fmla="+- 0 147 67"/>
                                  <a:gd name="T127" fmla="*/ 147 h 176"/>
                                  <a:gd name="T128" fmla="+- 0 924 748"/>
                                  <a:gd name="T129" fmla="*/ T128 w 176"/>
                                  <a:gd name="T130" fmla="+- 0 155 67"/>
                                  <a:gd name="T131" fmla="*/ 155 h 1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76" h="176">
                                    <a:moveTo>
                                      <a:pt x="176" y="88"/>
                                    </a:moveTo>
                                    <a:lnTo>
                                      <a:pt x="174" y="109"/>
                                    </a:lnTo>
                                    <a:lnTo>
                                      <a:pt x="167" y="128"/>
                                    </a:lnTo>
                                    <a:lnTo>
                                      <a:pt x="156" y="145"/>
                                    </a:lnTo>
                                    <a:lnTo>
                                      <a:pt x="151" y="151"/>
                                    </a:lnTo>
                                    <a:lnTo>
                                      <a:pt x="134" y="164"/>
                                    </a:lnTo>
                                    <a:lnTo>
                                      <a:pt x="116" y="172"/>
                                    </a:lnTo>
                                    <a:lnTo>
                                      <a:pt x="96" y="176"/>
                                    </a:lnTo>
                                    <a:lnTo>
                                      <a:pt x="88" y="176"/>
                                    </a:lnTo>
                                    <a:lnTo>
                                      <a:pt x="68" y="174"/>
                                    </a:lnTo>
                                    <a:lnTo>
                                      <a:pt x="49" y="167"/>
                                    </a:lnTo>
                                    <a:lnTo>
                                      <a:pt x="32" y="156"/>
                                    </a:lnTo>
                                    <a:lnTo>
                                      <a:pt x="26" y="151"/>
                                    </a:lnTo>
                                    <a:lnTo>
                                      <a:pt x="13" y="134"/>
                                    </a:lnTo>
                                    <a:lnTo>
                                      <a:pt x="4" y="116"/>
                                    </a:lnTo>
                                    <a:lnTo>
                                      <a:pt x="1" y="96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9" y="49"/>
                                    </a:lnTo>
                                    <a:lnTo>
                                      <a:pt x="21" y="32"/>
                                    </a:lnTo>
                                    <a:lnTo>
                                      <a:pt x="26" y="26"/>
                                    </a:lnTo>
                                    <a:lnTo>
                                      <a:pt x="42" y="13"/>
                                    </a:lnTo>
                                    <a:lnTo>
                                      <a:pt x="60" y="5"/>
                                    </a:lnTo>
                                    <a:lnTo>
                                      <a:pt x="80" y="1"/>
                                    </a:lnTo>
                                    <a:lnTo>
                                      <a:pt x="88" y="0"/>
                                    </a:lnTo>
                                    <a:lnTo>
                                      <a:pt x="109" y="3"/>
                                    </a:lnTo>
                                    <a:lnTo>
                                      <a:pt x="128" y="9"/>
                                    </a:lnTo>
                                    <a:lnTo>
                                      <a:pt x="145" y="21"/>
                                    </a:lnTo>
                                    <a:lnTo>
                                      <a:pt x="151" y="26"/>
                                    </a:lnTo>
                                    <a:lnTo>
                                      <a:pt x="164" y="42"/>
                                    </a:lnTo>
                                    <a:lnTo>
                                      <a:pt x="172" y="60"/>
                                    </a:lnTo>
                                    <a:lnTo>
                                      <a:pt x="176" y="80"/>
                                    </a:lnTo>
                                    <a:lnTo>
                                      <a:pt x="176" y="8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17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7pt;margin-top:2.95pt;width:9.6pt;height:10.4pt;z-index:-251622400;mso-position-horizontal-relative:page" coordorigin="740,59" coordsize="192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">
                <v:group id="Group 3" o:spid="_x0000_s1027" style="position:absolute;left:740;top:75;width:192;height:192" coordorigin="740,75" coordsize="192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6" o:spid="_x0000_s1028" style="position:absolute;left:740;top:75;width:192;height:192;visibility:visible;mso-wrap-style:square;v-text-anchor:top" coordsize="192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ULC8MA&#10;AADbAAAADwAAAGRycy9kb3ducmV2LnhtbESPQYvCMBSE74L/ITzBm6bq7iLVKCIIuuBhu3rw9kie&#10;bbF5KU203X+/EQSPw8x8wyzXna3EgxpfOlYwGScgiLUzJecKTr+70RyED8gGK8ek4I88rFf93hJT&#10;41r+oUcWchEh7FNUUIRQp1J6XZBFP3Y1cfSurrEYomxyaRpsI9xWcpokX9JiyXGhwJq2BelbdrcK&#10;7KF1563+nGS78+zYXrr54bvWSg0H3WYBIlAX3uFXe28UzD7g+S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ULC8MAAADbAAAADwAAAAAAAAAAAAAAAACYAgAAZHJzL2Rv&#10;d25yZXYueG1sUEsFBgAAAAAEAAQA9QAAAIgDAAAAAA==&#10;" path="m192,96r-2,21l184,136r-10,18l164,164r-16,14l130,187r-19,5l96,192,76,190,56,184,39,174,28,164,15,148,6,130,1,111,,96,2,76,9,57,19,39,28,28,45,15,62,6,82,1,96,r21,2l136,9r17,10l164,28r13,17l187,62r4,20l192,96xe" fillcolor="black" stroked="f">
                    <v:path arrowok="t" o:connecttype="custom" o:connectlocs="192,171;190,192;184,211;174,229;164,239;148,253;130,262;111,267;96,267;76,265;56,259;39,249;28,239;15,223;6,205;1,186;0,171;2,151;9,132;19,114;28,103;45,90;62,81;82,76;96,75;117,77;136,84;153,94;164,103;177,120;187,137;191,157;192,171" o:connectangles="0,0,0,0,0,0,0,0,0,0,0,0,0,0,0,0,0,0,0,0,0,0,0,0,0,0,0,0,0,0,0,0,0"/>
                  </v:shape>
                  <v:group id="Group 4" o:spid="_x0000_s1029" style="position:absolute;left:748;top:67;width:176;height:176" coordorigin="748,67" coordsize="176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Freeform 5" o:spid="_x0000_s1030" style="position:absolute;left:748;top:67;width:176;height:176;visibility:visible;mso-wrap-style:square;v-text-anchor:top" coordsize="17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pI58QA&#10;AADbAAAADwAAAGRycy9kb3ducmV2LnhtbESPQWvCQBSE74X+h+UVvBTd1IqE6Cq2ECieqlF7fc0+&#10;k9DdtyG7avz3bkHwOMzMN8x82VsjztT5xrGCt1ECgrh0uuFKwa7IhykIH5A1Gsek4Eoelovnpzlm&#10;2l14Q+dtqESEsM9QQR1Cm0npy5os+pFriaN3dJ3FEGVXSd3hJcKtkeMkmUqLDceFGlv6rKn8256s&#10;guKQTvJ+nX78mvWpoJ/XfPW9N0oNXvrVDESgPjzC9/aXVvA+hf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KSOfEAAAA2wAAAA8AAAAAAAAAAAAAAAAAmAIAAGRycy9k&#10;b3ducmV2LnhtbFBLBQYAAAAABAAEAPUAAACJAwAAAAA=&#10;" path="m176,88r-2,21l167,128r-11,17l151,151r-17,13l116,172r-20,4l88,176,68,174,49,167,32,156r-6,-5l13,134,4,116,1,96,,88,2,68,9,49,21,32r5,-6l42,13,60,5,80,1,88,r21,3l128,9r17,12l151,26r13,16l172,60r4,20l176,88xe" filled="f" strokeweight=".28253mm">
                      <v:path arrowok="t" o:connecttype="custom" o:connectlocs="176,155;174,176;167,195;156,212;151,218;134,231;116,239;96,243;88,243;68,241;49,234;32,223;26,218;13,201;4,183;1,163;0,155;2,135;9,116;21,99;26,93;42,80;60,72;80,68;88,67;109,70;128,76;145,88;151,93;164,109;172,127;176,147;176,155" o:connectangles="0,0,0,0,0,0,0,0,0,0,0,0,0,0,0,0,0,0,0,0,0,0,0,0,0,0,0,0,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B855C0">
        <w:rPr>
          <w:rFonts w:ascii="Arial" w:eastAsia="Arial" w:hAnsi="Arial" w:cs="Arial"/>
          <w:sz w:val="25"/>
          <w:szCs w:val="25"/>
        </w:rPr>
        <w:t>D.</w:t>
      </w:r>
      <w:r w:rsidR="00B855C0">
        <w:rPr>
          <w:rFonts w:ascii="Arial" w:eastAsia="Arial" w:hAnsi="Arial" w:cs="Arial"/>
          <w:spacing w:val="16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4.521</w:t>
      </w:r>
      <w:r w:rsidR="00B855C0">
        <w:rPr>
          <w:rFonts w:ascii="Arial" w:eastAsia="Arial" w:hAnsi="Arial" w:cs="Arial"/>
          <w:spacing w:val="14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sz w:val="25"/>
          <w:szCs w:val="25"/>
        </w:rPr>
        <w:t>×</w:t>
      </w:r>
      <w:r w:rsidR="00B855C0">
        <w:rPr>
          <w:rFonts w:ascii="Arial" w:eastAsia="Arial" w:hAnsi="Arial" w:cs="Arial"/>
          <w:spacing w:val="5"/>
          <w:sz w:val="25"/>
          <w:szCs w:val="25"/>
        </w:rPr>
        <w:t xml:space="preserve"> </w:t>
      </w:r>
      <w:r w:rsidR="00B855C0">
        <w:rPr>
          <w:rFonts w:ascii="Arial" w:eastAsia="Arial" w:hAnsi="Arial" w:cs="Arial"/>
          <w:w w:val="102"/>
          <w:sz w:val="25"/>
          <w:szCs w:val="25"/>
        </w:rPr>
        <w:t>100</w:t>
      </w:r>
    </w:p>
    <w:sectPr w:rsidR="006826F5">
      <w:pgSz w:w="12240" w:h="15840"/>
      <w:pgMar w:top="380" w:right="400" w:bottom="280" w:left="420" w:header="270" w:footer="2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C0" w:rsidRDefault="00B855C0">
      <w:r>
        <w:separator/>
      </w:r>
    </w:p>
  </w:endnote>
  <w:endnote w:type="continuationSeparator" w:id="0">
    <w:p w:rsidR="00B855C0" w:rsidRDefault="00B8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F5" w:rsidRDefault="00105AD8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317500</wp:posOffset>
              </wp:positionH>
              <wp:positionV relativeFrom="page">
                <wp:posOffset>9747250</wp:posOffset>
              </wp:positionV>
              <wp:extent cx="4692015" cy="127000"/>
              <wp:effectExtent l="3175" t="3175" r="635" b="3175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20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:/</w:t>
                          </w:r>
                          <w:hyperlink r:id="rId1"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www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anaeag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ff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?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478756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&amp;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ss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ASA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34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Q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RU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8" type="#_x0000_t202" style="position:absolute;margin-left:25pt;margin-top:767.5pt;width:369.45pt;height:10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:/</w:t>
                    </w:r>
                    <w:hyperlink r:id="rId2"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www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ou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anaeag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ff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</w:hyperlink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?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478756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&amp;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ss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ASA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34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9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Q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RU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7289800</wp:posOffset>
              </wp:positionH>
              <wp:positionV relativeFrom="page">
                <wp:posOffset>9747250</wp:posOffset>
              </wp:positionV>
              <wp:extent cx="170815" cy="127000"/>
              <wp:effectExtent l="3175" t="3175" r="0" b="317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4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5AD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9" type="#_x0000_t202" style="position:absolute;margin-left:574pt;margin-top:767.5pt;width:13.45pt;height:10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qC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4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5AD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F5" w:rsidRDefault="00105AD8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464185</wp:posOffset>
              </wp:positionH>
              <wp:positionV relativeFrom="page">
                <wp:posOffset>8931910</wp:posOffset>
              </wp:positionV>
              <wp:extent cx="6856730" cy="21590"/>
              <wp:effectExtent l="6985" t="6985" r="3810" b="9525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6730" cy="21590"/>
                        <a:chOff x="731" y="14066"/>
                        <a:chExt cx="10798" cy="34"/>
                      </a:xfrm>
                    </wpg:grpSpPr>
                    <wpg:grpSp>
                      <wpg:cNvPr id="19" name="Group 19"/>
                      <wpg:cNvGrpSpPr>
                        <a:grpSpLocks/>
                      </wpg:cNvGrpSpPr>
                      <wpg:grpSpPr bwMode="auto">
                        <a:xfrm>
                          <a:off x="740" y="14075"/>
                          <a:ext cx="10780" cy="0"/>
                          <a:chOff x="740" y="14075"/>
                          <a:chExt cx="10780" cy="0"/>
                        </a:xfrm>
                      </wpg:grpSpPr>
                      <wps:wsp>
                        <wps:cNvPr id="20" name="Freeform 26"/>
                        <wps:cNvSpPr>
                          <a:spLocks/>
                        </wps:cNvSpPr>
                        <wps:spPr bwMode="auto">
                          <a:xfrm>
                            <a:off x="740" y="14075"/>
                            <a:ext cx="10780" cy="0"/>
                          </a:xfrm>
                          <a:custGeom>
                            <a:avLst/>
                            <a:gdLst>
                              <a:gd name="T0" fmla="+- 0 740 740"/>
                              <a:gd name="T1" fmla="*/ T0 w 10780"/>
                              <a:gd name="T2" fmla="+- 0 11520 740"/>
                              <a:gd name="T3" fmla="*/ T2 w 10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80">
                                <a:moveTo>
                                  <a:pt x="0" y="0"/>
                                </a:moveTo>
                                <a:lnTo>
                                  <a:pt x="10780" y="0"/>
                                </a:lnTo>
                              </a:path>
                            </a:pathLst>
                          </a:custGeom>
                          <a:noFill/>
                          <a:ln w="11441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" name="Group 20"/>
                        <wpg:cNvGrpSpPr>
                          <a:grpSpLocks/>
                        </wpg:cNvGrpSpPr>
                        <wpg:grpSpPr bwMode="auto">
                          <a:xfrm>
                            <a:off x="740" y="14091"/>
                            <a:ext cx="10780" cy="0"/>
                            <a:chOff x="740" y="14091"/>
                            <a:chExt cx="10780" cy="0"/>
                          </a:xfrm>
                        </wpg:grpSpPr>
                        <wps:wsp>
                          <wps:cNvPr id="22" name="Freeform 25"/>
                          <wps:cNvSpPr>
                            <a:spLocks/>
                          </wps:cNvSpPr>
                          <wps:spPr bwMode="auto">
                            <a:xfrm>
                              <a:off x="740" y="14091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EDEDE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740" y="14067"/>
                              <a:ext cx="16" cy="32"/>
                              <a:chOff x="740" y="14067"/>
                              <a:chExt cx="16" cy="32"/>
                            </a:xfrm>
                          </wpg:grpSpPr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740" y="14067"/>
                                <a:ext cx="16" cy="32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6"/>
                                  <a:gd name="T2" fmla="+- 0 14067 14067"/>
                                  <a:gd name="T3" fmla="*/ 14067 h 32"/>
                                  <a:gd name="T4" fmla="+- 0 756 740"/>
                                  <a:gd name="T5" fmla="*/ T4 w 16"/>
                                  <a:gd name="T6" fmla="+- 0 14067 14067"/>
                                  <a:gd name="T7" fmla="*/ 14067 h 32"/>
                                  <a:gd name="T8" fmla="+- 0 756 740"/>
                                  <a:gd name="T9" fmla="*/ T8 w 16"/>
                                  <a:gd name="T10" fmla="+- 0 14083 14067"/>
                                  <a:gd name="T11" fmla="*/ 14083 h 32"/>
                                  <a:gd name="T12" fmla="+- 0 740 740"/>
                                  <a:gd name="T13" fmla="*/ T12 w 16"/>
                                  <a:gd name="T14" fmla="+- 0 14099 14067"/>
                                  <a:gd name="T15" fmla="*/ 14099 h 32"/>
                                  <a:gd name="T16" fmla="+- 0 740 740"/>
                                  <a:gd name="T17" fmla="*/ T16 w 16"/>
                                  <a:gd name="T18" fmla="+- 0 14067 14067"/>
                                  <a:gd name="T19" fmla="*/ 14067 h 3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6" h="32">
                                    <a:moveTo>
                                      <a:pt x="0" y="0"/>
                                    </a:moveTo>
                                    <a:lnTo>
                                      <a:pt x="16" y="0"/>
                                    </a:lnTo>
                                    <a:lnTo>
                                      <a:pt x="16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999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5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504" y="14067"/>
                                <a:ext cx="16" cy="32"/>
                                <a:chOff x="11504" y="14067"/>
                                <a:chExt cx="16" cy="32"/>
                              </a:xfrm>
                            </wpg:grpSpPr>
                            <wps:wsp>
                              <wps:cNvPr id="2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04" y="14067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11504 11504"/>
                                    <a:gd name="T1" fmla="*/ T0 w 16"/>
                                    <a:gd name="T2" fmla="+- 0 14083 14067"/>
                                    <a:gd name="T3" fmla="*/ 14083 h 32"/>
                                    <a:gd name="T4" fmla="+- 0 11520 11504"/>
                                    <a:gd name="T5" fmla="*/ T4 w 16"/>
                                    <a:gd name="T6" fmla="+- 0 14067 14067"/>
                                    <a:gd name="T7" fmla="*/ 14067 h 32"/>
                                    <a:gd name="T8" fmla="+- 0 11520 11504"/>
                                    <a:gd name="T9" fmla="*/ T8 w 16"/>
                                    <a:gd name="T10" fmla="+- 0 14099 14067"/>
                                    <a:gd name="T11" fmla="*/ 14099 h 32"/>
                                    <a:gd name="T12" fmla="+- 0 11504 11504"/>
                                    <a:gd name="T13" fmla="*/ T12 w 16"/>
                                    <a:gd name="T14" fmla="+- 0 14099 14067"/>
                                    <a:gd name="T15" fmla="*/ 14099 h 32"/>
                                    <a:gd name="T16" fmla="+- 0 11504 11504"/>
                                    <a:gd name="T17" fmla="*/ T16 w 16"/>
                                    <a:gd name="T18" fmla="+- 0 14083 14067"/>
                                    <a:gd name="T19" fmla="*/ 14083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16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margin-left:36.55pt;margin-top:703.3pt;width:539.9pt;height:1.7pt;z-index:-251661312;mso-position-horizontal-relative:page;mso-position-vertical-relative:page" coordorigin="731,14066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">
              <v:group id="Group 19" o:spid="_x0000_s1027" style="position:absolute;left:740;top:14075;width:10780;height:0" coordorigin="740,14075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6" o:spid="_x0000_s1028" style="position:absolute;left:740;top:14075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zJcMA&#10;AADbAAAADwAAAGRycy9kb3ducmV2LnhtbERPTWvCQBC9C/6HZQpeSt3Ugy2pq4hQ8aChjSHnITtN&#10;otnZmF2T9N93DwWPj/e92oymET11rras4HUegSAurK65VJCdP1/eQTiPrLGxTAp+ycFmPZ2sMNZ2&#10;4G/qU1+KEMIuRgWV920spSsqMujmtiUO3I/tDPoAu1LqDocQbhq5iKKlNFhzaKiwpV1FxTW9GwVv&#10;/fVrf06TU59t22MuL8/57ZIoNXsatx8gPI3+If53H7SCRVgfvo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IzJcMAAADbAAAADwAAAAAAAAAAAAAAAACYAgAAZHJzL2Rv&#10;d25yZXYueG1sUEsFBgAAAAAEAAQA9QAAAIgDAAAAAA==&#10;" path="m,l10780,e" filled="f" strokecolor="#999" strokeweight=".31781mm">
                  <v:path arrowok="t" o:connecttype="custom" o:connectlocs="0,0;10780,0" o:connectangles="0,0"/>
                </v:shape>
                <v:group id="Group 20" o:spid="_x0000_s1029" style="position:absolute;left:740;top:14091;width:10780;height:0" coordorigin="740,14091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5" o:spid="_x0000_s1030" style="position:absolute;left:740;top:14091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tY6MMA&#10;AADbAAAADwAAAGRycy9kb3ducmV2LnhtbESPW2sCMRSE3wv+h3CEvtWsS72tRhFBKPSl1VJfD5uz&#10;F0xOlk1W479vCoU+DjPzDbPZRWvEjXrfOlYwnWQgiEunW64VfJ2PL0sQPiBrNI5JwYM87Lajpw0W&#10;2t35k26nUIsEYV+ggiaErpDSlw1Z9BPXESevcr3FkGRfS93jPcGtkXmWzaXFltNCgx0dGiqvp8Eq&#10;wMrPhu8hvq6qj+XFRLN4zGfvSj2P434NIlAM/+G/9ptWkOfw+yX9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tY6MMAAADbAAAADwAAAAAAAAAAAAAAAACYAgAAZHJzL2Rv&#10;d25yZXYueG1sUEsFBgAAAAAEAAQA9QAAAIgDAAAAAA==&#10;" path="m,l10780,e" filled="f" strokecolor="#ededed" strokeweight=".31781mm">
                    <v:path arrowok="t" o:connecttype="custom" o:connectlocs="0,0;10780,0" o:connectangles="0,0"/>
                  </v:shape>
                  <v:group id="Group 21" o:spid="_x0000_s1031" style="position:absolute;left:740;top:14067;width:16;height:32" coordorigin="740,14067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24" o:spid="_x0000_s1032" style="position:absolute;left:740;top:14067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9iMMA&#10;AADbAAAADwAAAGRycy9kb3ducmV2LnhtbESPQWvCQBSE7wX/w/IEb3WjpEWiq4hBG3spVUGPj+wz&#10;CWbfhuyq8d+7QqHHYWa+YWaLztTiRq2rLCsYDSMQxLnVFRcKDvv1+wSE88gaa8uk4EEOFvPe2wwT&#10;be/8S7edL0SAsEtQQel9k0jp8pIMuqFtiIN3tq1BH2RbSN3iPcBNLcdR9CkNVhwWSmxoVVJ+2V1N&#10;oGQZX+JtWmw+vr+OpjqlP7FMlRr0u+UUhKfO/4f/2plWMI7h9SX8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g9iMMAAADbAAAADwAAAAAAAAAAAAAAAACYAgAAZHJzL2Rv&#10;d25yZXYueG1sUEsFBgAAAAAEAAQA9QAAAIgDAAAAAA==&#10;" path="m,l16,r,16l,32,,xe" fillcolor="#999" stroked="f">
                      <v:path arrowok="t" o:connecttype="custom" o:connectlocs="0,14067;16,14067;16,14083;0,14099;0,14067" o:connectangles="0,0,0,0,0"/>
                    </v:shape>
                    <v:group id="Group 22" o:spid="_x0000_s1033" style="position:absolute;left:11504;top:14067;width:16;height:32" coordorigin="11504,14067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shape id="Freeform 23" o:spid="_x0000_s1034" style="position:absolute;left:11504;top:14067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6tosMA&#10;AADbAAAADwAAAGRycy9kb3ducmV2LnhtbESPQYvCMBSE7wv+h/CEva2pBUW6RtFlXRRPtu792Tzb&#10;YvNSmqjVX28EweMwM98w03lnanGh1lWWFQwHEQji3OqKCwX7bPU1AeE8ssbaMim4kYP5rPcxxUTb&#10;K+/okvpCBAi7BBWU3jeJlC4vyaAb2IY4eEfbGvRBtoXULV4D3NQyjqKxNFhxWCixoZ+S8lN6NgqW&#10;+T0a/U+2GzwUzTYdrf9uv1ms1Ge/W3yD8NT5d/jVXmsF8RieX8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6tosMAAADbAAAADwAAAAAAAAAAAAAAAACYAgAAZHJzL2Rv&#10;d25yZXYueG1sUEsFBgAAAAAEAAQA9QAAAIgDAAAAAA==&#10;" path="m,16l16,r,32l,32,,16xe" fillcolor="#ededed" stroked="f">
                        <v:path arrowok="t" o:connecttype="custom" o:connectlocs="0,14083;16,14067;16,14099;0,14099;0,14083" o:connectangles="0,0,0,0,0"/>
                      </v:shape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9152255</wp:posOffset>
              </wp:positionV>
              <wp:extent cx="638810" cy="215900"/>
              <wp:effectExtent l="0" t="0" r="0" b="444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81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320" w:lineRule="exact"/>
                            <w:ind w:left="20" w:right="-45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  <w:t>Item</w:t>
                          </w:r>
                          <w:r>
                            <w:rPr>
                              <w:rFonts w:ascii="Arial" w:eastAsia="Arial" w:hAnsi="Arial" w:cs="Arial"/>
                              <w:spacing w:val="30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99"/>
                              <w:sz w:val="30"/>
                              <w:szCs w:val="30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w w:val="120"/>
                              <w:sz w:val="30"/>
                              <w:szCs w:val="3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36pt;margin-top:720.65pt;width:50.3pt;height:17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6PosQ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" filled="f" stroked="f">
              <v:textbox inset="0,0,0,0">
                <w:txbxContent>
                  <w:p w:rsidR="006826F5" w:rsidRDefault="00B855C0">
                    <w:pPr>
                      <w:spacing w:line="320" w:lineRule="exact"/>
                      <w:ind w:left="20" w:right="-45"/>
                      <w:rPr>
                        <w:rFonts w:ascii="Arial" w:eastAsia="Arial" w:hAnsi="Arial" w:cs="Arial"/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sz w:val="30"/>
                        <w:szCs w:val="30"/>
                      </w:rPr>
                      <w:t>Item</w:t>
                    </w:r>
                    <w:r>
                      <w:rPr>
                        <w:rFonts w:ascii="Arial" w:eastAsia="Arial" w:hAnsi="Arial" w:cs="Arial"/>
                        <w:spacing w:val="3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w w:val="99"/>
                        <w:sz w:val="30"/>
                        <w:szCs w:val="30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w w:val="120"/>
                        <w:sz w:val="30"/>
                        <w:szCs w:val="3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317500</wp:posOffset>
              </wp:positionH>
              <wp:positionV relativeFrom="page">
                <wp:posOffset>9747250</wp:posOffset>
              </wp:positionV>
              <wp:extent cx="4692015" cy="127000"/>
              <wp:effectExtent l="3175" t="3175" r="635" b="317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20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:/</w:t>
                          </w:r>
                          <w:hyperlink r:id="rId1"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www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anaeag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ff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?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478756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&amp;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ss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ASA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34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Q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RU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5pt;margin-top:767.5pt;width:369.4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:/</w:t>
                    </w:r>
                    <w:hyperlink r:id="rId2"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www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ou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anaeag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ff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</w:hyperlink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?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478756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&amp;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ss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ASA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34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9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Q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RU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7289800</wp:posOffset>
              </wp:positionH>
              <wp:positionV relativeFrom="page">
                <wp:posOffset>9747250</wp:posOffset>
              </wp:positionV>
              <wp:extent cx="170815" cy="127000"/>
              <wp:effectExtent l="3175" t="3175" r="0" b="317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4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5AD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2" type="#_x0000_t202" style="position:absolute;margin-left:574pt;margin-top:767.5pt;width:13.4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4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5AD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F5" w:rsidRDefault="00105AD8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464185</wp:posOffset>
              </wp:positionH>
              <wp:positionV relativeFrom="page">
                <wp:posOffset>8952230</wp:posOffset>
              </wp:positionV>
              <wp:extent cx="6856730" cy="21590"/>
              <wp:effectExtent l="6985" t="8255" r="3810" b="8255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6730" cy="21590"/>
                        <a:chOff x="731" y="14098"/>
                        <a:chExt cx="10798" cy="34"/>
                      </a:xfrm>
                    </wpg:grpSpPr>
                    <wpg:grpSp>
                      <wpg:cNvPr id="7" name="Group 7"/>
                      <wpg:cNvGrpSpPr>
                        <a:grpSpLocks/>
                      </wpg:cNvGrpSpPr>
                      <wpg:grpSpPr bwMode="auto">
                        <a:xfrm>
                          <a:off x="740" y="14107"/>
                          <a:ext cx="10780" cy="0"/>
                          <a:chOff x="740" y="14107"/>
                          <a:chExt cx="10780" cy="0"/>
                        </a:xfrm>
                      </wpg:grpSpPr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740" y="14107"/>
                            <a:ext cx="10780" cy="0"/>
                          </a:xfrm>
                          <a:custGeom>
                            <a:avLst/>
                            <a:gdLst>
                              <a:gd name="T0" fmla="+- 0 740 740"/>
                              <a:gd name="T1" fmla="*/ T0 w 10780"/>
                              <a:gd name="T2" fmla="+- 0 11520 740"/>
                              <a:gd name="T3" fmla="*/ T2 w 10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80">
                                <a:moveTo>
                                  <a:pt x="0" y="0"/>
                                </a:moveTo>
                                <a:lnTo>
                                  <a:pt x="10780" y="0"/>
                                </a:lnTo>
                              </a:path>
                            </a:pathLst>
                          </a:custGeom>
                          <a:noFill/>
                          <a:ln w="11441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740" y="14123"/>
                            <a:ext cx="10780" cy="0"/>
                            <a:chOff x="740" y="14123"/>
                            <a:chExt cx="10780" cy="0"/>
                          </a:xfrm>
                        </wpg:grpSpPr>
                        <wps:wsp>
                          <wps:cNvPr id="10" name="Freeform 13"/>
                          <wps:cNvSpPr>
                            <a:spLocks/>
                          </wps:cNvSpPr>
                          <wps:spPr bwMode="auto">
                            <a:xfrm>
                              <a:off x="740" y="14123"/>
                              <a:ext cx="10780" cy="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780"/>
                                <a:gd name="T2" fmla="+- 0 11520 740"/>
                                <a:gd name="T3" fmla="*/ T2 w 10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0">
                                  <a:moveTo>
                                    <a:pt x="0" y="0"/>
                                  </a:moveTo>
                                  <a:lnTo>
                                    <a:pt x="10780" y="0"/>
                                  </a:lnTo>
                                </a:path>
                              </a:pathLst>
                            </a:custGeom>
                            <a:noFill/>
                            <a:ln w="11441">
                              <a:solidFill>
                                <a:srgbClr val="EDEDE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740" y="14099"/>
                              <a:ext cx="16" cy="32"/>
                              <a:chOff x="740" y="14099"/>
                              <a:chExt cx="16" cy="32"/>
                            </a:xfrm>
                          </wpg:grpSpPr>
                          <wps:wsp>
                            <wps:cNvPr id="12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740" y="14099"/>
                                <a:ext cx="16" cy="32"/>
                              </a:xfrm>
                              <a:custGeom>
                                <a:avLst/>
                                <a:gdLst>
                                  <a:gd name="T0" fmla="+- 0 740 740"/>
                                  <a:gd name="T1" fmla="*/ T0 w 16"/>
                                  <a:gd name="T2" fmla="+- 0 14099 14099"/>
                                  <a:gd name="T3" fmla="*/ 14099 h 32"/>
                                  <a:gd name="T4" fmla="+- 0 756 740"/>
                                  <a:gd name="T5" fmla="*/ T4 w 16"/>
                                  <a:gd name="T6" fmla="+- 0 14099 14099"/>
                                  <a:gd name="T7" fmla="*/ 14099 h 32"/>
                                  <a:gd name="T8" fmla="+- 0 756 740"/>
                                  <a:gd name="T9" fmla="*/ T8 w 16"/>
                                  <a:gd name="T10" fmla="+- 0 14115 14099"/>
                                  <a:gd name="T11" fmla="*/ 14115 h 32"/>
                                  <a:gd name="T12" fmla="+- 0 740 740"/>
                                  <a:gd name="T13" fmla="*/ T12 w 16"/>
                                  <a:gd name="T14" fmla="+- 0 14131 14099"/>
                                  <a:gd name="T15" fmla="*/ 14131 h 32"/>
                                  <a:gd name="T16" fmla="+- 0 740 740"/>
                                  <a:gd name="T17" fmla="*/ T16 w 16"/>
                                  <a:gd name="T18" fmla="+- 0 14099 14099"/>
                                  <a:gd name="T19" fmla="*/ 14099 h 3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6" h="32">
                                    <a:moveTo>
                                      <a:pt x="0" y="0"/>
                                    </a:moveTo>
                                    <a:lnTo>
                                      <a:pt x="16" y="0"/>
                                    </a:lnTo>
                                    <a:lnTo>
                                      <a:pt x="16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999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504" y="14099"/>
                                <a:ext cx="16" cy="32"/>
                                <a:chOff x="11504" y="14099"/>
                                <a:chExt cx="16" cy="32"/>
                              </a:xfrm>
                            </wpg:grpSpPr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04" y="14099"/>
                                  <a:ext cx="16" cy="32"/>
                                </a:xfrm>
                                <a:custGeom>
                                  <a:avLst/>
                                  <a:gdLst>
                                    <a:gd name="T0" fmla="+- 0 11504 11504"/>
                                    <a:gd name="T1" fmla="*/ T0 w 16"/>
                                    <a:gd name="T2" fmla="+- 0 14115 14099"/>
                                    <a:gd name="T3" fmla="*/ 14115 h 32"/>
                                    <a:gd name="T4" fmla="+- 0 11520 11504"/>
                                    <a:gd name="T5" fmla="*/ T4 w 16"/>
                                    <a:gd name="T6" fmla="+- 0 14099 14099"/>
                                    <a:gd name="T7" fmla="*/ 14099 h 32"/>
                                    <a:gd name="T8" fmla="+- 0 11520 11504"/>
                                    <a:gd name="T9" fmla="*/ T8 w 16"/>
                                    <a:gd name="T10" fmla="+- 0 14131 14099"/>
                                    <a:gd name="T11" fmla="*/ 14131 h 32"/>
                                    <a:gd name="T12" fmla="+- 0 11504 11504"/>
                                    <a:gd name="T13" fmla="*/ T12 w 16"/>
                                    <a:gd name="T14" fmla="+- 0 14131 14099"/>
                                    <a:gd name="T15" fmla="*/ 14131 h 32"/>
                                    <a:gd name="T16" fmla="+- 0 11504 11504"/>
                                    <a:gd name="T17" fmla="*/ T16 w 16"/>
                                    <a:gd name="T18" fmla="+- 0 14115 14099"/>
                                    <a:gd name="T19" fmla="*/ 14115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6" h="32">
                                      <a:moveTo>
                                        <a:pt x="0" y="16"/>
                                      </a:moveTo>
                                      <a:lnTo>
                                        <a:pt x="16" y="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36.55pt;margin-top:704.9pt;width:539.9pt;height:1.7pt;z-index:-251657216;mso-position-horizontal-relative:page;mso-position-vertical-relative:page" coordorigin="731,14098" coordsize="1079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">
              <v:group id="Group 7" o:spid="_x0000_s1027" style="position:absolute;left:740;top:14107;width:10780;height:0" coordorigin="740,14107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4" o:spid="_x0000_s1028" style="position:absolute;left:740;top:14107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rhcEA&#10;AADaAAAADwAAAGRycy9kb3ducmV2LnhtbERPTYvCMBC9C/6HMMJeRNPdg0o1iggue1hFW/E8NGNb&#10;bSbdJlvrvzcHwePjfS9WnalES40rLSv4HEcgiDOrS84VnNLtaAbCeWSNlWVS8CAHq2W/t8BY2zsf&#10;qU18LkIIuxgVFN7XsZQuK8igG9uaOHAX2xj0ATa51A3eQ7ip5FcUTaTBkkNDgTVtCspuyb9RMG1v&#10;h+802e/a07r+Pcvr8Px33Sv1MejWcxCeOv8Wv9w/WkHYGq6EG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k64XBAAAA2gAAAA8AAAAAAAAAAAAAAAAAmAIAAGRycy9kb3du&#10;cmV2LnhtbFBLBQYAAAAABAAEAPUAAACGAwAAAAA=&#10;" path="m,l10780,e" filled="f" strokecolor="#999" strokeweight=".31781mm">
                  <v:path arrowok="t" o:connecttype="custom" o:connectlocs="0,0;10780,0" o:connectangles="0,0"/>
                </v:shape>
                <v:group id="Group 8" o:spid="_x0000_s1029" style="position:absolute;left:740;top:14123;width:10780;height:0" coordorigin="740,14123" coordsize="1078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3" o:spid="_x0000_s1030" style="position:absolute;left:740;top:14123;width:10780;height:0;visibility:visible;mso-wrap-style:square;v-text-anchor:top" coordsize="10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mpucQA&#10;AADbAAAADwAAAGRycy9kb3ducmV2LnhtbESPT0vEMBDF74LfIYzgzU0Vd11r00UEQfDiVtHr0Ez/&#10;YDIpTbqb/fbOQdjbDO/Ne7+pdtk7daA5joEN3K4KUMRtsCP3Br4+X2+2oGJCtugCk4ETRdjVlxcV&#10;ljYceU+HJvVKQjiWaGBIaSq1ju1AHuMqTMSidWH2mGSde21nPEq4d/quKDba48jSMOBELwO1v83i&#10;DWAX18v3ku8fu4/tj8vu4bRZvxtzfZWfn0Alyuls/r9+s4Iv9PKLDK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qbnEAAAA2wAAAA8AAAAAAAAAAAAAAAAAmAIAAGRycy9k&#10;b3ducmV2LnhtbFBLBQYAAAAABAAEAPUAAACJAwAAAAA=&#10;" path="m,l10780,e" filled="f" strokecolor="#ededed" strokeweight=".31781mm">
                    <v:path arrowok="t" o:connecttype="custom" o:connectlocs="0,0;10780,0" o:connectangles="0,0"/>
                  </v:shape>
                  <v:group id="Group 9" o:spid="_x0000_s1031" style="position:absolute;left:740;top:14099;width:16;height:32" coordorigin="740,14099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Freeform 12" o:spid="_x0000_s1032" style="position:absolute;left:740;top:14099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K2sMA&#10;AADbAAAADwAAAGRycy9kb3ducmV2LnhtbESPQYvCMBCF7wv+hzCCN00VXaQaRSy71r0sq4Ieh2Zs&#10;i82kNFHrvzeCsLcZ3nvfvJkvW1OJGzWutKxgOIhAEGdWl5wrOOy/+lMQziNrrCyTggc5WC46H3OM&#10;tb3zH912PhcBwi5GBYX3dSylywoy6Aa2Jg7a2TYGfVibXOoG7wFuKjmKok9psORwocCa1gVll93V&#10;BEqa8mW8TfLvyc/maMpT8juWiVK9bruagfDU+n/zO53qUH8Er1/CAH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HK2sMAAADbAAAADwAAAAAAAAAAAAAAAACYAgAAZHJzL2Rv&#10;d25yZXYueG1sUEsFBgAAAAAEAAQA9QAAAIgDAAAAAA==&#10;" path="m,l16,r,16l,32,,xe" fillcolor="#999" stroked="f">
                      <v:path arrowok="t" o:connecttype="custom" o:connectlocs="0,14099;16,14099;16,14115;0,14131;0,14099" o:connectangles="0,0,0,0,0"/>
                    </v:shape>
                    <v:group id="Group 10" o:spid="_x0000_s1033" style="position:absolute;left:11504;top:14099;width:16;height:32" coordorigin="11504,14099" coordsize="1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shape id="Freeform 11" o:spid="_x0000_s1034" style="position:absolute;left:11504;top:14099;width:16;height:32;visibility:visible;mso-wrap-style:square;v-text-anchor:top" coordsize="1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c88IA&#10;AADbAAAADwAAAGRycy9kb3ducmV2LnhtbERPTWvCQBC9F/oflin0VjeGRiS6iootEU9N2vuYnSah&#10;2dmQXTXpr+8KQm/zeJ+zXA+mFRfqXWNZwXQSgSAurW64UvBZvL3MQTiPrLG1TApGcrBePT4sMdX2&#10;yh90yX0lQgi7FBXU3neplK6syaCb2I44cN+2N+gD7Cupe7yGcNPKOIpm0mDDoaHGjnY1lT/52SjY&#10;lr9R8jU/HvBUdcc8yd7HfREr9fw0bBYgPA3+X3x3ZzrMf4XbL+E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FzzwgAAANsAAAAPAAAAAAAAAAAAAAAAAJgCAABkcnMvZG93&#10;bnJldi54bWxQSwUGAAAAAAQABAD1AAAAhwMAAAAA&#10;" path="m,16l16,r,32l,32,,16xe" fillcolor="#ededed" stroked="f">
                        <v:path arrowok="t" o:connecttype="custom" o:connectlocs="0,14115;16,14099;16,14131;0,14131;0,14115" o:connectangles="0,0,0,0,0"/>
                      </v:shape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9172575</wp:posOffset>
              </wp:positionV>
              <wp:extent cx="638810" cy="215900"/>
              <wp:effectExtent l="0" t="0" r="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81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320" w:lineRule="exact"/>
                            <w:ind w:left="20" w:right="-45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  <w:t>Item</w:t>
                          </w:r>
                          <w:r>
                            <w:rPr>
                              <w:rFonts w:ascii="Arial" w:eastAsia="Arial" w:hAnsi="Arial" w:cs="Arial"/>
                              <w:spacing w:val="30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99"/>
                              <w:sz w:val="30"/>
                              <w:szCs w:val="30"/>
                            </w:rPr>
                            <w:t>7</w:t>
                          </w:r>
                          <w:r>
                            <w:rPr>
                              <w:rFonts w:ascii="Arial" w:eastAsia="Arial" w:hAnsi="Arial" w:cs="Arial"/>
                              <w:w w:val="120"/>
                              <w:sz w:val="30"/>
                              <w:szCs w:val="3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36pt;margin-top:722.25pt;width:50.3pt;height:1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xqsQIAAK8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" filled="f" stroked="f">
              <v:textbox inset="0,0,0,0">
                <w:txbxContent>
                  <w:p w:rsidR="006826F5" w:rsidRDefault="00B855C0">
                    <w:pPr>
                      <w:spacing w:line="320" w:lineRule="exact"/>
                      <w:ind w:left="20" w:right="-45"/>
                      <w:rPr>
                        <w:rFonts w:ascii="Arial" w:eastAsia="Arial" w:hAnsi="Arial" w:cs="Arial"/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sz w:val="30"/>
                        <w:szCs w:val="30"/>
                      </w:rPr>
                      <w:t>Item</w:t>
                    </w:r>
                    <w:r>
                      <w:rPr>
                        <w:rFonts w:ascii="Arial" w:eastAsia="Arial" w:hAnsi="Arial" w:cs="Arial"/>
                        <w:spacing w:val="3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w w:val="99"/>
                        <w:sz w:val="30"/>
                        <w:szCs w:val="30"/>
                      </w:rPr>
                      <w:t>7</w:t>
                    </w:r>
                    <w:r>
                      <w:rPr>
                        <w:rFonts w:ascii="Arial" w:eastAsia="Arial" w:hAnsi="Arial" w:cs="Arial"/>
                        <w:w w:val="120"/>
                        <w:sz w:val="30"/>
                        <w:szCs w:val="3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317500</wp:posOffset>
              </wp:positionH>
              <wp:positionV relativeFrom="page">
                <wp:posOffset>9747250</wp:posOffset>
              </wp:positionV>
              <wp:extent cx="4692015" cy="127000"/>
              <wp:effectExtent l="3175" t="3175" r="635" b="317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20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:/</w:t>
                          </w:r>
                          <w:hyperlink r:id="rId1"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www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anaeag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ff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?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478756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&amp;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ss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ASA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34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Q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RU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4" type="#_x0000_t202" style="position:absolute;margin-left:25pt;margin-top:767.5pt;width:369.4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:/</w:t>
                    </w:r>
                    <w:hyperlink r:id="rId2"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www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ou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anaeag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ff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</w:hyperlink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?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478756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&amp;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ss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ASA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34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9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Q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RU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7289800</wp:posOffset>
              </wp:positionH>
              <wp:positionV relativeFrom="page">
                <wp:posOffset>9747250</wp:posOffset>
              </wp:positionV>
              <wp:extent cx="170815" cy="127000"/>
              <wp:effectExtent l="3175" t="3175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4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5AD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5" type="#_x0000_t202" style="position:absolute;margin-left:574pt;margin-top:767.5pt;width:13.45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9lBswIAAK8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4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5AD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F5" w:rsidRDefault="00105AD8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317500</wp:posOffset>
              </wp:positionH>
              <wp:positionV relativeFrom="page">
                <wp:posOffset>9747250</wp:posOffset>
              </wp:positionV>
              <wp:extent cx="4692015" cy="127000"/>
              <wp:effectExtent l="3175" t="3175" r="63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20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:/</w:t>
                          </w:r>
                          <w:hyperlink r:id="rId1"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www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anaeag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ff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7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6"/>
                                <w:szCs w:val="16"/>
                              </w:rPr>
                              <w:t>l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?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478756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&amp;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ss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>=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SA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34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Q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RU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25pt;margin-top:767.5pt;width:369.45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BRKswIAALE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:/</w:t>
                    </w:r>
                    <w:hyperlink r:id="rId2"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www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ou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anaeag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ff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spacing w:val="-9"/>
                          <w:sz w:val="16"/>
                          <w:szCs w:val="16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spacing w:val="7"/>
                          <w:sz w:val="16"/>
                          <w:szCs w:val="16"/>
                        </w:rPr>
                        <w:t>m</w:t>
                      </w:r>
                      <w:r>
                        <w:rPr>
                          <w:rFonts w:ascii="Arial" w:eastAsia="Arial" w:hAnsi="Arial" w:cs="Arial"/>
                          <w:spacing w:val="4"/>
                          <w:sz w:val="16"/>
                          <w:szCs w:val="16"/>
                        </w:rPr>
                        <w:t>l</w:t>
                      </w:r>
                    </w:hyperlink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?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478756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&amp;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ss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>=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SA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34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9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Q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RU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7289800</wp:posOffset>
              </wp:positionH>
              <wp:positionV relativeFrom="page">
                <wp:posOffset>9747250</wp:posOffset>
              </wp:positionV>
              <wp:extent cx="170815" cy="127000"/>
              <wp:effectExtent l="317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4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5AD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574pt;margin-top:767.5pt;width:13.45pt;height:10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4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5AD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C0" w:rsidRDefault="00B855C0">
      <w:r>
        <w:separator/>
      </w:r>
    </w:p>
  </w:footnote>
  <w:footnote w:type="continuationSeparator" w:id="0">
    <w:p w:rsidR="00B855C0" w:rsidRDefault="00B85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F5" w:rsidRDefault="00105AD8">
    <w:pPr>
      <w:spacing w:line="20" w:lineRule="exact"/>
      <w:rPr>
        <w:sz w:val="3"/>
        <w:szCs w:val="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317500</wp:posOffset>
              </wp:positionH>
              <wp:positionV relativeFrom="page">
                <wp:posOffset>184150</wp:posOffset>
              </wp:positionV>
              <wp:extent cx="437515" cy="127000"/>
              <wp:effectExtent l="3175" t="3175" r="0" b="3175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11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201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25pt;margin-top:14.5pt;width:34.45pt;height:10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11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201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3746500</wp:posOffset>
              </wp:positionH>
              <wp:positionV relativeFrom="page">
                <wp:posOffset>184150</wp:posOffset>
              </wp:positionV>
              <wp:extent cx="779145" cy="127000"/>
              <wp:effectExtent l="3175" t="3175" r="0" b="3175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26F5" w:rsidRDefault="00B855C0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Lou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an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-1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>EA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7" type="#_x0000_t202" style="position:absolute;margin-left:295pt;margin-top:14.5pt;width:61.35pt;height:10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" filled="f" stroked="f">
              <v:textbox inset="0,0,0,0">
                <w:txbxContent>
                  <w:p w:rsidR="006826F5" w:rsidRDefault="00B855C0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Lou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4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an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>EA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spacing w:val="-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0F1C"/>
    <w:multiLevelType w:val="multilevel"/>
    <w:tmpl w:val="C060B47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F5"/>
    <w:rsid w:val="00105AD8"/>
    <w:rsid w:val="006826F5"/>
    <w:rsid w:val="00B8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uisianaeagle.org/griffin/printPreview.html" TargetMode="External"/><Relationship Id="rId1" Type="http://schemas.openxmlformats.org/officeDocument/2006/relationships/hyperlink" Target="http://www.louisianaeagle.org/griffin/printPreview.htm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uisianaeagle.org/griffin/printPreview.html" TargetMode="External"/><Relationship Id="rId1" Type="http://schemas.openxmlformats.org/officeDocument/2006/relationships/hyperlink" Target="http://www.louisianaeagle.org/griffin/printPreview.htm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uisianaeagle.org/griffin/printPreview.html" TargetMode="External"/><Relationship Id="rId1" Type="http://schemas.openxmlformats.org/officeDocument/2006/relationships/hyperlink" Target="http://www.louisianaeagle.org/griffin/printPreview.html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uisianaeagle.org/griffin/printPreview.html" TargetMode="External"/><Relationship Id="rId1" Type="http://schemas.openxmlformats.org/officeDocument/2006/relationships/hyperlink" Target="http://www.louisianaeagle.org/griffin/printPrevi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407</Words>
  <Characters>2322</Characters>
  <Application>Microsoft Office Word</Application>
  <DocSecurity>0</DocSecurity>
  <Lines>19</Lines>
  <Paragraphs>5</Paragraphs>
  <ScaleCrop>false</ScaleCrop>
  <Company>APSB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Guidry</dc:creator>
  <cp:lastModifiedBy>Administrator</cp:lastModifiedBy>
  <cp:revision>2</cp:revision>
  <dcterms:created xsi:type="dcterms:W3CDTF">2014-11-04T19:23:00Z</dcterms:created>
  <dcterms:modified xsi:type="dcterms:W3CDTF">2014-11-04T19:23:00Z</dcterms:modified>
</cp:coreProperties>
</file>